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EAB3" w14:textId="2D81A301" w:rsidR="00A50F5D" w:rsidRPr="00582AF9" w:rsidRDefault="00C82038" w:rsidP="008B7927">
      <w:pPr>
        <w:pStyle w:val="Nadpis6"/>
        <w:rPr>
          <w:rFonts w:cs="Arial"/>
          <w:sz w:val="40"/>
          <w:szCs w:val="40"/>
          <w:lang w:val="en-GB"/>
        </w:rPr>
      </w:pPr>
      <w:r w:rsidRPr="00582AF9">
        <w:rPr>
          <w:rFonts w:cs="Arial"/>
          <w:sz w:val="40"/>
          <w:szCs w:val="40"/>
          <w:lang w:val="en-GB"/>
        </w:rPr>
        <w:t>CONTRACT</w:t>
      </w:r>
      <w:r w:rsidR="00DA7487" w:rsidRPr="00582AF9">
        <w:rPr>
          <w:rFonts w:cs="Arial"/>
          <w:sz w:val="40"/>
          <w:szCs w:val="40"/>
          <w:lang w:val="en-GB"/>
        </w:rPr>
        <w:t xml:space="preserve"> FOR Supply and Service of </w:t>
      </w:r>
      <w:r w:rsidR="00521257" w:rsidRPr="00582AF9">
        <w:rPr>
          <w:rFonts w:cs="Arial"/>
          <w:sz w:val="40"/>
          <w:szCs w:val="40"/>
          <w:lang w:val="en-GB"/>
        </w:rPr>
        <w:t xml:space="preserve"> </w:t>
      </w:r>
      <w:r w:rsidR="003C21E2" w:rsidRPr="00582AF9">
        <w:rPr>
          <w:rFonts w:cs="Arial"/>
          <w:sz w:val="40"/>
          <w:szCs w:val="40"/>
          <w:lang w:val="en-GB"/>
        </w:rPr>
        <w:t>Laser engraving personalization machine for ID cards</w:t>
      </w:r>
    </w:p>
    <w:p w14:paraId="556770B7" w14:textId="77777777" w:rsidR="00632133" w:rsidRPr="00582AF9" w:rsidRDefault="00632133" w:rsidP="00757EBD">
      <w:pPr>
        <w:tabs>
          <w:tab w:val="left" w:pos="284"/>
          <w:tab w:val="left" w:pos="567"/>
          <w:tab w:val="left" w:pos="4820"/>
        </w:tabs>
        <w:ind w:left="567" w:hanging="567"/>
        <w:jc w:val="center"/>
        <w:rPr>
          <w:rFonts w:ascii="Arial" w:hAnsi="Arial" w:cs="Arial"/>
          <w:sz w:val="22"/>
          <w:szCs w:val="22"/>
          <w:lang w:val="en-GB"/>
        </w:rPr>
      </w:pPr>
    </w:p>
    <w:p w14:paraId="6B64489D" w14:textId="3C57136F" w:rsidR="003C0788" w:rsidRPr="00582AF9" w:rsidRDefault="003C0788" w:rsidP="003C0788">
      <w:pPr>
        <w:jc w:val="center"/>
        <w:rPr>
          <w:rFonts w:ascii="Arial" w:hAnsi="Arial" w:cs="Arial"/>
          <w:sz w:val="22"/>
          <w:szCs w:val="22"/>
          <w:lang w:val="en-GB"/>
        </w:rPr>
      </w:pPr>
      <w:r w:rsidRPr="00582AF9">
        <w:rPr>
          <w:rFonts w:ascii="Arial" w:hAnsi="Arial" w:cs="Arial"/>
          <w:sz w:val="22"/>
          <w:szCs w:val="22"/>
          <w:lang w:val="en-GB"/>
        </w:rPr>
        <w:t xml:space="preserve">registered by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under No. </w:t>
      </w:r>
      <w:r w:rsidR="00A20355" w:rsidRPr="00A20355">
        <w:rPr>
          <w:rFonts w:ascii="Arial" w:hAnsi="Arial" w:cs="Arial"/>
          <w:sz w:val="22"/>
          <w:szCs w:val="22"/>
          <w:lang w:val="en-GB"/>
        </w:rPr>
        <w:t>002/OS/2024</w:t>
      </w:r>
    </w:p>
    <w:p w14:paraId="0142B0AA" w14:textId="10840DD6" w:rsidR="003C0788" w:rsidRPr="00582AF9" w:rsidRDefault="003C0788" w:rsidP="003C0788">
      <w:pPr>
        <w:jc w:val="center"/>
        <w:rPr>
          <w:rFonts w:ascii="Arial" w:hAnsi="Arial" w:cs="Arial"/>
          <w:sz w:val="22"/>
          <w:szCs w:val="22"/>
          <w:lang w:val="en-GB"/>
        </w:rPr>
      </w:pPr>
      <w:r w:rsidRPr="00582AF9">
        <w:rPr>
          <w:rFonts w:ascii="Arial" w:hAnsi="Arial" w:cs="Arial"/>
          <w:sz w:val="22"/>
          <w:szCs w:val="22"/>
          <w:lang w:val="en-GB"/>
        </w:rPr>
        <w:t xml:space="preserve">registered by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under No. </w:t>
      </w:r>
      <w:r w:rsidRPr="00582AF9">
        <w:rPr>
          <w:rFonts w:ascii="Arial" w:hAnsi="Arial" w:cs="Arial"/>
          <w:b/>
          <w:sz w:val="22"/>
          <w:szCs w:val="22"/>
          <w:highlight w:val="yellow"/>
          <w:lang w:val="en-GB"/>
        </w:rPr>
        <w:t xml:space="preserve">[the </w:t>
      </w:r>
      <w:r w:rsidR="005903EF" w:rsidRPr="00582AF9">
        <w:rPr>
          <w:rFonts w:ascii="Arial" w:hAnsi="Arial" w:cs="Arial"/>
          <w:b/>
          <w:sz w:val="22"/>
          <w:szCs w:val="22"/>
          <w:highlight w:val="yellow"/>
          <w:lang w:val="en-GB"/>
        </w:rPr>
        <w:t>Participant</w:t>
      </w:r>
      <w:r w:rsidRPr="00582AF9">
        <w:rPr>
          <w:rFonts w:ascii="Arial" w:hAnsi="Arial" w:cs="Arial"/>
          <w:b/>
          <w:sz w:val="22"/>
          <w:szCs w:val="22"/>
          <w:highlight w:val="yellow"/>
          <w:lang w:val="en-GB"/>
        </w:rPr>
        <w:t xml:space="preserve"> may add its internal number of contract or not add any]</w:t>
      </w:r>
    </w:p>
    <w:p w14:paraId="76802686" w14:textId="77777777" w:rsidR="003C0788" w:rsidRPr="00582AF9" w:rsidRDefault="003C0788" w:rsidP="003C0788">
      <w:pPr>
        <w:jc w:val="center"/>
        <w:rPr>
          <w:rFonts w:ascii="Arial" w:hAnsi="Arial" w:cs="Arial"/>
          <w:b/>
          <w:sz w:val="22"/>
          <w:szCs w:val="22"/>
          <w:lang w:val="en-GB"/>
        </w:rPr>
      </w:pPr>
    </w:p>
    <w:p w14:paraId="2D52C86F" w14:textId="24381B76" w:rsidR="003C0788" w:rsidRPr="00582AF9" w:rsidRDefault="003C0788" w:rsidP="003C0788">
      <w:pPr>
        <w:jc w:val="center"/>
        <w:rPr>
          <w:rFonts w:ascii="Arial" w:hAnsi="Arial" w:cs="Arial"/>
          <w:bCs/>
          <w:sz w:val="22"/>
          <w:szCs w:val="22"/>
          <w:lang w:val="en-GB"/>
        </w:rPr>
      </w:pPr>
      <w:r w:rsidRPr="00582AF9">
        <w:rPr>
          <w:rFonts w:ascii="Arial" w:hAnsi="Arial" w:cs="Arial"/>
          <w:bCs/>
          <w:sz w:val="22"/>
          <w:szCs w:val="22"/>
          <w:lang w:val="en-GB"/>
        </w:rPr>
        <w:t>(hereinafter referred to as "</w:t>
      </w:r>
      <w:r w:rsidR="00D13986" w:rsidRPr="00582AF9">
        <w:rPr>
          <w:rFonts w:ascii="Arial" w:hAnsi="Arial" w:cs="Arial"/>
          <w:b/>
          <w:bCs/>
          <w:sz w:val="22"/>
          <w:szCs w:val="22"/>
          <w:lang w:val="en-GB"/>
        </w:rPr>
        <w:t>Contract</w:t>
      </w:r>
      <w:r w:rsidRPr="00582AF9">
        <w:rPr>
          <w:rFonts w:ascii="Arial" w:hAnsi="Arial" w:cs="Arial"/>
          <w:bCs/>
          <w:sz w:val="22"/>
          <w:szCs w:val="22"/>
          <w:lang w:val="en-GB"/>
        </w:rPr>
        <w:t>")</w:t>
      </w:r>
    </w:p>
    <w:p w14:paraId="5BE022F7" w14:textId="77777777" w:rsidR="003C0788" w:rsidRPr="00582AF9" w:rsidRDefault="003C0788" w:rsidP="003C0788">
      <w:pPr>
        <w:jc w:val="center"/>
        <w:rPr>
          <w:rFonts w:ascii="Arial" w:hAnsi="Arial" w:cs="Arial"/>
          <w:bCs/>
          <w:sz w:val="22"/>
          <w:szCs w:val="22"/>
          <w:lang w:val="en-GB"/>
        </w:rPr>
      </w:pPr>
    </w:p>
    <w:p w14:paraId="40AA3300" w14:textId="550FC541" w:rsidR="003C0788" w:rsidRPr="00582AF9" w:rsidRDefault="003C0788" w:rsidP="003C0788">
      <w:pPr>
        <w:jc w:val="center"/>
        <w:rPr>
          <w:rFonts w:ascii="Arial" w:hAnsi="Arial" w:cs="Arial"/>
          <w:b/>
          <w:sz w:val="22"/>
          <w:szCs w:val="22"/>
          <w:lang w:val="en-GB"/>
        </w:rPr>
      </w:pPr>
      <w:r w:rsidRPr="00582AF9">
        <w:rPr>
          <w:rFonts w:ascii="Arial" w:hAnsi="Arial" w:cs="Arial"/>
          <w:b/>
          <w:sz w:val="22"/>
          <w:szCs w:val="22"/>
          <w:lang w:val="en-GB"/>
        </w:rPr>
        <w:t xml:space="preserve">made pursuant to Section </w:t>
      </w:r>
      <w:r w:rsidR="000F56CA" w:rsidRPr="00582AF9">
        <w:rPr>
          <w:rFonts w:ascii="Arial" w:hAnsi="Arial" w:cs="Arial"/>
          <w:b/>
          <w:sz w:val="22"/>
          <w:szCs w:val="22"/>
          <w:lang w:val="en-GB"/>
        </w:rPr>
        <w:t>2</w:t>
      </w:r>
      <w:r w:rsidR="000F56CA">
        <w:rPr>
          <w:rFonts w:ascii="Arial" w:hAnsi="Arial" w:cs="Arial"/>
          <w:b/>
          <w:sz w:val="22"/>
          <w:szCs w:val="22"/>
          <w:lang w:val="en-GB"/>
        </w:rPr>
        <w:t>7</w:t>
      </w:r>
      <w:r w:rsidR="000F56CA" w:rsidRPr="00582AF9">
        <w:rPr>
          <w:rFonts w:ascii="Arial" w:hAnsi="Arial" w:cs="Arial"/>
          <w:b/>
          <w:sz w:val="22"/>
          <w:szCs w:val="22"/>
          <w:lang w:val="en-GB"/>
        </w:rPr>
        <w:t xml:space="preserve"> </w:t>
      </w:r>
      <w:r w:rsidRPr="00582AF9">
        <w:rPr>
          <w:rFonts w:ascii="Arial" w:hAnsi="Arial" w:cs="Arial"/>
          <w:b/>
          <w:sz w:val="22"/>
          <w:szCs w:val="22"/>
          <w:lang w:val="en-GB"/>
        </w:rPr>
        <w:t xml:space="preserve">and Section </w:t>
      </w:r>
      <w:r w:rsidR="000F56CA">
        <w:rPr>
          <w:rFonts w:ascii="Arial" w:hAnsi="Arial" w:cs="Arial"/>
          <w:b/>
          <w:sz w:val="22"/>
          <w:szCs w:val="22"/>
          <w:lang w:val="en-GB"/>
        </w:rPr>
        <w:t>31</w:t>
      </w:r>
      <w:r w:rsidR="000F56CA" w:rsidRPr="00582AF9">
        <w:rPr>
          <w:rFonts w:ascii="Arial" w:hAnsi="Arial" w:cs="Arial"/>
          <w:b/>
          <w:sz w:val="22"/>
          <w:szCs w:val="22"/>
          <w:lang w:val="en-GB"/>
        </w:rPr>
        <w:t xml:space="preserve"> </w:t>
      </w:r>
      <w:r w:rsidRPr="00582AF9">
        <w:rPr>
          <w:rFonts w:ascii="Arial" w:hAnsi="Arial" w:cs="Arial"/>
          <w:b/>
          <w:sz w:val="22"/>
          <w:szCs w:val="22"/>
          <w:lang w:val="en-GB"/>
        </w:rPr>
        <w:t xml:space="preserve">et seq. of the Act No. 134/2016 </w:t>
      </w:r>
      <w:r w:rsidR="00CA0E99" w:rsidRPr="00582AF9">
        <w:rPr>
          <w:rFonts w:ascii="Arial" w:hAnsi="Arial" w:cs="Arial"/>
          <w:b/>
          <w:sz w:val="22"/>
          <w:szCs w:val="22"/>
          <w:lang w:val="en-GB"/>
        </w:rPr>
        <w:t>Sb</w:t>
      </w:r>
      <w:r w:rsidRPr="00582AF9">
        <w:rPr>
          <w:rFonts w:ascii="Arial" w:hAnsi="Arial" w:cs="Arial"/>
          <w:b/>
          <w:sz w:val="22"/>
          <w:szCs w:val="22"/>
          <w:lang w:val="en-GB"/>
        </w:rPr>
        <w:t xml:space="preserve">., on public procurement, as amended (hereinafter referred to as the “PPA”) </w:t>
      </w:r>
    </w:p>
    <w:p w14:paraId="5C735599" w14:textId="77777777" w:rsidR="003C0788" w:rsidRPr="00582AF9" w:rsidRDefault="003C0788" w:rsidP="003C0788">
      <w:pPr>
        <w:jc w:val="center"/>
        <w:rPr>
          <w:rFonts w:ascii="Arial" w:hAnsi="Arial" w:cs="Arial"/>
          <w:b/>
          <w:sz w:val="22"/>
          <w:szCs w:val="22"/>
          <w:lang w:val="en-GB"/>
        </w:rPr>
      </w:pPr>
      <w:r w:rsidRPr="00582AF9">
        <w:rPr>
          <w:rFonts w:ascii="Arial" w:hAnsi="Arial" w:cs="Arial"/>
          <w:b/>
          <w:sz w:val="22"/>
          <w:szCs w:val="22"/>
          <w:lang w:val="en-GB"/>
        </w:rPr>
        <w:t xml:space="preserve">and </w:t>
      </w:r>
    </w:p>
    <w:p w14:paraId="4FA7BD2D" w14:textId="3C45BD8A" w:rsidR="003C0788" w:rsidRPr="00582AF9" w:rsidRDefault="003C0788" w:rsidP="003C0788">
      <w:pPr>
        <w:jc w:val="center"/>
        <w:rPr>
          <w:rFonts w:ascii="Arial" w:hAnsi="Arial" w:cs="Arial"/>
          <w:i/>
          <w:sz w:val="22"/>
          <w:szCs w:val="22"/>
          <w:lang w:val="en-GB"/>
        </w:rPr>
      </w:pPr>
      <w:r w:rsidRPr="00582AF9">
        <w:rPr>
          <w:rFonts w:ascii="Arial" w:hAnsi="Arial" w:cs="Arial"/>
          <w:b/>
          <w:sz w:val="22"/>
          <w:szCs w:val="22"/>
          <w:lang w:val="en-GB"/>
        </w:rPr>
        <w:t xml:space="preserve">pursuant to Section 2079 et seq. </w:t>
      </w:r>
      <w:r w:rsidR="00DA7487" w:rsidRPr="00582AF9">
        <w:rPr>
          <w:rFonts w:ascii="Arial" w:hAnsi="Arial" w:cs="Arial"/>
          <w:b/>
          <w:sz w:val="22"/>
          <w:szCs w:val="22"/>
          <w:lang w:val="en-GB"/>
        </w:rPr>
        <w:t xml:space="preserve">and </w:t>
      </w:r>
      <w:r w:rsidR="00DA7487" w:rsidRPr="00582AF9">
        <w:rPr>
          <w:rFonts w:ascii="Arial" w:hAnsi="Arial"/>
          <w:b/>
          <w:sz w:val="22"/>
          <w:szCs w:val="22"/>
          <w:lang w:val="en-GB"/>
        </w:rPr>
        <w:t xml:space="preserve">Section 2586 et seq. </w:t>
      </w:r>
      <w:r w:rsidRPr="00582AF9">
        <w:rPr>
          <w:rFonts w:ascii="Arial" w:hAnsi="Arial" w:cs="Arial"/>
          <w:b/>
          <w:sz w:val="22"/>
          <w:szCs w:val="22"/>
          <w:lang w:val="en-GB"/>
        </w:rPr>
        <w:t xml:space="preserve">of Act No. 89/2012 </w:t>
      </w:r>
      <w:r w:rsidR="00CA0E99" w:rsidRPr="00582AF9">
        <w:rPr>
          <w:rFonts w:ascii="Arial" w:hAnsi="Arial" w:cs="Arial"/>
          <w:b/>
          <w:sz w:val="22"/>
          <w:szCs w:val="22"/>
          <w:lang w:val="en-GB"/>
        </w:rPr>
        <w:t>Sb</w:t>
      </w:r>
      <w:r w:rsidRPr="00582AF9">
        <w:rPr>
          <w:rFonts w:ascii="Arial" w:hAnsi="Arial" w:cs="Arial"/>
          <w:b/>
          <w:sz w:val="22"/>
          <w:szCs w:val="22"/>
          <w:lang w:val="en-GB"/>
        </w:rPr>
        <w:t>., the Civil Code, as amended (hereinafter referred to as the “Civil Code”)</w:t>
      </w:r>
      <w:r w:rsidRPr="00582AF9">
        <w:rPr>
          <w:rFonts w:ascii="Arial" w:hAnsi="Arial" w:cs="Arial"/>
          <w:sz w:val="22"/>
          <w:szCs w:val="22"/>
          <w:lang w:val="en-GB"/>
        </w:rPr>
        <w:br/>
      </w:r>
    </w:p>
    <w:p w14:paraId="71114515" w14:textId="77777777" w:rsidR="003C0788" w:rsidRPr="00582AF9" w:rsidRDefault="003C0788" w:rsidP="003C0788">
      <w:pPr>
        <w:jc w:val="center"/>
        <w:rPr>
          <w:rFonts w:ascii="Arial" w:hAnsi="Arial" w:cs="Arial"/>
          <w:sz w:val="22"/>
          <w:szCs w:val="22"/>
          <w:lang w:val="en-GB"/>
        </w:rPr>
      </w:pPr>
      <w:r w:rsidRPr="00582AF9">
        <w:rPr>
          <w:rFonts w:ascii="Arial" w:hAnsi="Arial" w:cs="Arial"/>
          <w:sz w:val="22"/>
          <w:szCs w:val="22"/>
          <w:lang w:val="en-GB"/>
        </w:rPr>
        <w:t>by and between:</w:t>
      </w:r>
    </w:p>
    <w:p w14:paraId="3E941963" w14:textId="77777777" w:rsidR="003C0788" w:rsidRPr="00582AF9" w:rsidRDefault="003C0788" w:rsidP="003C0788">
      <w:pPr>
        <w:jc w:val="center"/>
        <w:rPr>
          <w:rFonts w:ascii="Arial" w:hAnsi="Arial" w:cs="Arial"/>
          <w:i/>
          <w:sz w:val="22"/>
          <w:szCs w:val="22"/>
          <w:lang w:val="en-GB"/>
        </w:rPr>
      </w:pPr>
    </w:p>
    <w:p w14:paraId="529EAE06" w14:textId="71A3B6E2" w:rsidR="003C0788" w:rsidRPr="00582AF9" w:rsidRDefault="00B02CD3" w:rsidP="003C0788">
      <w:pPr>
        <w:autoSpaceDN w:val="0"/>
        <w:adjustRightInd w:val="0"/>
        <w:jc w:val="both"/>
        <w:rPr>
          <w:rFonts w:ascii="Arial" w:hAnsi="Arial" w:cs="Arial"/>
          <w:b/>
          <w:bCs/>
          <w:sz w:val="22"/>
          <w:szCs w:val="22"/>
          <w:lang w:val="en-GB"/>
        </w:rPr>
      </w:pPr>
      <w:r w:rsidRPr="00582AF9">
        <w:rPr>
          <w:rFonts w:ascii="Arial" w:hAnsi="Arial" w:cs="Arial"/>
          <w:b/>
          <w:bCs/>
          <w:sz w:val="22"/>
          <w:szCs w:val="22"/>
          <w:lang w:val="en-GB"/>
        </w:rPr>
        <w:t>Státní tiskárna cenin, s. p.</w:t>
      </w:r>
    </w:p>
    <w:p w14:paraId="2C870BD3" w14:textId="21F72A27" w:rsidR="003C0788" w:rsidRPr="00582AF9" w:rsidRDefault="003C0788" w:rsidP="003C0788">
      <w:pPr>
        <w:autoSpaceDN w:val="0"/>
        <w:adjustRightInd w:val="0"/>
        <w:jc w:val="both"/>
        <w:rPr>
          <w:rFonts w:ascii="Arial" w:hAnsi="Arial" w:cs="Arial"/>
          <w:bCs/>
          <w:sz w:val="22"/>
          <w:szCs w:val="22"/>
          <w:lang w:val="en-GB"/>
        </w:rPr>
      </w:pPr>
      <w:r w:rsidRPr="00582AF9">
        <w:rPr>
          <w:rFonts w:ascii="Arial" w:hAnsi="Arial" w:cs="Arial"/>
          <w:bCs/>
          <w:sz w:val="22"/>
          <w:szCs w:val="22"/>
          <w:lang w:val="en-GB"/>
        </w:rPr>
        <w:t xml:space="preserve">with its registered office at </w:t>
      </w:r>
      <w:r w:rsidR="00B02CD3" w:rsidRPr="00582AF9">
        <w:rPr>
          <w:rFonts w:ascii="Arial" w:hAnsi="Arial" w:cs="Arial"/>
          <w:bCs/>
          <w:sz w:val="22"/>
          <w:szCs w:val="22"/>
          <w:lang w:val="en-GB"/>
        </w:rPr>
        <w:t xml:space="preserve">Růžová 943/6, Nové Město, 110 00 Praha 1, </w:t>
      </w:r>
      <w:r w:rsidRPr="00582AF9">
        <w:rPr>
          <w:rFonts w:ascii="Arial" w:hAnsi="Arial" w:cs="Arial"/>
          <w:bCs/>
          <w:sz w:val="22"/>
          <w:szCs w:val="22"/>
          <w:lang w:val="en-GB"/>
        </w:rPr>
        <w:t>Czech Republic</w:t>
      </w:r>
    </w:p>
    <w:p w14:paraId="53DD69DB" w14:textId="77777777" w:rsidR="003C0788" w:rsidRPr="00582AF9" w:rsidRDefault="003C0788" w:rsidP="003C0788">
      <w:pPr>
        <w:autoSpaceDN w:val="0"/>
        <w:adjustRightInd w:val="0"/>
        <w:jc w:val="both"/>
        <w:rPr>
          <w:rFonts w:ascii="Arial" w:hAnsi="Arial" w:cs="Arial"/>
          <w:sz w:val="22"/>
          <w:szCs w:val="22"/>
          <w:lang w:val="en-GB"/>
        </w:rPr>
      </w:pPr>
      <w:r w:rsidRPr="00582AF9">
        <w:rPr>
          <w:rFonts w:ascii="Arial" w:hAnsi="Arial" w:cs="Arial"/>
          <w:sz w:val="22"/>
          <w:szCs w:val="22"/>
          <w:lang w:val="en-GB"/>
        </w:rPr>
        <w:t>entered in the Commercial Register maintained by the Municipal Court in Prague, Section ALX, Insert 296</w:t>
      </w:r>
    </w:p>
    <w:p w14:paraId="7032C5FB" w14:textId="77777777" w:rsidR="003C0788" w:rsidRPr="00582AF9" w:rsidRDefault="003C0788" w:rsidP="003C0788">
      <w:pPr>
        <w:autoSpaceDN w:val="0"/>
        <w:adjustRightInd w:val="0"/>
        <w:jc w:val="both"/>
        <w:rPr>
          <w:rFonts w:ascii="Arial" w:hAnsi="Arial" w:cs="Arial"/>
          <w:sz w:val="22"/>
          <w:szCs w:val="22"/>
          <w:lang w:val="en-GB"/>
        </w:rPr>
      </w:pPr>
      <w:r w:rsidRPr="00582AF9">
        <w:rPr>
          <w:rFonts w:ascii="Arial" w:hAnsi="Arial" w:cs="Arial"/>
          <w:sz w:val="22"/>
          <w:szCs w:val="22"/>
          <w:lang w:val="en-GB"/>
        </w:rPr>
        <w:t xml:space="preserve">Business ID: </w:t>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t>00001279</w:t>
      </w:r>
    </w:p>
    <w:p w14:paraId="66E21CB3" w14:textId="77777777" w:rsidR="003C0788" w:rsidRPr="00582AF9" w:rsidRDefault="003C0788" w:rsidP="003C0788">
      <w:pPr>
        <w:autoSpaceDN w:val="0"/>
        <w:adjustRightInd w:val="0"/>
        <w:jc w:val="both"/>
        <w:rPr>
          <w:rFonts w:ascii="Arial" w:hAnsi="Arial" w:cs="Arial"/>
          <w:sz w:val="22"/>
          <w:szCs w:val="22"/>
          <w:lang w:val="en-GB"/>
        </w:rPr>
      </w:pPr>
      <w:r w:rsidRPr="00582AF9">
        <w:rPr>
          <w:rFonts w:ascii="Arial" w:hAnsi="Arial" w:cs="Arial"/>
          <w:sz w:val="22"/>
          <w:szCs w:val="22"/>
          <w:lang w:val="en-GB"/>
        </w:rPr>
        <w:t>Tax Identification No.:</w:t>
      </w:r>
      <w:r w:rsidRPr="00582AF9">
        <w:rPr>
          <w:rFonts w:ascii="Arial" w:hAnsi="Arial" w:cs="Arial"/>
          <w:sz w:val="22"/>
          <w:szCs w:val="22"/>
          <w:lang w:val="en-GB"/>
        </w:rPr>
        <w:tab/>
        <w:t>CZ00001279</w:t>
      </w:r>
    </w:p>
    <w:p w14:paraId="0B73FC3C" w14:textId="77777777" w:rsidR="003C0788" w:rsidRPr="00582AF9" w:rsidRDefault="003C0788" w:rsidP="003C0788">
      <w:pPr>
        <w:jc w:val="both"/>
        <w:rPr>
          <w:rFonts w:ascii="Arial" w:hAnsi="Arial" w:cs="Arial"/>
          <w:sz w:val="22"/>
          <w:szCs w:val="22"/>
          <w:lang w:val="en-GB"/>
        </w:rPr>
      </w:pPr>
      <w:r w:rsidRPr="00582AF9">
        <w:rPr>
          <w:rFonts w:ascii="Arial" w:hAnsi="Arial" w:cs="Arial"/>
          <w:sz w:val="22"/>
          <w:szCs w:val="22"/>
          <w:lang w:val="en-GB"/>
        </w:rPr>
        <w:t xml:space="preserve">Acting through: </w:t>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b/>
          <w:bCs/>
          <w:sz w:val="22"/>
          <w:szCs w:val="22"/>
          <w:lang w:val="en-GB"/>
        </w:rPr>
        <w:t>Tomáš Hebelka, MSc</w:t>
      </w:r>
      <w:r w:rsidRPr="00582AF9">
        <w:rPr>
          <w:rFonts w:ascii="Arial" w:hAnsi="Arial" w:cs="Arial"/>
          <w:sz w:val="22"/>
          <w:szCs w:val="22"/>
          <w:lang w:val="en-GB"/>
        </w:rPr>
        <w:t>, Chief Executive Officer</w:t>
      </w:r>
    </w:p>
    <w:p w14:paraId="7BA05146" w14:textId="77777777" w:rsidR="003C0788" w:rsidRPr="00582AF9" w:rsidRDefault="003C0788" w:rsidP="003C0788">
      <w:pPr>
        <w:autoSpaceDN w:val="0"/>
        <w:adjustRightInd w:val="0"/>
        <w:jc w:val="both"/>
        <w:rPr>
          <w:rFonts w:ascii="Arial" w:hAnsi="Arial" w:cs="Arial"/>
          <w:sz w:val="22"/>
          <w:szCs w:val="22"/>
          <w:lang w:val="en-GB"/>
        </w:rPr>
      </w:pPr>
      <w:r w:rsidRPr="00582AF9">
        <w:rPr>
          <w:rFonts w:ascii="Arial" w:hAnsi="Arial" w:cs="Arial"/>
          <w:sz w:val="22"/>
          <w:szCs w:val="22"/>
          <w:lang w:val="en-GB"/>
        </w:rPr>
        <w:t xml:space="preserve">Bank details: </w:t>
      </w:r>
      <w:r w:rsidRPr="00582AF9">
        <w:rPr>
          <w:rFonts w:ascii="Arial" w:hAnsi="Arial" w:cs="Arial"/>
          <w:sz w:val="22"/>
          <w:szCs w:val="22"/>
          <w:lang w:val="en-GB"/>
        </w:rPr>
        <w:tab/>
        <w:t>UniCredit Bank Czech Republic and Slovakia, a.s.</w:t>
      </w:r>
    </w:p>
    <w:p w14:paraId="505AF592" w14:textId="77777777" w:rsidR="003C0788" w:rsidRPr="00582AF9" w:rsidRDefault="003C0788" w:rsidP="003C0788">
      <w:pPr>
        <w:jc w:val="both"/>
        <w:rPr>
          <w:rFonts w:ascii="Arial" w:hAnsi="Arial" w:cs="Arial"/>
          <w:color w:val="000000"/>
          <w:sz w:val="22"/>
          <w:szCs w:val="22"/>
          <w:lang w:val="en-GB"/>
        </w:rPr>
      </w:pPr>
      <w:r w:rsidRPr="00582AF9">
        <w:rPr>
          <w:rFonts w:ascii="Arial" w:hAnsi="Arial" w:cs="Arial"/>
          <w:color w:val="000000"/>
          <w:sz w:val="22"/>
          <w:szCs w:val="22"/>
          <w:lang w:val="en-GB"/>
        </w:rPr>
        <w:t>Account number:</w:t>
      </w:r>
      <w:r w:rsidRPr="00582AF9">
        <w:rPr>
          <w:rFonts w:ascii="Arial" w:hAnsi="Arial" w:cs="Arial"/>
          <w:color w:val="000000"/>
          <w:sz w:val="22"/>
          <w:szCs w:val="22"/>
          <w:lang w:val="en-GB"/>
        </w:rPr>
        <w:tab/>
      </w:r>
      <w:r w:rsidRPr="00582AF9">
        <w:rPr>
          <w:rFonts w:ascii="Arial" w:hAnsi="Arial" w:cs="Arial"/>
          <w:color w:val="000000"/>
          <w:sz w:val="22"/>
          <w:szCs w:val="22"/>
          <w:lang w:val="en-GB"/>
        </w:rPr>
        <w:tab/>
        <w:t>200210010/2700</w:t>
      </w:r>
    </w:p>
    <w:p w14:paraId="4C8BC7B7" w14:textId="77777777" w:rsidR="003C0788" w:rsidRPr="00582AF9" w:rsidRDefault="003C0788" w:rsidP="003C0788">
      <w:pPr>
        <w:jc w:val="both"/>
        <w:rPr>
          <w:rFonts w:ascii="Arial" w:hAnsi="Arial" w:cs="Arial"/>
          <w:color w:val="000000"/>
          <w:sz w:val="22"/>
          <w:szCs w:val="22"/>
          <w:lang w:val="en-GB"/>
        </w:rPr>
      </w:pPr>
      <w:r w:rsidRPr="00582AF9">
        <w:rPr>
          <w:rFonts w:ascii="Arial" w:hAnsi="Arial" w:cs="Arial"/>
          <w:color w:val="000000"/>
          <w:sz w:val="22"/>
          <w:szCs w:val="22"/>
          <w:lang w:val="en-GB"/>
        </w:rPr>
        <w:t>IBAN:</w:t>
      </w:r>
      <w:r w:rsidRPr="00582AF9">
        <w:rPr>
          <w:rFonts w:ascii="Arial" w:hAnsi="Arial" w:cs="Arial"/>
          <w:color w:val="000000"/>
          <w:sz w:val="22"/>
          <w:szCs w:val="22"/>
          <w:lang w:val="en-GB"/>
        </w:rPr>
        <w:tab/>
      </w:r>
      <w:r w:rsidRPr="00582AF9">
        <w:rPr>
          <w:rFonts w:ascii="Arial" w:hAnsi="Arial" w:cs="Arial"/>
          <w:color w:val="000000"/>
          <w:sz w:val="22"/>
          <w:szCs w:val="22"/>
          <w:lang w:val="en-GB"/>
        </w:rPr>
        <w:tab/>
      </w:r>
      <w:r w:rsidRPr="00582AF9">
        <w:rPr>
          <w:rFonts w:ascii="Arial" w:hAnsi="Arial" w:cs="Arial"/>
          <w:color w:val="000000"/>
          <w:sz w:val="22"/>
          <w:szCs w:val="22"/>
          <w:lang w:val="en-GB"/>
        </w:rPr>
        <w:tab/>
      </w:r>
      <w:r w:rsidRPr="00582AF9">
        <w:rPr>
          <w:rFonts w:ascii="Arial" w:hAnsi="Arial" w:cs="Arial"/>
          <w:color w:val="000000"/>
          <w:sz w:val="22"/>
          <w:szCs w:val="22"/>
          <w:lang w:val="en-GB"/>
        </w:rPr>
        <w:tab/>
        <w:t>CZ44 2700 0000 0002 0021 0010</w:t>
      </w:r>
    </w:p>
    <w:p w14:paraId="2979A3FA" w14:textId="77777777" w:rsidR="003C0788" w:rsidRPr="00582AF9" w:rsidRDefault="003C0788" w:rsidP="003C0788">
      <w:pPr>
        <w:jc w:val="both"/>
        <w:rPr>
          <w:rFonts w:ascii="Arial" w:hAnsi="Arial" w:cs="Arial"/>
          <w:color w:val="000000"/>
          <w:sz w:val="22"/>
          <w:szCs w:val="22"/>
          <w:lang w:val="en-GB"/>
        </w:rPr>
      </w:pPr>
      <w:r w:rsidRPr="00582AF9">
        <w:rPr>
          <w:rFonts w:ascii="Arial" w:hAnsi="Arial" w:cs="Arial"/>
          <w:color w:val="000000"/>
          <w:sz w:val="22"/>
          <w:szCs w:val="22"/>
          <w:lang w:val="en-GB"/>
        </w:rPr>
        <w:t>SWIFT:</w:t>
      </w:r>
      <w:r w:rsidRPr="00582AF9">
        <w:rPr>
          <w:rFonts w:ascii="Arial" w:hAnsi="Arial" w:cs="Arial"/>
          <w:color w:val="000000"/>
          <w:sz w:val="22"/>
          <w:szCs w:val="22"/>
          <w:lang w:val="en-GB"/>
        </w:rPr>
        <w:tab/>
      </w:r>
      <w:r w:rsidRPr="00582AF9">
        <w:rPr>
          <w:rFonts w:ascii="Arial" w:hAnsi="Arial" w:cs="Arial"/>
          <w:color w:val="000000"/>
          <w:sz w:val="22"/>
          <w:szCs w:val="22"/>
          <w:lang w:val="en-GB"/>
        </w:rPr>
        <w:tab/>
      </w:r>
      <w:r w:rsidRPr="00582AF9">
        <w:rPr>
          <w:rFonts w:ascii="Arial" w:hAnsi="Arial" w:cs="Arial"/>
          <w:color w:val="000000"/>
          <w:sz w:val="22"/>
          <w:szCs w:val="22"/>
          <w:lang w:val="en-GB"/>
        </w:rPr>
        <w:tab/>
        <w:t>BACX CZPP</w:t>
      </w:r>
    </w:p>
    <w:p w14:paraId="61B0C942" w14:textId="77777777" w:rsidR="00B21DAE" w:rsidRDefault="00B21DAE" w:rsidP="003C0788">
      <w:pPr>
        <w:jc w:val="both"/>
        <w:rPr>
          <w:rFonts w:ascii="Arial" w:hAnsi="Arial" w:cs="Arial"/>
          <w:sz w:val="22"/>
          <w:szCs w:val="22"/>
          <w:lang w:val="en-GB"/>
        </w:rPr>
      </w:pPr>
    </w:p>
    <w:p w14:paraId="3A948842" w14:textId="39EA0439" w:rsidR="003C0788" w:rsidRPr="00582AF9" w:rsidRDefault="003C0788" w:rsidP="003C0788">
      <w:pPr>
        <w:jc w:val="both"/>
        <w:rPr>
          <w:rFonts w:ascii="Arial" w:hAnsi="Arial" w:cs="Arial"/>
          <w:sz w:val="22"/>
          <w:szCs w:val="22"/>
          <w:lang w:val="en-GB"/>
        </w:rPr>
      </w:pPr>
      <w:r w:rsidRPr="00582AF9">
        <w:rPr>
          <w:rFonts w:ascii="Arial" w:hAnsi="Arial" w:cs="Arial"/>
          <w:sz w:val="22"/>
          <w:szCs w:val="22"/>
          <w:lang w:val="en-GB"/>
        </w:rPr>
        <w:t>(hereinafter referred to as the “</w:t>
      </w:r>
      <w:r w:rsidR="00D32F3A" w:rsidRPr="00582AF9">
        <w:rPr>
          <w:rFonts w:ascii="Arial" w:hAnsi="Arial" w:cs="Arial"/>
          <w:b/>
          <w:sz w:val="22"/>
          <w:szCs w:val="22"/>
          <w:lang w:val="en-GB"/>
        </w:rPr>
        <w:t>Client</w:t>
      </w:r>
      <w:r w:rsidRPr="00582AF9">
        <w:rPr>
          <w:rFonts w:ascii="Arial" w:hAnsi="Arial" w:cs="Arial"/>
          <w:sz w:val="22"/>
          <w:szCs w:val="22"/>
          <w:lang w:val="en-GB"/>
        </w:rPr>
        <w:t>”</w:t>
      </w:r>
      <w:r w:rsidR="003C21E2" w:rsidRPr="00582AF9">
        <w:rPr>
          <w:rFonts w:ascii="Arial" w:hAnsi="Arial" w:cs="Arial"/>
          <w:sz w:val="22"/>
          <w:szCs w:val="22"/>
          <w:lang w:val="en-GB"/>
        </w:rPr>
        <w:t xml:space="preserve"> or “</w:t>
      </w:r>
      <w:r w:rsidR="003C21E2" w:rsidRPr="00582AF9">
        <w:rPr>
          <w:rFonts w:ascii="Arial" w:hAnsi="Arial" w:cs="Arial"/>
          <w:b/>
          <w:bCs/>
          <w:sz w:val="22"/>
          <w:szCs w:val="22"/>
          <w:lang w:val="en-GB"/>
        </w:rPr>
        <w:t>Contracting Authority</w:t>
      </w:r>
      <w:r w:rsidR="003C21E2" w:rsidRPr="00582AF9">
        <w:rPr>
          <w:rFonts w:ascii="Arial" w:hAnsi="Arial" w:cs="Arial"/>
          <w:sz w:val="22"/>
          <w:szCs w:val="22"/>
          <w:lang w:val="en-GB"/>
        </w:rPr>
        <w:t>“</w:t>
      </w:r>
      <w:r w:rsidRPr="00582AF9">
        <w:rPr>
          <w:rFonts w:ascii="Arial" w:hAnsi="Arial" w:cs="Arial"/>
          <w:sz w:val="22"/>
          <w:szCs w:val="22"/>
          <w:lang w:val="en-GB"/>
        </w:rPr>
        <w:t>)</w:t>
      </w:r>
    </w:p>
    <w:p w14:paraId="2D9E5C86" w14:textId="77777777" w:rsidR="00A20355" w:rsidRDefault="00A20355" w:rsidP="003C0788">
      <w:pPr>
        <w:jc w:val="both"/>
        <w:rPr>
          <w:rFonts w:ascii="Arial" w:hAnsi="Arial" w:cs="Arial"/>
          <w:sz w:val="22"/>
          <w:szCs w:val="22"/>
          <w:lang w:val="en-GB"/>
        </w:rPr>
      </w:pPr>
    </w:p>
    <w:p w14:paraId="05E58D1B" w14:textId="77777777" w:rsidR="00B21DAE" w:rsidRDefault="00B21DAE" w:rsidP="003C0788">
      <w:pPr>
        <w:jc w:val="both"/>
        <w:rPr>
          <w:rFonts w:ascii="Arial" w:hAnsi="Arial" w:cs="Arial"/>
          <w:sz w:val="22"/>
          <w:szCs w:val="22"/>
          <w:lang w:val="en-GB"/>
        </w:rPr>
      </w:pPr>
    </w:p>
    <w:p w14:paraId="6F3C2F07" w14:textId="5625DEEA" w:rsidR="003C0788" w:rsidRPr="00582AF9" w:rsidRDefault="003C0788" w:rsidP="003C0788">
      <w:pPr>
        <w:jc w:val="both"/>
        <w:rPr>
          <w:rFonts w:ascii="Arial" w:hAnsi="Arial" w:cs="Arial"/>
          <w:sz w:val="22"/>
          <w:szCs w:val="22"/>
          <w:lang w:val="en-GB"/>
        </w:rPr>
      </w:pPr>
      <w:r w:rsidRPr="00582AF9">
        <w:rPr>
          <w:rFonts w:ascii="Arial" w:hAnsi="Arial" w:cs="Arial"/>
          <w:sz w:val="22"/>
          <w:szCs w:val="22"/>
          <w:lang w:val="en-GB"/>
        </w:rPr>
        <w:t>and</w:t>
      </w:r>
    </w:p>
    <w:p w14:paraId="72E524B0" w14:textId="77777777" w:rsidR="003C0788" w:rsidRDefault="003C0788" w:rsidP="003C0788">
      <w:pPr>
        <w:jc w:val="both"/>
        <w:rPr>
          <w:rFonts w:ascii="Arial" w:hAnsi="Arial" w:cs="Arial"/>
          <w:sz w:val="22"/>
          <w:szCs w:val="22"/>
          <w:lang w:val="en-GB"/>
        </w:rPr>
      </w:pPr>
    </w:p>
    <w:p w14:paraId="3829CDB8" w14:textId="77777777" w:rsidR="00B21DAE" w:rsidRPr="00582AF9" w:rsidRDefault="00B21DAE" w:rsidP="003C0788">
      <w:pPr>
        <w:jc w:val="both"/>
        <w:rPr>
          <w:rFonts w:ascii="Arial" w:hAnsi="Arial" w:cs="Arial"/>
          <w:sz w:val="22"/>
          <w:szCs w:val="22"/>
          <w:lang w:val="en-GB"/>
        </w:rPr>
      </w:pPr>
    </w:p>
    <w:p w14:paraId="5BBD6B99" w14:textId="374AA91A" w:rsidR="003C0788" w:rsidRPr="00582AF9" w:rsidRDefault="003C0788" w:rsidP="003C0788">
      <w:pPr>
        <w:jc w:val="both"/>
        <w:rPr>
          <w:rFonts w:ascii="Arial" w:hAnsi="Arial" w:cs="Arial"/>
          <w:b/>
          <w:sz w:val="22"/>
          <w:szCs w:val="22"/>
          <w:lang w:val="en-GB"/>
        </w:rPr>
      </w:pPr>
      <w:r w:rsidRPr="00582AF9">
        <w:rPr>
          <w:rFonts w:ascii="Arial" w:hAnsi="Arial" w:cs="Arial"/>
          <w:b/>
          <w:sz w:val="22"/>
          <w:szCs w:val="22"/>
          <w:highlight w:val="yellow"/>
          <w:lang w:val="en-GB"/>
        </w:rPr>
        <w:t xml:space="preserve">[the </w:t>
      </w:r>
      <w:r w:rsidR="005903EF" w:rsidRPr="00582AF9">
        <w:rPr>
          <w:rFonts w:ascii="Arial" w:hAnsi="Arial" w:cs="Arial"/>
          <w:b/>
          <w:sz w:val="22"/>
          <w:szCs w:val="22"/>
          <w:highlight w:val="yellow"/>
          <w:lang w:val="en-GB"/>
        </w:rPr>
        <w:t>Participant</w:t>
      </w:r>
      <w:r w:rsidRPr="00582AF9">
        <w:rPr>
          <w:rFonts w:ascii="Arial" w:hAnsi="Arial" w:cs="Arial"/>
          <w:b/>
          <w:sz w:val="22"/>
          <w:szCs w:val="22"/>
          <w:highlight w:val="yellow"/>
          <w:lang w:val="en-GB"/>
        </w:rPr>
        <w:t xml:space="preserve"> to add its business name and further identification details]</w:t>
      </w:r>
    </w:p>
    <w:p w14:paraId="0CD5A992" w14:textId="77777777" w:rsidR="003C0788" w:rsidRPr="00582AF9" w:rsidRDefault="003C0788" w:rsidP="003C0788">
      <w:pPr>
        <w:jc w:val="both"/>
        <w:rPr>
          <w:rFonts w:ascii="Arial" w:hAnsi="Arial" w:cs="Arial"/>
          <w:sz w:val="22"/>
          <w:szCs w:val="22"/>
          <w:lang w:val="en-GB"/>
        </w:rPr>
      </w:pPr>
      <w:r w:rsidRPr="00582AF9">
        <w:rPr>
          <w:rFonts w:ascii="Arial" w:hAnsi="Arial" w:cs="Arial"/>
          <w:sz w:val="22"/>
          <w:szCs w:val="22"/>
          <w:lang w:val="en-GB"/>
        </w:rPr>
        <w:t xml:space="preserve">with its registered office at </w:t>
      </w:r>
      <w:r w:rsidRPr="00582AF9">
        <w:rPr>
          <w:rFonts w:ascii="Arial" w:hAnsi="Arial" w:cs="Arial"/>
          <w:sz w:val="22"/>
          <w:szCs w:val="22"/>
          <w:highlight w:val="yellow"/>
          <w:lang w:val="en-GB"/>
        </w:rPr>
        <w:t>[•]</w:t>
      </w:r>
    </w:p>
    <w:p w14:paraId="7BD70979" w14:textId="77777777" w:rsidR="003C0788" w:rsidRPr="00582AF9" w:rsidRDefault="003C0788" w:rsidP="003C0788">
      <w:pPr>
        <w:pStyle w:val="Odstavecseseznamem"/>
        <w:ind w:left="0"/>
        <w:jc w:val="both"/>
        <w:rPr>
          <w:rFonts w:ascii="Arial" w:hAnsi="Arial" w:cs="Arial"/>
          <w:sz w:val="22"/>
          <w:szCs w:val="22"/>
          <w:lang w:val="en-GB"/>
        </w:rPr>
      </w:pPr>
      <w:r w:rsidRPr="00582AF9">
        <w:rPr>
          <w:rFonts w:ascii="Arial" w:hAnsi="Arial" w:cs="Arial"/>
          <w:sz w:val="22"/>
          <w:szCs w:val="22"/>
          <w:lang w:val="en-GB"/>
        </w:rPr>
        <w:t xml:space="preserve">entered in the Commercial Register administered by </w:t>
      </w:r>
      <w:bookmarkStart w:id="0" w:name="_Hlk94290707"/>
      <w:r w:rsidRPr="00582AF9">
        <w:rPr>
          <w:rFonts w:ascii="Arial" w:hAnsi="Arial" w:cs="Arial"/>
          <w:sz w:val="22"/>
          <w:szCs w:val="22"/>
          <w:highlight w:val="yellow"/>
          <w:lang w:val="en-GB"/>
        </w:rPr>
        <w:t>[•]</w:t>
      </w:r>
      <w:bookmarkEnd w:id="0"/>
    </w:p>
    <w:p w14:paraId="03935315" w14:textId="77777777" w:rsidR="003C0788" w:rsidRPr="00582AF9" w:rsidRDefault="003C0788" w:rsidP="003C0788">
      <w:pPr>
        <w:pStyle w:val="Odstavecseseznamem"/>
        <w:ind w:left="0"/>
        <w:jc w:val="both"/>
        <w:rPr>
          <w:rFonts w:ascii="Arial" w:hAnsi="Arial" w:cs="Arial"/>
          <w:bCs/>
          <w:sz w:val="22"/>
          <w:szCs w:val="22"/>
          <w:lang w:val="en-GB"/>
        </w:rPr>
      </w:pPr>
      <w:r w:rsidRPr="00582AF9">
        <w:rPr>
          <w:rFonts w:ascii="Arial" w:hAnsi="Arial" w:cs="Arial"/>
          <w:sz w:val="22"/>
          <w:szCs w:val="22"/>
          <w:lang w:val="en-GB"/>
        </w:rPr>
        <w:t>Business ID:</w:t>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bCs/>
          <w:sz w:val="22"/>
          <w:szCs w:val="22"/>
          <w:highlight w:val="yellow"/>
          <w:lang w:val="en-GB"/>
        </w:rPr>
        <w:t>[•]</w:t>
      </w:r>
    </w:p>
    <w:p w14:paraId="45E7044D" w14:textId="77777777" w:rsidR="003C0788" w:rsidRPr="00582AF9" w:rsidRDefault="003C0788" w:rsidP="003C0788">
      <w:pPr>
        <w:pStyle w:val="Odstavecseseznamem"/>
        <w:ind w:left="426" w:hanging="426"/>
        <w:jc w:val="both"/>
        <w:rPr>
          <w:rFonts w:ascii="Arial" w:hAnsi="Arial" w:cs="Arial"/>
          <w:bCs/>
          <w:sz w:val="22"/>
          <w:szCs w:val="22"/>
          <w:lang w:val="en-GB"/>
        </w:rPr>
      </w:pPr>
      <w:r w:rsidRPr="00582AF9">
        <w:rPr>
          <w:rFonts w:ascii="Arial" w:hAnsi="Arial" w:cs="Arial"/>
          <w:bCs/>
          <w:sz w:val="22"/>
          <w:szCs w:val="22"/>
          <w:lang w:val="en-GB"/>
        </w:rPr>
        <w:t>Tax Identification No.:</w:t>
      </w:r>
      <w:r w:rsidRPr="00582AF9">
        <w:rPr>
          <w:rFonts w:ascii="Arial" w:hAnsi="Arial" w:cs="Arial"/>
          <w:bCs/>
          <w:sz w:val="22"/>
          <w:szCs w:val="22"/>
          <w:lang w:val="en-GB"/>
        </w:rPr>
        <w:tab/>
      </w:r>
      <w:r w:rsidRPr="00582AF9">
        <w:rPr>
          <w:rFonts w:ascii="Arial" w:hAnsi="Arial" w:cs="Arial"/>
          <w:bCs/>
          <w:sz w:val="22"/>
          <w:szCs w:val="22"/>
          <w:highlight w:val="yellow"/>
          <w:lang w:val="en-GB"/>
        </w:rPr>
        <w:t>[•]</w:t>
      </w:r>
    </w:p>
    <w:p w14:paraId="4A9CD63D" w14:textId="77777777" w:rsidR="003C0788" w:rsidRPr="00582AF9" w:rsidRDefault="003C0788" w:rsidP="003C0788">
      <w:pPr>
        <w:pStyle w:val="Odstavecseseznamem"/>
        <w:ind w:left="426" w:hanging="426"/>
        <w:jc w:val="both"/>
        <w:rPr>
          <w:rFonts w:ascii="Arial" w:hAnsi="Arial" w:cs="Arial"/>
          <w:bCs/>
          <w:sz w:val="22"/>
          <w:szCs w:val="22"/>
          <w:lang w:val="en-GB"/>
        </w:rPr>
      </w:pPr>
      <w:r w:rsidRPr="00582AF9">
        <w:rPr>
          <w:rFonts w:ascii="Arial" w:hAnsi="Arial" w:cs="Arial"/>
          <w:bCs/>
          <w:sz w:val="22"/>
          <w:szCs w:val="22"/>
          <w:lang w:val="en-GB"/>
        </w:rPr>
        <w:t>Represented by:</w:t>
      </w:r>
      <w:r w:rsidRPr="00582AF9">
        <w:rPr>
          <w:rFonts w:ascii="Arial" w:hAnsi="Arial" w:cs="Arial"/>
          <w:bCs/>
          <w:sz w:val="22"/>
          <w:szCs w:val="22"/>
          <w:lang w:val="en-GB"/>
        </w:rPr>
        <w:tab/>
      </w:r>
      <w:r w:rsidRPr="00582AF9">
        <w:rPr>
          <w:rFonts w:ascii="Arial" w:hAnsi="Arial" w:cs="Arial"/>
          <w:bCs/>
          <w:sz w:val="22"/>
          <w:szCs w:val="22"/>
          <w:lang w:val="en-GB"/>
        </w:rPr>
        <w:tab/>
      </w:r>
      <w:r w:rsidRPr="00582AF9">
        <w:rPr>
          <w:rFonts w:ascii="Arial" w:hAnsi="Arial" w:cs="Arial"/>
          <w:bCs/>
          <w:sz w:val="22"/>
          <w:szCs w:val="22"/>
          <w:highlight w:val="yellow"/>
          <w:lang w:val="en-GB"/>
        </w:rPr>
        <w:t>[•]</w:t>
      </w:r>
    </w:p>
    <w:p w14:paraId="7DD3BAF2" w14:textId="77777777" w:rsidR="003C0788" w:rsidRPr="00582AF9" w:rsidRDefault="003C0788" w:rsidP="003C0788">
      <w:pPr>
        <w:pStyle w:val="Odstavecseseznamem"/>
        <w:ind w:left="426" w:hanging="426"/>
        <w:jc w:val="both"/>
        <w:rPr>
          <w:rFonts w:ascii="Arial" w:hAnsi="Arial" w:cs="Arial"/>
          <w:bCs/>
          <w:sz w:val="22"/>
          <w:szCs w:val="22"/>
          <w:lang w:val="en-GB"/>
        </w:rPr>
      </w:pPr>
      <w:r w:rsidRPr="00582AF9">
        <w:rPr>
          <w:rFonts w:ascii="Arial" w:hAnsi="Arial" w:cs="Arial"/>
          <w:bCs/>
          <w:sz w:val="22"/>
          <w:szCs w:val="22"/>
          <w:lang w:val="en-GB"/>
        </w:rPr>
        <w:t xml:space="preserve">Bank details: </w:t>
      </w:r>
      <w:r w:rsidRPr="00582AF9">
        <w:rPr>
          <w:rFonts w:ascii="Arial" w:hAnsi="Arial" w:cs="Arial"/>
          <w:bCs/>
          <w:sz w:val="22"/>
          <w:szCs w:val="22"/>
          <w:lang w:val="en-GB"/>
        </w:rPr>
        <w:tab/>
      </w:r>
      <w:r w:rsidRPr="00582AF9">
        <w:rPr>
          <w:rFonts w:ascii="Arial" w:hAnsi="Arial" w:cs="Arial"/>
          <w:bCs/>
          <w:sz w:val="22"/>
          <w:szCs w:val="22"/>
          <w:lang w:val="en-GB"/>
        </w:rPr>
        <w:tab/>
      </w:r>
      <w:r w:rsidRPr="00582AF9">
        <w:rPr>
          <w:rFonts w:ascii="Arial" w:hAnsi="Arial" w:cs="Arial"/>
          <w:bCs/>
          <w:sz w:val="22"/>
          <w:szCs w:val="22"/>
          <w:lang w:val="en-GB"/>
        </w:rPr>
        <w:tab/>
      </w:r>
      <w:r w:rsidRPr="00582AF9">
        <w:rPr>
          <w:rFonts w:ascii="Arial" w:hAnsi="Arial" w:cs="Arial"/>
          <w:bCs/>
          <w:sz w:val="22"/>
          <w:szCs w:val="22"/>
          <w:highlight w:val="yellow"/>
          <w:lang w:val="en-GB"/>
        </w:rPr>
        <w:t>[•]</w:t>
      </w:r>
    </w:p>
    <w:p w14:paraId="3EB7DF7C" w14:textId="77777777" w:rsidR="003C0788" w:rsidRPr="00582AF9" w:rsidRDefault="003C0788" w:rsidP="003C0788">
      <w:pPr>
        <w:pStyle w:val="Odstavecseseznamem"/>
        <w:ind w:left="426" w:hanging="426"/>
        <w:jc w:val="both"/>
        <w:rPr>
          <w:rFonts w:ascii="Arial" w:hAnsi="Arial" w:cs="Arial"/>
          <w:bCs/>
          <w:sz w:val="22"/>
          <w:szCs w:val="22"/>
          <w:lang w:val="en-GB"/>
        </w:rPr>
      </w:pPr>
      <w:r w:rsidRPr="00582AF9">
        <w:rPr>
          <w:rFonts w:ascii="Arial" w:hAnsi="Arial" w:cs="Arial"/>
          <w:bCs/>
          <w:sz w:val="22"/>
          <w:szCs w:val="22"/>
          <w:lang w:val="en-GB"/>
        </w:rPr>
        <w:t>Account number:</w:t>
      </w:r>
      <w:r w:rsidRPr="00582AF9">
        <w:rPr>
          <w:rFonts w:ascii="Arial" w:hAnsi="Arial" w:cs="Arial"/>
          <w:bCs/>
          <w:sz w:val="22"/>
          <w:szCs w:val="22"/>
          <w:lang w:val="en-GB"/>
        </w:rPr>
        <w:tab/>
      </w:r>
      <w:r w:rsidRPr="00582AF9">
        <w:rPr>
          <w:rFonts w:ascii="Arial" w:hAnsi="Arial" w:cs="Arial"/>
          <w:bCs/>
          <w:sz w:val="22"/>
          <w:szCs w:val="22"/>
          <w:lang w:val="en-GB"/>
        </w:rPr>
        <w:tab/>
      </w:r>
      <w:r w:rsidRPr="00582AF9">
        <w:rPr>
          <w:rFonts w:ascii="Arial" w:hAnsi="Arial" w:cs="Arial"/>
          <w:bCs/>
          <w:sz w:val="22"/>
          <w:szCs w:val="22"/>
          <w:highlight w:val="yellow"/>
          <w:lang w:val="en-GB"/>
        </w:rPr>
        <w:t>[•]</w:t>
      </w:r>
    </w:p>
    <w:p w14:paraId="2F055E68" w14:textId="77777777" w:rsidR="003C0788" w:rsidRPr="00582AF9" w:rsidRDefault="003C0788" w:rsidP="003C0788">
      <w:pPr>
        <w:pStyle w:val="Odstavecseseznamem"/>
        <w:ind w:left="426" w:hanging="426"/>
        <w:jc w:val="both"/>
        <w:rPr>
          <w:rFonts w:ascii="Arial" w:hAnsi="Arial" w:cs="Arial"/>
          <w:bCs/>
          <w:sz w:val="22"/>
          <w:szCs w:val="22"/>
          <w:lang w:val="en-GB"/>
        </w:rPr>
      </w:pPr>
      <w:r w:rsidRPr="00582AF9">
        <w:rPr>
          <w:rFonts w:ascii="Arial" w:hAnsi="Arial" w:cs="Arial"/>
          <w:bCs/>
          <w:sz w:val="22"/>
          <w:szCs w:val="22"/>
          <w:lang w:val="en-GB"/>
        </w:rPr>
        <w:t>IBAN:</w:t>
      </w:r>
      <w:r w:rsidRPr="00582AF9">
        <w:rPr>
          <w:rFonts w:ascii="Arial" w:hAnsi="Arial" w:cs="Arial"/>
          <w:bCs/>
          <w:sz w:val="22"/>
          <w:szCs w:val="22"/>
          <w:lang w:val="en-GB"/>
        </w:rPr>
        <w:tab/>
      </w:r>
      <w:r w:rsidRPr="00582AF9">
        <w:rPr>
          <w:rFonts w:ascii="Arial" w:hAnsi="Arial" w:cs="Arial"/>
          <w:bCs/>
          <w:sz w:val="22"/>
          <w:szCs w:val="22"/>
          <w:lang w:val="en-GB"/>
        </w:rPr>
        <w:tab/>
      </w:r>
      <w:r w:rsidRPr="00582AF9">
        <w:rPr>
          <w:rFonts w:ascii="Arial" w:hAnsi="Arial" w:cs="Arial"/>
          <w:bCs/>
          <w:sz w:val="22"/>
          <w:szCs w:val="22"/>
          <w:lang w:val="en-GB"/>
        </w:rPr>
        <w:tab/>
      </w:r>
      <w:r w:rsidRPr="00582AF9">
        <w:rPr>
          <w:rFonts w:ascii="Arial" w:hAnsi="Arial" w:cs="Arial"/>
          <w:bCs/>
          <w:sz w:val="22"/>
          <w:szCs w:val="22"/>
          <w:lang w:val="en-GB"/>
        </w:rPr>
        <w:tab/>
      </w:r>
      <w:r w:rsidRPr="00582AF9">
        <w:rPr>
          <w:rFonts w:ascii="Arial" w:hAnsi="Arial" w:cs="Arial"/>
          <w:bCs/>
          <w:sz w:val="22"/>
          <w:szCs w:val="22"/>
          <w:highlight w:val="yellow"/>
          <w:lang w:val="en-GB"/>
        </w:rPr>
        <w:t>[•]</w:t>
      </w:r>
    </w:p>
    <w:p w14:paraId="7C0384C2" w14:textId="77777777" w:rsidR="003C0788" w:rsidRPr="00582AF9" w:rsidRDefault="003C0788" w:rsidP="003C0788">
      <w:pPr>
        <w:pStyle w:val="Odstavecseseznamem"/>
        <w:ind w:left="426" w:hanging="426"/>
        <w:jc w:val="both"/>
        <w:rPr>
          <w:rFonts w:ascii="Arial" w:hAnsi="Arial" w:cs="Arial"/>
          <w:bCs/>
          <w:sz w:val="22"/>
          <w:szCs w:val="22"/>
          <w:lang w:val="en-GB"/>
        </w:rPr>
      </w:pPr>
      <w:r w:rsidRPr="00582AF9">
        <w:rPr>
          <w:rFonts w:ascii="Arial" w:hAnsi="Arial" w:cs="Arial"/>
          <w:bCs/>
          <w:sz w:val="22"/>
          <w:szCs w:val="22"/>
          <w:lang w:val="en-GB"/>
        </w:rPr>
        <w:t>SWIFT:</w:t>
      </w:r>
      <w:r w:rsidRPr="00582AF9">
        <w:rPr>
          <w:rFonts w:ascii="Arial" w:hAnsi="Arial" w:cs="Arial"/>
          <w:bCs/>
          <w:sz w:val="22"/>
          <w:szCs w:val="22"/>
          <w:lang w:val="en-GB"/>
        </w:rPr>
        <w:tab/>
      </w:r>
      <w:r w:rsidRPr="00582AF9">
        <w:rPr>
          <w:rFonts w:ascii="Arial" w:hAnsi="Arial" w:cs="Arial"/>
          <w:bCs/>
          <w:sz w:val="22"/>
          <w:szCs w:val="22"/>
          <w:lang w:val="en-GB"/>
        </w:rPr>
        <w:tab/>
      </w:r>
      <w:r w:rsidRPr="00582AF9">
        <w:rPr>
          <w:rFonts w:ascii="Arial" w:hAnsi="Arial" w:cs="Arial"/>
          <w:bCs/>
          <w:sz w:val="22"/>
          <w:szCs w:val="22"/>
          <w:lang w:val="en-GB"/>
        </w:rPr>
        <w:tab/>
      </w:r>
      <w:r w:rsidRPr="00582AF9">
        <w:rPr>
          <w:rFonts w:ascii="Arial" w:hAnsi="Arial" w:cs="Arial"/>
          <w:bCs/>
          <w:sz w:val="22"/>
          <w:szCs w:val="22"/>
          <w:highlight w:val="yellow"/>
          <w:lang w:val="en-GB"/>
        </w:rPr>
        <w:t>[•]</w:t>
      </w:r>
    </w:p>
    <w:p w14:paraId="623CCE68" w14:textId="77777777" w:rsidR="00B21DAE" w:rsidRDefault="00B21DAE" w:rsidP="003C0788">
      <w:pPr>
        <w:pStyle w:val="Odstavecseseznamem"/>
        <w:ind w:left="426" w:hanging="426"/>
        <w:jc w:val="both"/>
        <w:rPr>
          <w:rFonts w:ascii="Arial" w:hAnsi="Arial" w:cs="Arial"/>
          <w:sz w:val="22"/>
          <w:szCs w:val="22"/>
          <w:lang w:val="en-GB"/>
        </w:rPr>
      </w:pPr>
    </w:p>
    <w:p w14:paraId="2E090389" w14:textId="36C5EDB3" w:rsidR="003C0788" w:rsidRPr="00582AF9" w:rsidRDefault="003C0788" w:rsidP="003C0788">
      <w:pPr>
        <w:pStyle w:val="Odstavecseseznamem"/>
        <w:ind w:left="426" w:hanging="426"/>
        <w:jc w:val="both"/>
        <w:rPr>
          <w:rFonts w:ascii="Arial" w:hAnsi="Arial" w:cs="Arial"/>
          <w:sz w:val="22"/>
          <w:szCs w:val="22"/>
          <w:lang w:val="en-GB"/>
        </w:rPr>
      </w:pPr>
      <w:r w:rsidRPr="00582AF9">
        <w:rPr>
          <w:rFonts w:ascii="Arial" w:hAnsi="Arial" w:cs="Arial"/>
          <w:sz w:val="22"/>
          <w:szCs w:val="22"/>
          <w:lang w:val="en-GB"/>
        </w:rPr>
        <w:t>(hereinafter the "</w:t>
      </w:r>
      <w:r w:rsidR="00EC2B5B" w:rsidRPr="00582AF9">
        <w:rPr>
          <w:rFonts w:ascii="Arial" w:hAnsi="Arial" w:cs="Arial"/>
          <w:b/>
          <w:bCs/>
          <w:sz w:val="22"/>
          <w:szCs w:val="22"/>
          <w:lang w:val="en-GB"/>
        </w:rPr>
        <w:t>Contractor</w:t>
      </w:r>
      <w:r w:rsidRPr="00582AF9">
        <w:rPr>
          <w:rFonts w:ascii="Arial" w:hAnsi="Arial" w:cs="Arial"/>
          <w:sz w:val="22"/>
          <w:szCs w:val="22"/>
          <w:lang w:val="en-GB"/>
        </w:rPr>
        <w:t>")</w:t>
      </w:r>
    </w:p>
    <w:p w14:paraId="2AD95864" w14:textId="77777777" w:rsidR="003C0788" w:rsidRPr="00582AF9" w:rsidRDefault="003C0788" w:rsidP="003C0788">
      <w:pPr>
        <w:jc w:val="both"/>
        <w:rPr>
          <w:rFonts w:ascii="Arial" w:hAnsi="Arial" w:cs="Arial"/>
          <w:sz w:val="22"/>
          <w:szCs w:val="22"/>
          <w:lang w:val="en-GB"/>
        </w:rPr>
      </w:pPr>
    </w:p>
    <w:p w14:paraId="6F20C1F4" w14:textId="6EF7BA18" w:rsidR="003C0788" w:rsidRPr="00582AF9" w:rsidRDefault="003C0788" w:rsidP="003C0788">
      <w:pPr>
        <w:pStyle w:val="Odstavecseseznamem"/>
        <w:ind w:left="426" w:hanging="426"/>
        <w:jc w:val="both"/>
        <w:rPr>
          <w:rFonts w:ascii="Arial" w:hAnsi="Arial" w:cs="Arial"/>
          <w:sz w:val="22"/>
          <w:szCs w:val="22"/>
          <w:lang w:val="en-GB"/>
        </w:rPr>
      </w:pPr>
      <w:r w:rsidRPr="00582AF9">
        <w:rPr>
          <w:rFonts w:ascii="Arial" w:hAnsi="Arial" w:cs="Arial"/>
          <w:sz w:val="22"/>
          <w:szCs w:val="22"/>
          <w:lang w:val="en-GB"/>
        </w:rPr>
        <w:t>(the “</w:t>
      </w:r>
      <w:r w:rsidR="00D32F3A" w:rsidRPr="00582AF9">
        <w:rPr>
          <w:rFonts w:ascii="Arial" w:hAnsi="Arial" w:cs="Arial"/>
          <w:sz w:val="22"/>
          <w:szCs w:val="22"/>
          <w:lang w:val="en-GB"/>
        </w:rPr>
        <w:t>Client</w:t>
      </w:r>
      <w:r w:rsidRPr="00582AF9">
        <w:rPr>
          <w:rFonts w:ascii="Arial" w:hAnsi="Arial" w:cs="Arial"/>
          <w:sz w:val="22"/>
          <w:szCs w:val="22"/>
          <w:lang w:val="en-GB"/>
        </w:rPr>
        <w:t>” and the “</w:t>
      </w:r>
      <w:r w:rsidR="00EC2B5B" w:rsidRPr="00582AF9">
        <w:rPr>
          <w:rFonts w:ascii="Arial" w:hAnsi="Arial" w:cs="Arial"/>
          <w:sz w:val="22"/>
          <w:szCs w:val="22"/>
          <w:lang w:val="en-GB"/>
        </w:rPr>
        <w:t>Contractor</w:t>
      </w:r>
      <w:r w:rsidRPr="00582AF9">
        <w:rPr>
          <w:rFonts w:ascii="Arial" w:hAnsi="Arial" w:cs="Arial"/>
          <w:sz w:val="22"/>
          <w:szCs w:val="22"/>
          <w:lang w:val="en-GB"/>
        </w:rPr>
        <w:t>” hereinafter collectively referred to as the “</w:t>
      </w:r>
      <w:r w:rsidRPr="00582AF9">
        <w:rPr>
          <w:rFonts w:ascii="Arial" w:hAnsi="Arial" w:cs="Arial"/>
          <w:b/>
          <w:sz w:val="22"/>
          <w:szCs w:val="22"/>
          <w:lang w:val="en-GB"/>
        </w:rPr>
        <w:t>Parties</w:t>
      </w:r>
      <w:r w:rsidRPr="00582AF9">
        <w:rPr>
          <w:rFonts w:ascii="Arial" w:hAnsi="Arial" w:cs="Arial"/>
          <w:sz w:val="22"/>
          <w:szCs w:val="22"/>
          <w:lang w:val="en-GB"/>
        </w:rPr>
        <w:t>” or “</w:t>
      </w:r>
      <w:r w:rsidRPr="00582AF9">
        <w:rPr>
          <w:rFonts w:ascii="Arial" w:hAnsi="Arial" w:cs="Arial"/>
          <w:b/>
          <w:bCs/>
          <w:sz w:val="22"/>
          <w:szCs w:val="22"/>
          <w:lang w:val="en-GB"/>
        </w:rPr>
        <w:t>Contracting Parties</w:t>
      </w:r>
      <w:r w:rsidRPr="00582AF9">
        <w:rPr>
          <w:rFonts w:ascii="Arial" w:hAnsi="Arial" w:cs="Arial"/>
          <w:sz w:val="22"/>
          <w:szCs w:val="22"/>
          <w:lang w:val="en-GB"/>
        </w:rPr>
        <w:t>”)</w:t>
      </w:r>
    </w:p>
    <w:p w14:paraId="56BD8E5F" w14:textId="77777777" w:rsidR="003C0788" w:rsidRPr="00582AF9" w:rsidRDefault="003C0788" w:rsidP="003C0788">
      <w:pPr>
        <w:pStyle w:val="Odstavecseseznamem"/>
        <w:ind w:left="426" w:hanging="426"/>
        <w:jc w:val="both"/>
        <w:rPr>
          <w:rFonts w:ascii="Arial" w:hAnsi="Arial" w:cs="Arial"/>
          <w:sz w:val="22"/>
          <w:szCs w:val="22"/>
          <w:lang w:val="en-GB"/>
        </w:rPr>
      </w:pPr>
    </w:p>
    <w:p w14:paraId="410BBF88" w14:textId="77777777" w:rsidR="003C0788" w:rsidRPr="00582AF9" w:rsidRDefault="003C0788" w:rsidP="003C0788">
      <w:pPr>
        <w:rPr>
          <w:rFonts w:ascii="Arial" w:hAnsi="Arial" w:cs="Arial"/>
          <w:b/>
          <w:caps/>
          <w:color w:val="000000"/>
          <w:sz w:val="22"/>
          <w:szCs w:val="22"/>
          <w:lang w:val="en-GB"/>
        </w:rPr>
      </w:pPr>
      <w:r w:rsidRPr="00582AF9">
        <w:rPr>
          <w:rFonts w:ascii="Arial" w:hAnsi="Arial" w:cs="Arial"/>
          <w:b/>
          <w:color w:val="000000"/>
          <w:sz w:val="22"/>
          <w:szCs w:val="22"/>
          <w:lang w:val="en-GB"/>
        </w:rPr>
        <w:lastRenderedPageBreak/>
        <w:t>Representatives authorized to negotiate in contractual and economic matters</w:t>
      </w:r>
      <w:r w:rsidRPr="00582AF9">
        <w:rPr>
          <w:rFonts w:ascii="Arial" w:hAnsi="Arial" w:cs="Arial"/>
          <w:b/>
          <w:caps/>
          <w:color w:val="000000"/>
          <w:sz w:val="22"/>
          <w:szCs w:val="22"/>
          <w:lang w:val="en-GB"/>
        </w:rPr>
        <w:t>:</w:t>
      </w:r>
    </w:p>
    <w:p w14:paraId="7ABFA942" w14:textId="77777777" w:rsidR="003C0788" w:rsidRPr="00582AF9" w:rsidRDefault="003C0788" w:rsidP="003C0788">
      <w:pPr>
        <w:rPr>
          <w:rFonts w:ascii="Arial" w:hAnsi="Arial" w:cs="Arial"/>
          <w:b/>
          <w:color w:val="000000"/>
          <w:sz w:val="22"/>
          <w:szCs w:val="22"/>
          <w:lang w:val="en-GB"/>
        </w:rPr>
      </w:pPr>
    </w:p>
    <w:p w14:paraId="25CD358D" w14:textId="35C6C90A" w:rsidR="003C0788" w:rsidRPr="00582AF9" w:rsidRDefault="003C0788" w:rsidP="003C0788">
      <w:pPr>
        <w:ind w:left="2552" w:hanging="2552"/>
        <w:jc w:val="both"/>
        <w:rPr>
          <w:rFonts w:ascii="Arial" w:hAnsi="Arial" w:cs="Arial"/>
          <w:bCs/>
          <w:sz w:val="22"/>
          <w:szCs w:val="22"/>
          <w:lang w:val="en-GB"/>
        </w:rPr>
      </w:pPr>
      <w:r w:rsidRPr="00582AF9">
        <w:rPr>
          <w:rFonts w:ascii="Arial" w:hAnsi="Arial" w:cs="Arial"/>
          <w:color w:val="000000"/>
          <w:sz w:val="22"/>
          <w:szCs w:val="22"/>
          <w:lang w:val="en-GB"/>
        </w:rPr>
        <w:t xml:space="preserve">On behalf of the </w:t>
      </w:r>
      <w:r w:rsidR="00D32F3A" w:rsidRPr="00582AF9">
        <w:rPr>
          <w:rFonts w:ascii="Arial" w:hAnsi="Arial" w:cs="Arial"/>
          <w:sz w:val="22"/>
          <w:szCs w:val="22"/>
          <w:lang w:val="en-GB"/>
        </w:rPr>
        <w:t>Client</w:t>
      </w:r>
      <w:r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ab/>
      </w:r>
      <w:r w:rsidRPr="00582AF9">
        <w:rPr>
          <w:rFonts w:ascii="Arial" w:hAnsi="Arial" w:cs="Arial"/>
          <w:color w:val="000000"/>
          <w:sz w:val="22"/>
          <w:szCs w:val="22"/>
          <w:lang w:val="en-GB"/>
        </w:rPr>
        <w:tab/>
      </w:r>
      <w:r w:rsidRPr="00582AF9">
        <w:rPr>
          <w:rFonts w:ascii="Arial" w:hAnsi="Arial" w:cs="Arial"/>
          <w:b/>
          <w:bCs/>
          <w:sz w:val="22"/>
          <w:szCs w:val="22"/>
          <w:lang w:val="en-GB"/>
        </w:rPr>
        <w:t>Tomáš Hebelka,</w:t>
      </w:r>
      <w:r w:rsidRPr="00582AF9">
        <w:rPr>
          <w:rFonts w:ascii="Arial" w:hAnsi="Arial" w:cs="Arial"/>
          <w:bCs/>
          <w:sz w:val="22"/>
          <w:szCs w:val="22"/>
          <w:lang w:val="en-GB"/>
        </w:rPr>
        <w:t xml:space="preserve"> </w:t>
      </w:r>
      <w:r w:rsidRPr="00582AF9">
        <w:rPr>
          <w:rFonts w:ascii="Arial" w:hAnsi="Arial" w:cs="Arial"/>
          <w:b/>
          <w:bCs/>
          <w:sz w:val="22"/>
          <w:szCs w:val="22"/>
          <w:lang w:val="en-GB"/>
        </w:rPr>
        <w:t>MSc,</w:t>
      </w:r>
      <w:r w:rsidRPr="00582AF9">
        <w:rPr>
          <w:rFonts w:ascii="Arial" w:hAnsi="Arial" w:cs="Arial"/>
          <w:bCs/>
          <w:sz w:val="22"/>
          <w:szCs w:val="22"/>
          <w:lang w:val="en-GB"/>
        </w:rPr>
        <w:t xml:space="preserve"> Chief Executive Officer</w:t>
      </w:r>
    </w:p>
    <w:p w14:paraId="4C8C1D57" w14:textId="41382BCF" w:rsidR="003C0788" w:rsidRPr="00582AF9" w:rsidRDefault="003C0788" w:rsidP="003C0788">
      <w:pPr>
        <w:ind w:left="2835" w:hanging="2835"/>
        <w:jc w:val="both"/>
        <w:rPr>
          <w:rFonts w:ascii="Arial" w:hAnsi="Arial" w:cs="Arial"/>
          <w:b/>
          <w:sz w:val="22"/>
          <w:szCs w:val="22"/>
          <w:lang w:val="en-GB"/>
        </w:rPr>
      </w:pPr>
      <w:r w:rsidRPr="00582AF9">
        <w:rPr>
          <w:rFonts w:ascii="Arial" w:hAnsi="Arial" w:cs="Arial"/>
          <w:sz w:val="22"/>
          <w:szCs w:val="22"/>
          <w:lang w:val="en-GB"/>
        </w:rPr>
        <w:t xml:space="preserve">On behalf of the </w:t>
      </w:r>
      <w:r w:rsidR="00EC2B5B" w:rsidRPr="00582AF9">
        <w:rPr>
          <w:rFonts w:ascii="Arial" w:hAnsi="Arial" w:cs="Arial"/>
          <w:sz w:val="22"/>
          <w:szCs w:val="22"/>
          <w:lang w:val="en-GB"/>
        </w:rPr>
        <w:t>Contractor</w:t>
      </w:r>
      <w:r w:rsidRPr="00582AF9">
        <w:rPr>
          <w:rFonts w:ascii="Arial" w:hAnsi="Arial" w:cs="Arial"/>
          <w:sz w:val="22"/>
          <w:szCs w:val="22"/>
          <w:lang w:val="en-GB"/>
        </w:rPr>
        <w:t>:</w:t>
      </w:r>
      <w:r w:rsidRPr="00582AF9">
        <w:rPr>
          <w:rFonts w:ascii="Arial" w:hAnsi="Arial" w:cs="Arial"/>
          <w:sz w:val="22"/>
          <w:szCs w:val="22"/>
          <w:lang w:val="en-GB"/>
        </w:rPr>
        <w:tab/>
      </w:r>
      <w:r w:rsidRPr="00582AF9">
        <w:rPr>
          <w:rFonts w:ascii="Arial" w:hAnsi="Arial" w:cs="Arial"/>
          <w:b/>
          <w:bCs/>
          <w:sz w:val="22"/>
          <w:szCs w:val="22"/>
          <w:highlight w:val="yellow"/>
          <w:lang w:val="en-GB"/>
        </w:rPr>
        <w:t xml:space="preserve">[the </w:t>
      </w:r>
      <w:r w:rsidR="005903EF" w:rsidRPr="00582AF9">
        <w:rPr>
          <w:rFonts w:ascii="Arial" w:hAnsi="Arial" w:cs="Arial"/>
          <w:b/>
          <w:bCs/>
          <w:sz w:val="22"/>
          <w:szCs w:val="22"/>
          <w:highlight w:val="yellow"/>
          <w:lang w:val="en-GB"/>
        </w:rPr>
        <w:t>Participant</w:t>
      </w:r>
      <w:r w:rsidRPr="00582AF9">
        <w:rPr>
          <w:rFonts w:ascii="Arial" w:hAnsi="Arial" w:cs="Arial"/>
          <w:b/>
          <w:bCs/>
          <w:sz w:val="22"/>
          <w:szCs w:val="22"/>
          <w:highlight w:val="yellow"/>
          <w:lang w:val="en-GB"/>
        </w:rPr>
        <w:t xml:space="preserve"> to add the authorised person’s full name and the name of this person's position]</w:t>
      </w:r>
    </w:p>
    <w:p w14:paraId="364E7882" w14:textId="77777777" w:rsidR="003C0788" w:rsidRPr="00582AF9" w:rsidRDefault="003C0788" w:rsidP="003C0788">
      <w:pPr>
        <w:rPr>
          <w:rFonts w:ascii="Arial" w:hAnsi="Arial" w:cs="Arial"/>
          <w:sz w:val="22"/>
          <w:szCs w:val="22"/>
          <w:lang w:val="en-GB"/>
        </w:rPr>
      </w:pPr>
    </w:p>
    <w:p w14:paraId="7B71EE43" w14:textId="77777777" w:rsidR="003C0788" w:rsidRPr="00582AF9" w:rsidRDefault="003C0788" w:rsidP="003C0788">
      <w:pPr>
        <w:rPr>
          <w:rFonts w:ascii="Arial" w:hAnsi="Arial" w:cs="Arial"/>
          <w:b/>
          <w:color w:val="000000"/>
          <w:sz w:val="22"/>
          <w:szCs w:val="22"/>
          <w:lang w:val="en-GB"/>
        </w:rPr>
      </w:pPr>
      <w:r w:rsidRPr="00582AF9">
        <w:rPr>
          <w:rFonts w:ascii="Arial" w:hAnsi="Arial" w:cs="Arial"/>
          <w:b/>
          <w:color w:val="000000"/>
          <w:sz w:val="22"/>
          <w:szCs w:val="22"/>
          <w:lang w:val="en-GB"/>
        </w:rPr>
        <w:t xml:space="preserve">Representatives authorized </w:t>
      </w:r>
      <w:bookmarkStart w:id="1" w:name="_Hlk94280407"/>
      <w:r w:rsidRPr="00582AF9">
        <w:rPr>
          <w:rFonts w:ascii="Arial" w:hAnsi="Arial" w:cs="Arial"/>
          <w:b/>
          <w:color w:val="000000"/>
          <w:sz w:val="22"/>
          <w:szCs w:val="22"/>
          <w:lang w:val="en-GB"/>
        </w:rPr>
        <w:t>to negotiate in factual and technical matters</w:t>
      </w:r>
      <w:bookmarkEnd w:id="1"/>
      <w:r w:rsidRPr="00582AF9">
        <w:rPr>
          <w:rFonts w:ascii="Arial" w:hAnsi="Arial" w:cs="Arial"/>
          <w:b/>
          <w:color w:val="000000"/>
          <w:sz w:val="22"/>
          <w:szCs w:val="22"/>
          <w:lang w:val="en-GB"/>
        </w:rPr>
        <w:t>:</w:t>
      </w:r>
    </w:p>
    <w:p w14:paraId="5CCE74C7" w14:textId="77777777" w:rsidR="003C0788" w:rsidRPr="00582AF9" w:rsidRDefault="003C0788" w:rsidP="003C0788">
      <w:pPr>
        <w:rPr>
          <w:rFonts w:ascii="Arial" w:hAnsi="Arial" w:cs="Arial"/>
          <w:color w:val="000000"/>
          <w:sz w:val="22"/>
          <w:szCs w:val="22"/>
          <w:lang w:val="en-GB"/>
        </w:rPr>
      </w:pPr>
    </w:p>
    <w:p w14:paraId="7762DA9E" w14:textId="254BF1DF" w:rsidR="003C0788" w:rsidRPr="00582AF9" w:rsidRDefault="003C0788" w:rsidP="003C0788">
      <w:pPr>
        <w:rPr>
          <w:rFonts w:ascii="Arial" w:hAnsi="Arial" w:cs="Arial"/>
          <w:bCs/>
          <w:color w:val="000000"/>
          <w:sz w:val="22"/>
          <w:szCs w:val="22"/>
          <w:lang w:val="en-GB"/>
        </w:rPr>
      </w:pPr>
      <w:r w:rsidRPr="00582AF9">
        <w:rPr>
          <w:rFonts w:ascii="Arial" w:hAnsi="Arial" w:cs="Arial"/>
          <w:color w:val="000000"/>
          <w:sz w:val="22"/>
          <w:szCs w:val="22"/>
          <w:lang w:val="en-GB"/>
        </w:rPr>
        <w:t xml:space="preserve">On behalf of the </w:t>
      </w:r>
      <w:r w:rsidR="00D32F3A" w:rsidRPr="00582AF9">
        <w:rPr>
          <w:rFonts w:ascii="Arial" w:hAnsi="Arial" w:cs="Arial"/>
          <w:sz w:val="22"/>
          <w:szCs w:val="22"/>
          <w:lang w:val="en-GB"/>
        </w:rPr>
        <w:t>Client</w:t>
      </w:r>
      <w:r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ab/>
      </w:r>
      <w:r w:rsidRPr="00582AF9">
        <w:rPr>
          <w:rFonts w:ascii="Arial" w:hAnsi="Arial" w:cs="Arial"/>
          <w:b/>
          <w:color w:val="000000"/>
          <w:sz w:val="22"/>
          <w:szCs w:val="22"/>
          <w:lang w:val="en-GB"/>
        </w:rPr>
        <w:t xml:space="preserve">Ondřej Hyršl, </w:t>
      </w:r>
      <w:r w:rsidRPr="00582AF9">
        <w:rPr>
          <w:rFonts w:ascii="Arial" w:hAnsi="Arial" w:cs="Arial"/>
          <w:bCs/>
          <w:color w:val="000000"/>
          <w:sz w:val="22"/>
          <w:szCs w:val="22"/>
          <w:lang w:val="en-GB"/>
        </w:rPr>
        <w:t>Production Director</w:t>
      </w:r>
    </w:p>
    <w:p w14:paraId="47F2FA69" w14:textId="6925D462" w:rsidR="003C0788" w:rsidRPr="00582AF9" w:rsidRDefault="003C0788" w:rsidP="00521257">
      <w:pPr>
        <w:ind w:left="2124" w:firstLine="708"/>
        <w:rPr>
          <w:rFonts w:ascii="Arial" w:hAnsi="Arial" w:cs="Arial"/>
          <w:bCs/>
          <w:color w:val="000000"/>
          <w:sz w:val="22"/>
          <w:szCs w:val="22"/>
          <w:lang w:val="en-GB"/>
        </w:rPr>
      </w:pPr>
      <w:r w:rsidRPr="00582AF9">
        <w:rPr>
          <w:rFonts w:ascii="Arial" w:hAnsi="Arial" w:cs="Arial"/>
          <w:bCs/>
          <w:color w:val="000000"/>
          <w:sz w:val="22"/>
          <w:szCs w:val="22"/>
          <w:lang w:val="en-GB"/>
        </w:rPr>
        <w:t xml:space="preserve">e-mail: </w:t>
      </w:r>
      <w:hyperlink r:id="rId11" w:history="1">
        <w:r w:rsidR="00521257" w:rsidRPr="00582AF9">
          <w:rPr>
            <w:rStyle w:val="Hypertextovodkaz"/>
            <w:rFonts w:ascii="Arial" w:hAnsi="Arial" w:cs="Arial"/>
            <w:bCs/>
            <w:sz w:val="22"/>
            <w:szCs w:val="22"/>
            <w:lang w:val="en-GB"/>
          </w:rPr>
          <w:t>Hyrsl.Ondrej@stc.cz</w:t>
        </w:r>
      </w:hyperlink>
      <w:r w:rsidR="00521257" w:rsidRPr="00582AF9">
        <w:rPr>
          <w:rFonts w:ascii="Arial" w:hAnsi="Arial" w:cs="Arial"/>
          <w:bCs/>
          <w:color w:val="000000"/>
          <w:sz w:val="22"/>
          <w:szCs w:val="22"/>
          <w:lang w:val="en-GB"/>
        </w:rPr>
        <w:t xml:space="preserve">, </w:t>
      </w:r>
      <w:r w:rsidRPr="00582AF9">
        <w:rPr>
          <w:rFonts w:ascii="Arial" w:hAnsi="Arial" w:cs="Arial"/>
          <w:bCs/>
          <w:color w:val="000000"/>
          <w:sz w:val="22"/>
          <w:szCs w:val="22"/>
          <w:lang w:val="en-GB"/>
        </w:rPr>
        <w:t xml:space="preserve">tel.: </w:t>
      </w:r>
      <w:r w:rsidR="00521257" w:rsidRPr="00582AF9">
        <w:rPr>
          <w:rFonts w:ascii="Arial" w:hAnsi="Arial" w:cs="Arial"/>
          <w:bCs/>
          <w:color w:val="000000"/>
          <w:sz w:val="22"/>
          <w:szCs w:val="22"/>
          <w:lang w:val="en-GB"/>
        </w:rPr>
        <w:t xml:space="preserve">+420 </w:t>
      </w:r>
      <w:r w:rsidRPr="00582AF9">
        <w:rPr>
          <w:rFonts w:ascii="Arial" w:hAnsi="Arial" w:cs="Arial"/>
          <w:bCs/>
          <w:color w:val="000000"/>
          <w:sz w:val="22"/>
          <w:szCs w:val="22"/>
          <w:lang w:val="en-GB"/>
        </w:rPr>
        <w:t>236 031 383</w:t>
      </w:r>
    </w:p>
    <w:p w14:paraId="43A4D53E" w14:textId="77777777" w:rsidR="003C0788" w:rsidRPr="00582AF9" w:rsidRDefault="003C0788" w:rsidP="003C0788">
      <w:pPr>
        <w:ind w:left="2124" w:firstLine="708"/>
        <w:rPr>
          <w:rFonts w:ascii="Arial" w:hAnsi="Arial" w:cs="Arial"/>
          <w:bCs/>
          <w:color w:val="000000"/>
          <w:sz w:val="22"/>
          <w:szCs w:val="22"/>
          <w:lang w:val="en-GB"/>
        </w:rPr>
      </w:pPr>
    </w:p>
    <w:p w14:paraId="0828152C" w14:textId="77777777" w:rsidR="00521257" w:rsidRPr="00582AF9" w:rsidRDefault="00521257" w:rsidP="00521257">
      <w:pPr>
        <w:ind w:left="2124" w:firstLine="708"/>
        <w:rPr>
          <w:rFonts w:ascii="Arial" w:hAnsi="Arial" w:cs="Arial"/>
          <w:b/>
          <w:bCs/>
          <w:color w:val="000000"/>
          <w:sz w:val="22"/>
          <w:szCs w:val="22"/>
          <w:lang w:val="en-GB"/>
        </w:rPr>
      </w:pPr>
      <w:r w:rsidRPr="00582AF9">
        <w:rPr>
          <w:rFonts w:ascii="Arial" w:hAnsi="Arial" w:cs="Arial"/>
          <w:b/>
          <w:bCs/>
          <w:color w:val="000000"/>
          <w:sz w:val="22"/>
          <w:szCs w:val="22"/>
          <w:lang w:val="en-GB"/>
        </w:rPr>
        <w:t>Fikar Petr</w:t>
      </w:r>
      <w:r w:rsidRPr="00582AF9">
        <w:rPr>
          <w:rFonts w:ascii="Arial" w:hAnsi="Arial" w:cs="Arial"/>
          <w:color w:val="000000"/>
          <w:sz w:val="22"/>
          <w:szCs w:val="22"/>
          <w:lang w:val="en-GB"/>
        </w:rPr>
        <w:t>,</w:t>
      </w:r>
      <w:r w:rsidRPr="00582AF9">
        <w:rPr>
          <w:rFonts w:ascii="Arial" w:hAnsi="Arial" w:cs="Arial"/>
          <w:b/>
          <w:bCs/>
          <w:color w:val="000000"/>
          <w:sz w:val="22"/>
          <w:szCs w:val="22"/>
          <w:lang w:val="en-GB"/>
        </w:rPr>
        <w:t xml:space="preserve"> </w:t>
      </w:r>
      <w:r w:rsidRPr="00582AF9">
        <w:rPr>
          <w:rFonts w:ascii="Arial" w:hAnsi="Arial" w:cs="Arial"/>
          <w:color w:val="000000"/>
          <w:sz w:val="22"/>
          <w:szCs w:val="22"/>
          <w:lang w:val="en-GB"/>
        </w:rPr>
        <w:t>Head of the Investment Development Department</w:t>
      </w:r>
    </w:p>
    <w:p w14:paraId="04C0DEC1" w14:textId="77777777" w:rsidR="00521257" w:rsidRPr="00582AF9" w:rsidRDefault="00521257" w:rsidP="00521257">
      <w:pPr>
        <w:ind w:left="2832"/>
        <w:rPr>
          <w:rFonts w:ascii="Arial" w:hAnsi="Arial" w:cs="Arial"/>
          <w:bCs/>
          <w:color w:val="000000"/>
          <w:sz w:val="22"/>
          <w:szCs w:val="22"/>
          <w:lang w:val="en-GB"/>
        </w:rPr>
      </w:pPr>
      <w:r w:rsidRPr="00582AF9">
        <w:rPr>
          <w:rFonts w:ascii="Arial" w:hAnsi="Arial" w:cs="Arial"/>
          <w:bCs/>
          <w:color w:val="000000"/>
          <w:sz w:val="22"/>
          <w:szCs w:val="22"/>
          <w:lang w:val="en-GB"/>
        </w:rPr>
        <w:t xml:space="preserve">e-mail: </w:t>
      </w:r>
      <w:hyperlink r:id="rId12" w:history="1">
        <w:r w:rsidRPr="00582AF9">
          <w:rPr>
            <w:rStyle w:val="Hypertextovodkaz"/>
            <w:rFonts w:ascii="Arial" w:hAnsi="Arial" w:cs="Arial"/>
            <w:bCs/>
            <w:sz w:val="22"/>
            <w:szCs w:val="22"/>
            <w:lang w:val="en-GB"/>
          </w:rPr>
          <w:t>Fikar.Petr@stc.cz</w:t>
        </w:r>
      </w:hyperlink>
      <w:r w:rsidRPr="00582AF9">
        <w:rPr>
          <w:rFonts w:ascii="Arial" w:hAnsi="Arial" w:cs="Arial"/>
          <w:bCs/>
          <w:color w:val="000000"/>
          <w:sz w:val="22"/>
          <w:szCs w:val="22"/>
          <w:lang w:val="en-GB"/>
        </w:rPr>
        <w:t>, tel.: +420 236 031 466</w:t>
      </w:r>
    </w:p>
    <w:p w14:paraId="762E3434" w14:textId="77777777" w:rsidR="00521257" w:rsidRPr="00582AF9" w:rsidRDefault="00521257" w:rsidP="00521257">
      <w:pPr>
        <w:ind w:left="2124" w:firstLine="708"/>
        <w:rPr>
          <w:rFonts w:ascii="Arial" w:hAnsi="Arial" w:cs="Arial"/>
          <w:b/>
          <w:bCs/>
          <w:color w:val="000000"/>
          <w:sz w:val="22"/>
          <w:szCs w:val="22"/>
          <w:lang w:val="en-GB"/>
        </w:rPr>
      </w:pPr>
    </w:p>
    <w:p w14:paraId="6595A187" w14:textId="77777777" w:rsidR="00521257" w:rsidRPr="00582AF9" w:rsidRDefault="00521257" w:rsidP="00521257">
      <w:pPr>
        <w:ind w:left="2124" w:firstLine="708"/>
        <w:rPr>
          <w:rFonts w:ascii="Arial" w:hAnsi="Arial" w:cs="Arial"/>
          <w:sz w:val="22"/>
          <w:szCs w:val="22"/>
          <w:lang w:val="en-GB"/>
        </w:rPr>
      </w:pPr>
      <w:r w:rsidRPr="00582AF9">
        <w:rPr>
          <w:rFonts w:ascii="Arial" w:hAnsi="Arial" w:cs="Arial"/>
          <w:b/>
          <w:bCs/>
          <w:color w:val="000000"/>
          <w:sz w:val="22"/>
          <w:szCs w:val="22"/>
          <w:lang w:val="en-GB"/>
        </w:rPr>
        <w:t>Robin Přívora</w:t>
      </w:r>
      <w:r w:rsidRPr="00582AF9">
        <w:rPr>
          <w:rFonts w:ascii="Arial" w:hAnsi="Arial" w:cs="Arial"/>
          <w:sz w:val="22"/>
          <w:szCs w:val="22"/>
          <w:lang w:val="en-GB"/>
        </w:rPr>
        <w:t>, Purchasing and Logistics Department</w:t>
      </w:r>
    </w:p>
    <w:p w14:paraId="3862B4F3" w14:textId="0B3B8CD0" w:rsidR="00521257" w:rsidRPr="00582AF9" w:rsidRDefault="00521257" w:rsidP="00521257">
      <w:pPr>
        <w:ind w:left="2124" w:firstLine="708"/>
        <w:rPr>
          <w:rFonts w:ascii="Arial" w:hAnsi="Arial" w:cs="Arial"/>
          <w:color w:val="000000"/>
          <w:lang w:val="en-GB"/>
        </w:rPr>
      </w:pPr>
      <w:r w:rsidRPr="00582AF9">
        <w:rPr>
          <w:rFonts w:ascii="Arial" w:hAnsi="Arial" w:cs="Arial"/>
          <w:color w:val="000000"/>
          <w:sz w:val="22"/>
          <w:szCs w:val="22"/>
          <w:lang w:val="en-GB"/>
        </w:rPr>
        <w:t xml:space="preserve">e-mail: </w:t>
      </w:r>
      <w:r w:rsidR="003A2066" w:rsidRPr="00582AF9">
        <w:rPr>
          <w:rFonts w:ascii="Arial" w:hAnsi="Arial" w:cs="Arial"/>
          <w:color w:val="000000"/>
          <w:sz w:val="22"/>
          <w:szCs w:val="22"/>
          <w:lang w:val="en-GB"/>
        </w:rPr>
        <w:t xml:space="preserve"> </w:t>
      </w:r>
      <w:hyperlink r:id="rId13" w:history="1">
        <w:r w:rsidR="003A2066" w:rsidRPr="00582AF9">
          <w:rPr>
            <w:rStyle w:val="Hypertextovodkaz"/>
            <w:rFonts w:ascii="Arial" w:hAnsi="Arial"/>
            <w:sz w:val="22"/>
            <w:szCs w:val="22"/>
            <w:lang w:val="en-GB"/>
          </w:rPr>
          <w:t>Privora.robin@stc.cz</w:t>
        </w:r>
      </w:hyperlink>
      <w:r w:rsidRPr="00582AF9">
        <w:rPr>
          <w:rFonts w:ascii="Arial" w:hAnsi="Arial" w:cs="Arial"/>
          <w:color w:val="000000"/>
          <w:sz w:val="22"/>
          <w:szCs w:val="22"/>
          <w:lang w:val="en-GB"/>
        </w:rPr>
        <w:t xml:space="preserve">, tel.: </w:t>
      </w:r>
      <w:r w:rsidRPr="00582AF9">
        <w:rPr>
          <w:rFonts w:ascii="Arial" w:hAnsi="Arial" w:cs="Arial"/>
          <w:bCs/>
          <w:color w:val="000000"/>
          <w:sz w:val="22"/>
          <w:szCs w:val="22"/>
          <w:lang w:val="en-GB"/>
        </w:rPr>
        <w:t xml:space="preserve">+420 </w:t>
      </w:r>
      <w:r w:rsidRPr="00582AF9">
        <w:rPr>
          <w:rFonts w:ascii="Arial" w:hAnsi="Arial" w:cs="Arial"/>
          <w:color w:val="000000"/>
          <w:sz w:val="22"/>
          <w:szCs w:val="22"/>
          <w:lang w:val="en-GB"/>
        </w:rPr>
        <w:t>236 031 484</w:t>
      </w:r>
    </w:p>
    <w:p w14:paraId="3DBA5FB5" w14:textId="77777777" w:rsidR="003C0788" w:rsidRPr="00582AF9" w:rsidRDefault="003C0788" w:rsidP="00217A3E">
      <w:pPr>
        <w:rPr>
          <w:rFonts w:ascii="Arial" w:hAnsi="Arial" w:cs="Arial"/>
          <w:bCs/>
          <w:color w:val="000000"/>
          <w:sz w:val="22"/>
          <w:szCs w:val="22"/>
          <w:lang w:val="en-GB"/>
        </w:rPr>
      </w:pPr>
    </w:p>
    <w:p w14:paraId="31F686B6" w14:textId="6E1A0700" w:rsidR="003C0788" w:rsidRPr="00582AF9" w:rsidRDefault="003C0788" w:rsidP="003C0788">
      <w:pPr>
        <w:pStyle w:val="Odstavecseseznamem"/>
        <w:ind w:left="2835" w:hanging="2835"/>
        <w:jc w:val="both"/>
        <w:rPr>
          <w:rFonts w:ascii="Arial" w:hAnsi="Arial" w:cs="Arial"/>
          <w:b/>
          <w:bCs/>
          <w:sz w:val="22"/>
          <w:szCs w:val="22"/>
          <w:lang w:val="en-GB"/>
        </w:rPr>
      </w:pPr>
      <w:r w:rsidRPr="00582AF9">
        <w:rPr>
          <w:rFonts w:ascii="Arial" w:hAnsi="Arial" w:cs="Arial"/>
          <w:sz w:val="22"/>
          <w:szCs w:val="22"/>
          <w:lang w:val="en-GB"/>
        </w:rPr>
        <w:t xml:space="preserve">On behalf of the </w:t>
      </w:r>
      <w:r w:rsidR="00EC2B5B" w:rsidRPr="00582AF9">
        <w:rPr>
          <w:rFonts w:ascii="Arial" w:hAnsi="Arial" w:cs="Arial"/>
          <w:sz w:val="22"/>
          <w:szCs w:val="22"/>
          <w:lang w:val="en-GB"/>
        </w:rPr>
        <w:t>Contractor</w:t>
      </w:r>
      <w:r w:rsidRPr="00582AF9">
        <w:rPr>
          <w:rFonts w:ascii="Arial" w:hAnsi="Arial" w:cs="Arial"/>
          <w:sz w:val="22"/>
          <w:szCs w:val="22"/>
          <w:lang w:val="en-GB"/>
        </w:rPr>
        <w:t>:</w:t>
      </w:r>
      <w:r w:rsidRPr="00582AF9">
        <w:rPr>
          <w:rFonts w:ascii="Arial" w:hAnsi="Arial" w:cs="Arial"/>
          <w:sz w:val="22"/>
          <w:szCs w:val="22"/>
          <w:lang w:val="en-GB"/>
        </w:rPr>
        <w:tab/>
      </w:r>
      <w:r w:rsidRPr="00582AF9">
        <w:rPr>
          <w:rFonts w:ascii="Arial" w:hAnsi="Arial" w:cs="Arial"/>
          <w:b/>
          <w:bCs/>
          <w:sz w:val="22"/>
          <w:szCs w:val="22"/>
          <w:highlight w:val="yellow"/>
          <w:lang w:val="en-GB"/>
        </w:rPr>
        <w:t xml:space="preserve">[the </w:t>
      </w:r>
      <w:r w:rsidR="005903EF" w:rsidRPr="00582AF9">
        <w:rPr>
          <w:rFonts w:ascii="Arial" w:hAnsi="Arial" w:cs="Arial"/>
          <w:b/>
          <w:sz w:val="22"/>
          <w:szCs w:val="22"/>
          <w:highlight w:val="yellow"/>
          <w:lang w:val="en-GB"/>
        </w:rPr>
        <w:t>Participant</w:t>
      </w:r>
      <w:r w:rsidRPr="00582AF9">
        <w:rPr>
          <w:rFonts w:ascii="Arial" w:hAnsi="Arial" w:cs="Arial"/>
          <w:b/>
          <w:sz w:val="22"/>
          <w:szCs w:val="22"/>
          <w:highlight w:val="yellow"/>
          <w:lang w:val="en-GB"/>
        </w:rPr>
        <w:t xml:space="preserve"> to</w:t>
      </w:r>
      <w:r w:rsidRPr="00582AF9">
        <w:rPr>
          <w:rFonts w:ascii="Arial" w:hAnsi="Arial" w:cs="Arial"/>
          <w:b/>
          <w:bCs/>
          <w:sz w:val="22"/>
          <w:szCs w:val="22"/>
          <w:highlight w:val="yellow"/>
          <w:lang w:val="en-GB"/>
        </w:rPr>
        <w:t xml:space="preserve"> add the authorised person’s full name and the name of this person's position]</w:t>
      </w:r>
    </w:p>
    <w:p w14:paraId="1ED676F8" w14:textId="75F7CF8C" w:rsidR="003C0788" w:rsidRPr="00582AF9" w:rsidRDefault="003C0788" w:rsidP="00521257">
      <w:pPr>
        <w:pStyle w:val="Odstavecseseznamem"/>
        <w:ind w:left="426" w:hanging="426"/>
        <w:jc w:val="both"/>
        <w:rPr>
          <w:rFonts w:ascii="Arial" w:hAnsi="Arial" w:cs="Arial"/>
          <w:sz w:val="22"/>
          <w:szCs w:val="22"/>
          <w:lang w:val="en-GB"/>
        </w:rPr>
      </w:pP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t xml:space="preserve">e-mail: </w:t>
      </w:r>
      <w:r w:rsidRPr="00582AF9">
        <w:rPr>
          <w:rFonts w:ascii="Arial" w:hAnsi="Arial" w:cs="Arial"/>
          <w:sz w:val="22"/>
          <w:szCs w:val="22"/>
          <w:highlight w:val="yellow"/>
          <w:lang w:val="en-GB"/>
        </w:rPr>
        <w:t>[</w:t>
      </w:r>
      <w:r w:rsidRPr="00582AF9">
        <w:rPr>
          <w:rFonts w:ascii="Arial" w:hAnsi="Arial" w:cs="Arial"/>
          <w:sz w:val="22"/>
          <w:szCs w:val="22"/>
          <w:highlight w:val="yellow"/>
          <w:rtl/>
          <w:cs/>
          <w:lang w:val="en-GB"/>
        </w:rPr>
        <w:t>•</w:t>
      </w:r>
      <w:r w:rsidRPr="00582AF9">
        <w:rPr>
          <w:rFonts w:ascii="Arial" w:hAnsi="Arial" w:cs="Arial"/>
          <w:sz w:val="22"/>
          <w:szCs w:val="22"/>
          <w:highlight w:val="yellow"/>
          <w:lang w:val="en-GB"/>
        </w:rPr>
        <w:t>]</w:t>
      </w:r>
      <w:r w:rsidR="00521257" w:rsidRPr="00582AF9">
        <w:rPr>
          <w:rFonts w:ascii="Arial" w:hAnsi="Arial" w:cs="Arial"/>
          <w:sz w:val="22"/>
          <w:szCs w:val="22"/>
          <w:lang w:val="en-GB"/>
        </w:rPr>
        <w:t xml:space="preserve">, </w:t>
      </w:r>
      <w:r w:rsidRPr="00582AF9">
        <w:rPr>
          <w:rFonts w:ascii="Arial" w:hAnsi="Arial" w:cs="Arial"/>
          <w:sz w:val="22"/>
          <w:szCs w:val="22"/>
          <w:lang w:val="en-GB"/>
        </w:rPr>
        <w:t xml:space="preserve">tel.: </w:t>
      </w:r>
      <w:r w:rsidRPr="00582AF9">
        <w:rPr>
          <w:rFonts w:ascii="Arial" w:hAnsi="Arial" w:cs="Arial"/>
          <w:sz w:val="22"/>
          <w:szCs w:val="22"/>
          <w:highlight w:val="yellow"/>
          <w:lang w:val="en-GB"/>
        </w:rPr>
        <w:t>[</w:t>
      </w:r>
      <w:r w:rsidRPr="00582AF9">
        <w:rPr>
          <w:rFonts w:ascii="Arial" w:hAnsi="Arial" w:cs="Arial"/>
          <w:sz w:val="22"/>
          <w:szCs w:val="22"/>
          <w:highlight w:val="yellow"/>
          <w:rtl/>
          <w:cs/>
          <w:lang w:val="en-GB"/>
        </w:rPr>
        <w:t>•</w:t>
      </w:r>
      <w:r w:rsidRPr="00582AF9">
        <w:rPr>
          <w:rFonts w:ascii="Arial" w:hAnsi="Arial" w:cs="Arial"/>
          <w:sz w:val="22"/>
          <w:szCs w:val="22"/>
          <w:highlight w:val="yellow"/>
          <w:lang w:val="en-GB"/>
        </w:rPr>
        <w:t>]</w:t>
      </w:r>
    </w:p>
    <w:p w14:paraId="7B90FF0C" w14:textId="77777777" w:rsidR="003C0788" w:rsidRPr="00582AF9" w:rsidRDefault="003C0788" w:rsidP="00757EBD">
      <w:pPr>
        <w:jc w:val="center"/>
        <w:rPr>
          <w:rFonts w:ascii="Arial" w:hAnsi="Arial" w:cs="Arial"/>
          <w:sz w:val="22"/>
          <w:lang w:val="en-GB"/>
        </w:rPr>
      </w:pPr>
    </w:p>
    <w:p w14:paraId="15E37C97" w14:textId="77777777" w:rsidR="00E42F2D" w:rsidRPr="00582AF9" w:rsidRDefault="00E42F2D" w:rsidP="00E42F2D">
      <w:pPr>
        <w:jc w:val="both"/>
        <w:rPr>
          <w:rFonts w:ascii="Arial" w:hAnsi="Arial" w:cs="Arial"/>
          <w:b/>
          <w:sz w:val="22"/>
          <w:szCs w:val="22"/>
          <w:lang w:val="en-GB"/>
        </w:rPr>
      </w:pPr>
    </w:p>
    <w:p w14:paraId="216EE916" w14:textId="77777777" w:rsidR="00211157" w:rsidRPr="00582AF9" w:rsidRDefault="00211157" w:rsidP="002049F3">
      <w:pPr>
        <w:jc w:val="both"/>
        <w:rPr>
          <w:rFonts w:ascii="Arial" w:hAnsi="Arial" w:cs="Arial"/>
          <w:b/>
          <w:sz w:val="22"/>
          <w:szCs w:val="22"/>
          <w:lang w:val="en-GB"/>
        </w:rPr>
      </w:pPr>
    </w:p>
    <w:p w14:paraId="1DBEB030" w14:textId="51DC62BC" w:rsidR="002049F3" w:rsidRPr="00582AF9" w:rsidRDefault="00E73D01" w:rsidP="002049F3">
      <w:pPr>
        <w:jc w:val="center"/>
        <w:rPr>
          <w:rFonts w:ascii="Arial" w:hAnsi="Arial" w:cs="Arial"/>
          <w:b/>
          <w:caps/>
          <w:sz w:val="22"/>
          <w:szCs w:val="22"/>
          <w:lang w:val="en-GB"/>
        </w:rPr>
      </w:pPr>
      <w:r w:rsidRPr="00582AF9">
        <w:rPr>
          <w:rFonts w:ascii="Arial" w:hAnsi="Arial" w:cs="Arial"/>
          <w:b/>
          <w:caps/>
          <w:sz w:val="22"/>
          <w:lang w:val="en-GB"/>
        </w:rPr>
        <w:t>I.</w:t>
      </w:r>
      <w:r w:rsidR="006C3D08" w:rsidRPr="00582AF9">
        <w:rPr>
          <w:rFonts w:ascii="Arial" w:hAnsi="Arial" w:cs="Arial"/>
          <w:b/>
          <w:caps/>
          <w:sz w:val="22"/>
          <w:lang w:val="en-GB"/>
        </w:rPr>
        <w:t xml:space="preserve"> </w:t>
      </w:r>
      <w:r w:rsidRPr="00582AF9">
        <w:rPr>
          <w:rFonts w:ascii="Arial" w:hAnsi="Arial" w:cs="Arial"/>
          <w:b/>
          <w:caps/>
          <w:sz w:val="22"/>
          <w:lang w:val="en-GB"/>
        </w:rPr>
        <w:t>INTRODUCTORY PROVISIONS</w:t>
      </w:r>
    </w:p>
    <w:p w14:paraId="3779E686" w14:textId="77777777" w:rsidR="002049F3" w:rsidRPr="00582AF9" w:rsidRDefault="002049F3" w:rsidP="002049F3">
      <w:pPr>
        <w:jc w:val="center"/>
        <w:rPr>
          <w:rFonts w:ascii="Arial" w:hAnsi="Arial" w:cs="Arial"/>
          <w:b/>
          <w:caps/>
          <w:sz w:val="22"/>
          <w:szCs w:val="22"/>
          <w:lang w:val="en-GB"/>
        </w:rPr>
      </w:pPr>
    </w:p>
    <w:p w14:paraId="6BACBD21" w14:textId="04E5581D" w:rsidR="002D6FB6" w:rsidRPr="00582AF9" w:rsidRDefault="00016718" w:rsidP="00C27502">
      <w:pPr>
        <w:pStyle w:val="Kapitola1"/>
        <w:tabs>
          <w:tab w:val="clear" w:pos="705"/>
          <w:tab w:val="num" w:pos="426"/>
        </w:tabs>
        <w:ind w:left="426" w:hanging="426"/>
        <w:rPr>
          <w:lang w:val="en-GB"/>
        </w:rPr>
      </w:pPr>
      <w:bookmarkStart w:id="2" w:name="_Hlk93668150"/>
      <w:bookmarkStart w:id="3" w:name="_Hlk93668137"/>
      <w:r w:rsidRPr="00582AF9">
        <w:rPr>
          <w:lang w:val="en-GB"/>
        </w:rPr>
        <w:t xml:space="preserve">This Contract is concluded on the basis of the results of a </w:t>
      </w:r>
      <w:r w:rsidR="00D33EA2" w:rsidRPr="00582AF9">
        <w:rPr>
          <w:lang w:val="en-GB"/>
        </w:rPr>
        <w:t>small-scale</w:t>
      </w:r>
      <w:r w:rsidRPr="00582AF9">
        <w:rPr>
          <w:lang w:val="en-GB"/>
        </w:rPr>
        <w:t xml:space="preserve"> </w:t>
      </w:r>
      <w:r w:rsidR="00582AF9">
        <w:rPr>
          <w:lang w:val="en-GB"/>
        </w:rPr>
        <w:t>selection</w:t>
      </w:r>
      <w:r w:rsidR="00582AF9" w:rsidRPr="00582AF9">
        <w:rPr>
          <w:lang w:val="en-GB"/>
        </w:rPr>
        <w:t xml:space="preserve"> </w:t>
      </w:r>
      <w:r w:rsidRPr="00582AF9">
        <w:rPr>
          <w:lang w:val="en-GB"/>
        </w:rPr>
        <w:t xml:space="preserve">procedure </w:t>
      </w:r>
      <w:r w:rsidRPr="00582AF9">
        <w:rPr>
          <w:color w:val="auto"/>
          <w:lang w:val="en-GB"/>
        </w:rPr>
        <w:t>titled “</w:t>
      </w:r>
      <w:r w:rsidR="00B07757" w:rsidRPr="00582AF9">
        <w:rPr>
          <w:b/>
          <w:bCs/>
          <w:i/>
          <w:iCs/>
          <w:color w:val="auto"/>
          <w:lang w:val="en-GB"/>
        </w:rPr>
        <w:t xml:space="preserve">Suplly and service of the </w:t>
      </w:r>
      <w:r w:rsidR="00975433" w:rsidRPr="00582AF9">
        <w:rPr>
          <w:b/>
          <w:bCs/>
          <w:i/>
          <w:iCs/>
          <w:color w:val="auto"/>
          <w:lang w:val="en-GB"/>
        </w:rPr>
        <w:t>laser engraving personalization machine for ID cards</w:t>
      </w:r>
      <w:r w:rsidRPr="00582AF9">
        <w:rPr>
          <w:color w:val="auto"/>
          <w:lang w:val="en-GB"/>
        </w:rPr>
        <w:t xml:space="preserve">” (hereinafter </w:t>
      </w:r>
      <w:r w:rsidRPr="00582AF9">
        <w:rPr>
          <w:lang w:val="en-GB"/>
        </w:rPr>
        <w:t>referred to as the “</w:t>
      </w:r>
      <w:r w:rsidR="00582AF9">
        <w:rPr>
          <w:b/>
          <w:lang w:val="en-GB"/>
        </w:rPr>
        <w:t>selection</w:t>
      </w:r>
      <w:r w:rsidR="00582AF9" w:rsidRPr="00582AF9">
        <w:rPr>
          <w:b/>
          <w:lang w:val="en-GB"/>
        </w:rPr>
        <w:t xml:space="preserve"> </w:t>
      </w:r>
      <w:r w:rsidRPr="00582AF9">
        <w:rPr>
          <w:b/>
          <w:lang w:val="en-GB"/>
        </w:rPr>
        <w:t>procedure</w:t>
      </w:r>
      <w:r w:rsidRPr="00582AF9">
        <w:rPr>
          <w:lang w:val="en-GB"/>
        </w:rPr>
        <w:t>”)</w:t>
      </w:r>
      <w:r w:rsidR="00C27502" w:rsidRPr="00582AF9">
        <w:rPr>
          <w:szCs w:val="24"/>
          <w:lang w:val="en-GB"/>
        </w:rPr>
        <w:t xml:space="preserve"> with the Contractor meeting all tender conditions whose tender </w:t>
      </w:r>
      <w:r w:rsidR="00C27502" w:rsidRPr="00582AF9">
        <w:rPr>
          <w:lang w:val="en-GB"/>
        </w:rPr>
        <w:t>was selected as economically the most advantageous in the given selection procedure</w:t>
      </w:r>
      <w:r w:rsidRPr="00582AF9">
        <w:rPr>
          <w:lang w:val="en-GB"/>
        </w:rPr>
        <w:t xml:space="preserve">. The basis for this Contract is also the Contractor's tender for the </w:t>
      </w:r>
      <w:r w:rsidR="00582AF9">
        <w:rPr>
          <w:lang w:val="en-GB"/>
        </w:rPr>
        <w:t>selection</w:t>
      </w:r>
      <w:r w:rsidR="00582AF9" w:rsidRPr="00582AF9">
        <w:rPr>
          <w:lang w:val="en-GB"/>
        </w:rPr>
        <w:t xml:space="preserve"> </w:t>
      </w:r>
      <w:r w:rsidRPr="00582AF9">
        <w:rPr>
          <w:lang w:val="en-GB"/>
        </w:rPr>
        <w:t xml:space="preserve">procedure submitted on </w:t>
      </w:r>
      <w:r w:rsidR="003C21E2" w:rsidRPr="00582AF9">
        <w:rPr>
          <w:b/>
          <w:bCs/>
          <w:highlight w:val="green"/>
          <w:lang w:val="en-GB"/>
        </w:rPr>
        <w:t>[</w:t>
      </w:r>
      <w:r w:rsidR="003C21E2" w:rsidRPr="00582AF9">
        <w:rPr>
          <w:b/>
          <w:highlight w:val="green"/>
          <w:lang w:val="en-GB"/>
        </w:rPr>
        <w:t xml:space="preserve">the Contracting Authority shall complete with the </w:t>
      </w:r>
      <w:r w:rsidR="003C21E2" w:rsidRPr="00582AF9">
        <w:rPr>
          <w:b/>
          <w:bCs/>
          <w:highlight w:val="green"/>
          <w:lang w:val="en-GB"/>
        </w:rPr>
        <w:t>Partincipant’s tender submission date]</w:t>
      </w:r>
      <w:r w:rsidRPr="00582AF9">
        <w:rPr>
          <w:lang w:val="en-GB"/>
        </w:rPr>
        <w:t>, the content of which is known to the Parties (hereinafter referred to as the "</w:t>
      </w:r>
      <w:r w:rsidRPr="00582AF9">
        <w:rPr>
          <w:b/>
          <w:lang w:val="en-GB"/>
        </w:rPr>
        <w:t>Tender</w:t>
      </w:r>
      <w:r w:rsidRPr="00582AF9">
        <w:rPr>
          <w:lang w:val="en-GB"/>
        </w:rPr>
        <w:t>").</w:t>
      </w:r>
      <w:bookmarkEnd w:id="2"/>
    </w:p>
    <w:p w14:paraId="7FA3F8EB" w14:textId="27ED6B5C" w:rsidR="00C27502" w:rsidRPr="00582AF9" w:rsidRDefault="00D152AC" w:rsidP="00C27502">
      <w:pPr>
        <w:pStyle w:val="Kapitola1"/>
        <w:tabs>
          <w:tab w:val="clear" w:pos="705"/>
          <w:tab w:val="num" w:pos="-142"/>
        </w:tabs>
        <w:ind w:left="426" w:hanging="426"/>
        <w:rPr>
          <w:lang w:val="en-GB"/>
        </w:rPr>
      </w:pPr>
      <w:bookmarkStart w:id="4" w:name="_Hlk93668287"/>
      <w:r w:rsidRPr="00582AF9">
        <w:rPr>
          <w:lang w:val="en-GB"/>
        </w:rPr>
        <w:t xml:space="preserve">When interpreting the content of this Contract, the Parties are obliged to take into account the tender conditions and the purpose related to the </w:t>
      </w:r>
      <w:r w:rsidR="00582AF9">
        <w:rPr>
          <w:lang w:val="en-GB"/>
        </w:rPr>
        <w:t>selection</w:t>
      </w:r>
      <w:r w:rsidR="00582AF9" w:rsidRPr="00582AF9">
        <w:rPr>
          <w:lang w:val="en-GB"/>
        </w:rPr>
        <w:t xml:space="preserve"> </w:t>
      </w:r>
      <w:r w:rsidRPr="00582AF9">
        <w:rPr>
          <w:lang w:val="en-GB"/>
        </w:rPr>
        <w:t xml:space="preserve">procedure. The provisions of laws and regulations on interpretation of legal conduct are not affected by this. Tender conditions have been determined in the </w:t>
      </w:r>
      <w:r w:rsidR="00582AF9">
        <w:rPr>
          <w:lang w:val="en-GB"/>
        </w:rPr>
        <w:t>selection</w:t>
      </w:r>
      <w:r w:rsidR="00582AF9" w:rsidRPr="00582AF9">
        <w:rPr>
          <w:lang w:val="en-GB"/>
        </w:rPr>
        <w:t xml:space="preserve"> </w:t>
      </w:r>
      <w:r w:rsidRPr="00582AF9">
        <w:rPr>
          <w:lang w:val="en-GB"/>
        </w:rPr>
        <w:t xml:space="preserve">documentation to the </w:t>
      </w:r>
      <w:r w:rsidR="00582AF9">
        <w:rPr>
          <w:lang w:val="en-GB"/>
        </w:rPr>
        <w:t>selection</w:t>
      </w:r>
      <w:r w:rsidR="00582AF9" w:rsidRPr="00582AF9">
        <w:rPr>
          <w:lang w:val="en-GB"/>
        </w:rPr>
        <w:t xml:space="preserve"> </w:t>
      </w:r>
      <w:r w:rsidRPr="00582AF9">
        <w:rPr>
          <w:lang w:val="en-GB"/>
        </w:rPr>
        <w:t>procedure (hereinafter referred to as the "</w:t>
      </w:r>
      <w:r w:rsidRPr="00582AF9">
        <w:rPr>
          <w:b/>
          <w:lang w:val="en-GB"/>
        </w:rPr>
        <w:t>Tender Documentation</w:t>
      </w:r>
      <w:r w:rsidRPr="00582AF9">
        <w:rPr>
          <w:lang w:val="en-GB"/>
        </w:rPr>
        <w:t>").</w:t>
      </w:r>
      <w:bookmarkEnd w:id="3"/>
      <w:bookmarkEnd w:id="4"/>
    </w:p>
    <w:p w14:paraId="1BE305AD" w14:textId="147264B2" w:rsidR="00C27502" w:rsidRPr="00582AF9" w:rsidRDefault="00C27502" w:rsidP="00C27502">
      <w:pPr>
        <w:pStyle w:val="Kapitola1"/>
        <w:tabs>
          <w:tab w:val="clear" w:pos="705"/>
          <w:tab w:val="num" w:pos="-142"/>
        </w:tabs>
        <w:ind w:left="426" w:hanging="426"/>
        <w:rPr>
          <w:lang w:val="en-GB"/>
        </w:rPr>
      </w:pPr>
      <w:r w:rsidRPr="00582AF9">
        <w:rPr>
          <w:lang w:val="en-GB" w:eastAsia="en-US"/>
        </w:rPr>
        <w:t xml:space="preserve">The performance provided by the Contractor in accordance with this Contract cannot exceed maximum financial limit of </w:t>
      </w:r>
      <w:r w:rsidR="003C21E2" w:rsidRPr="00582AF9">
        <w:rPr>
          <w:lang w:val="en-GB" w:eastAsia="en-US"/>
        </w:rPr>
        <w:t>80 000</w:t>
      </w:r>
      <w:r w:rsidRPr="00582AF9">
        <w:rPr>
          <w:lang w:val="en-GB" w:eastAsia="en-US"/>
        </w:rPr>
        <w:t xml:space="preserve"> EUR for the entire duration of this Contract. If the Contractor is an entity liable for VAT registered in the Czech Republic, the amount according to the previous sentence means the amount excluding VAT.</w:t>
      </w:r>
    </w:p>
    <w:p w14:paraId="6918EDFF" w14:textId="77777777" w:rsidR="00330717" w:rsidRPr="00582AF9" w:rsidRDefault="00330717" w:rsidP="00C27502">
      <w:pPr>
        <w:pStyle w:val="Kapitola1"/>
        <w:numPr>
          <w:ilvl w:val="0"/>
          <w:numId w:val="0"/>
        </w:numPr>
        <w:rPr>
          <w:lang w:val="en-GB"/>
        </w:rPr>
      </w:pPr>
    </w:p>
    <w:p w14:paraId="15D0D3D3" w14:textId="77777777" w:rsidR="002049F3" w:rsidRPr="00582AF9" w:rsidRDefault="002049F3">
      <w:pPr>
        <w:jc w:val="center"/>
        <w:rPr>
          <w:rFonts w:ascii="Arial" w:hAnsi="Arial" w:cs="Arial"/>
          <w:b/>
          <w:caps/>
          <w:sz w:val="22"/>
          <w:szCs w:val="22"/>
          <w:lang w:val="en-GB"/>
        </w:rPr>
      </w:pPr>
    </w:p>
    <w:p w14:paraId="24EB1364" w14:textId="77777777" w:rsidR="002D6FB6" w:rsidRPr="00582AF9" w:rsidRDefault="002D6FB6" w:rsidP="002D6FB6">
      <w:pPr>
        <w:jc w:val="center"/>
        <w:rPr>
          <w:rFonts w:ascii="Arial" w:hAnsi="Arial" w:cs="Arial"/>
          <w:b/>
          <w:caps/>
          <w:color w:val="000000"/>
          <w:sz w:val="22"/>
          <w:szCs w:val="22"/>
          <w:lang w:val="en-GB"/>
        </w:rPr>
      </w:pPr>
      <w:r w:rsidRPr="00582AF9">
        <w:rPr>
          <w:rFonts w:ascii="Arial" w:hAnsi="Arial" w:cs="Arial"/>
          <w:b/>
          <w:caps/>
          <w:color w:val="000000"/>
          <w:sz w:val="22"/>
          <w:szCs w:val="22"/>
          <w:lang w:val="en-GB"/>
        </w:rPr>
        <w:t>II. Subject of this Contract</w:t>
      </w:r>
    </w:p>
    <w:p w14:paraId="6953B5AC" w14:textId="77777777" w:rsidR="002D6FB6" w:rsidRPr="00582AF9" w:rsidRDefault="002D6FB6" w:rsidP="00181B8C">
      <w:pPr>
        <w:jc w:val="center"/>
        <w:rPr>
          <w:rFonts w:ascii="Arial" w:hAnsi="Arial" w:cs="Arial"/>
          <w:b/>
          <w:caps/>
          <w:color w:val="000000"/>
          <w:sz w:val="22"/>
          <w:szCs w:val="22"/>
          <w:u w:val="single"/>
          <w:lang w:val="en-GB"/>
        </w:rPr>
      </w:pPr>
    </w:p>
    <w:p w14:paraId="7C3058F6" w14:textId="5CA7EA0F" w:rsidR="001B4E26" w:rsidRPr="00582AF9" w:rsidRDefault="002D6FB6" w:rsidP="009C410E">
      <w:pPr>
        <w:numPr>
          <w:ilvl w:val="0"/>
          <w:numId w:val="14"/>
        </w:numPr>
        <w:suppressAutoHyphens w:val="0"/>
        <w:autoSpaceDN w:val="0"/>
        <w:adjustRightInd w:val="0"/>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undertakes to supply the </w:t>
      </w:r>
      <w:r w:rsidR="00D32F3A" w:rsidRPr="00582AF9">
        <w:rPr>
          <w:rFonts w:ascii="Arial" w:hAnsi="Arial" w:cs="Arial"/>
          <w:sz w:val="22"/>
          <w:szCs w:val="22"/>
          <w:lang w:val="en-GB"/>
        </w:rPr>
        <w:t>Client</w:t>
      </w:r>
      <w:r w:rsidRPr="00582AF9">
        <w:rPr>
          <w:rFonts w:ascii="Arial" w:hAnsi="Arial" w:cs="Arial"/>
          <w:color w:val="000000"/>
          <w:sz w:val="22"/>
          <w:szCs w:val="22"/>
          <w:lang w:val="en-GB"/>
        </w:rPr>
        <w:t xml:space="preserve"> with </w:t>
      </w:r>
      <w:bookmarkStart w:id="5" w:name="_Hlk38967129"/>
      <w:r w:rsidR="00C27502" w:rsidRPr="00582AF9">
        <w:rPr>
          <w:rFonts w:ascii="Arial" w:hAnsi="Arial" w:cs="Arial"/>
          <w:b/>
          <w:color w:val="000000"/>
          <w:sz w:val="22"/>
          <w:szCs w:val="22"/>
          <w:lang w:val="en-GB"/>
        </w:rPr>
        <w:t>1</w:t>
      </w:r>
      <w:r w:rsidR="00FF19B0" w:rsidRPr="00582AF9">
        <w:rPr>
          <w:rFonts w:ascii="Arial" w:hAnsi="Arial" w:cs="Arial"/>
          <w:b/>
          <w:color w:val="000000"/>
          <w:sz w:val="22"/>
          <w:szCs w:val="22"/>
          <w:lang w:val="en-GB"/>
        </w:rPr>
        <w:t xml:space="preserve"> (</w:t>
      </w:r>
      <w:r w:rsidR="00C27502" w:rsidRPr="00582AF9">
        <w:rPr>
          <w:rFonts w:ascii="Arial" w:hAnsi="Arial" w:cs="Arial"/>
          <w:b/>
          <w:color w:val="000000"/>
          <w:sz w:val="22"/>
          <w:szCs w:val="22"/>
          <w:lang w:val="en-GB"/>
        </w:rPr>
        <w:t>one</w:t>
      </w:r>
      <w:r w:rsidR="00FF19B0" w:rsidRPr="00582AF9">
        <w:rPr>
          <w:rFonts w:ascii="Arial" w:hAnsi="Arial" w:cs="Arial"/>
          <w:b/>
          <w:color w:val="000000"/>
          <w:sz w:val="22"/>
          <w:szCs w:val="22"/>
          <w:lang w:val="en-GB"/>
        </w:rPr>
        <w:t xml:space="preserve">) piece of </w:t>
      </w:r>
      <w:r w:rsidR="00563105" w:rsidRPr="00582AF9">
        <w:rPr>
          <w:rFonts w:ascii="Arial" w:hAnsi="Arial" w:cs="Arial"/>
          <w:b/>
          <w:color w:val="000000"/>
          <w:sz w:val="22"/>
          <w:szCs w:val="22"/>
          <w:lang w:val="en-GB"/>
        </w:rPr>
        <w:t>Laser engraving personalization machine for ID cards suitable for a polycarbonate material and for a PVC material</w:t>
      </w:r>
      <w:r w:rsidRPr="00582AF9">
        <w:rPr>
          <w:rFonts w:ascii="Arial" w:hAnsi="Arial" w:cs="Arial"/>
          <w:b/>
          <w:color w:val="000000"/>
          <w:sz w:val="22"/>
          <w:szCs w:val="22"/>
          <w:lang w:val="en-GB"/>
        </w:rPr>
        <w:t xml:space="preserve">, </w:t>
      </w:r>
      <w:r w:rsidRPr="00582AF9">
        <w:rPr>
          <w:rFonts w:ascii="Arial" w:hAnsi="Arial" w:cs="Arial"/>
          <w:sz w:val="22"/>
          <w:szCs w:val="22"/>
          <w:lang w:val="en-GB"/>
        </w:rPr>
        <w:t xml:space="preserve">including all other related accessories and equipment, manufactured under applicable EU directives and regulations related to the subject of this Contract </w:t>
      </w:r>
      <w:r w:rsidR="00620412" w:rsidRPr="00582AF9">
        <w:rPr>
          <w:rFonts w:ascii="Arial" w:hAnsi="Arial" w:cs="Arial"/>
          <w:sz w:val="22"/>
          <w:szCs w:val="22"/>
          <w:lang w:val="en-GB"/>
        </w:rPr>
        <w:t xml:space="preserve">according to paragraph </w:t>
      </w:r>
      <w:r w:rsidR="00B65BF2">
        <w:rPr>
          <w:rFonts w:ascii="Arial" w:hAnsi="Arial" w:cs="Arial"/>
          <w:sz w:val="22"/>
          <w:szCs w:val="22"/>
          <w:lang w:val="en-GB"/>
        </w:rPr>
        <w:t xml:space="preserve">2 and </w:t>
      </w:r>
      <w:r w:rsidR="0037592B" w:rsidRPr="00582AF9">
        <w:rPr>
          <w:rFonts w:ascii="Arial" w:hAnsi="Arial" w:cs="Arial"/>
          <w:sz w:val="22"/>
          <w:szCs w:val="22"/>
          <w:lang w:val="en-GB"/>
        </w:rPr>
        <w:t>3</w:t>
      </w:r>
      <w:r w:rsidR="00620412" w:rsidRPr="00582AF9">
        <w:rPr>
          <w:rFonts w:ascii="Arial" w:hAnsi="Arial" w:cs="Arial"/>
          <w:sz w:val="22"/>
          <w:szCs w:val="22"/>
          <w:lang w:val="en-GB"/>
        </w:rPr>
        <w:t xml:space="preserve"> of this Article </w:t>
      </w:r>
      <w:r w:rsidRPr="00582AF9">
        <w:rPr>
          <w:rFonts w:ascii="Arial" w:hAnsi="Arial" w:cs="Arial"/>
          <w:sz w:val="22"/>
          <w:szCs w:val="22"/>
          <w:lang w:val="en-GB"/>
        </w:rPr>
        <w:t xml:space="preserve">and in </w:t>
      </w:r>
      <w:r w:rsidR="00620412" w:rsidRPr="00582AF9">
        <w:rPr>
          <w:rFonts w:ascii="Arial" w:hAnsi="Arial" w:cs="Arial"/>
          <w:sz w:val="22"/>
          <w:szCs w:val="22"/>
          <w:lang w:val="en-GB"/>
        </w:rPr>
        <w:t>accordance</w:t>
      </w:r>
      <w:r w:rsidRPr="00582AF9">
        <w:rPr>
          <w:rFonts w:ascii="Arial" w:hAnsi="Arial" w:cs="Arial"/>
          <w:sz w:val="22"/>
          <w:szCs w:val="22"/>
          <w:lang w:val="en-GB"/>
        </w:rPr>
        <w:t xml:space="preserve"> with the </w:t>
      </w:r>
      <w:r w:rsidR="0001415F" w:rsidRPr="00582AF9">
        <w:rPr>
          <w:rFonts w:ascii="Arial" w:hAnsi="Arial" w:cs="Arial"/>
          <w:sz w:val="22"/>
          <w:szCs w:val="22"/>
          <w:lang w:val="en-GB"/>
        </w:rPr>
        <w:t>T</w:t>
      </w:r>
      <w:r w:rsidRPr="00582AF9">
        <w:rPr>
          <w:rFonts w:ascii="Arial" w:hAnsi="Arial" w:cs="Arial"/>
          <w:sz w:val="22"/>
          <w:szCs w:val="22"/>
          <w:lang w:val="en-GB"/>
        </w:rPr>
        <w:t xml:space="preserve">echnical </w:t>
      </w:r>
      <w:r w:rsidR="00563105" w:rsidRPr="00582AF9">
        <w:rPr>
          <w:rFonts w:ascii="Arial" w:hAnsi="Arial" w:cs="Arial"/>
          <w:sz w:val="22"/>
          <w:szCs w:val="22"/>
          <w:lang w:val="en-GB"/>
        </w:rPr>
        <w:t>parameters</w:t>
      </w:r>
      <w:r w:rsidR="00C27502" w:rsidRPr="00582AF9">
        <w:rPr>
          <w:rFonts w:ascii="Arial" w:hAnsi="Arial" w:cs="Arial"/>
          <w:sz w:val="22"/>
          <w:szCs w:val="22"/>
          <w:lang w:val="en-GB"/>
        </w:rPr>
        <w:t xml:space="preserve"> stated below in this paragraph</w:t>
      </w:r>
      <w:r w:rsidRPr="00582AF9">
        <w:rPr>
          <w:rFonts w:ascii="Arial" w:hAnsi="Arial" w:cs="Arial"/>
          <w:sz w:val="22"/>
          <w:szCs w:val="22"/>
          <w:lang w:val="en-GB"/>
        </w:rPr>
        <w:t xml:space="preserve"> </w:t>
      </w:r>
      <w:bookmarkStart w:id="6" w:name="_Hlk38967214"/>
      <w:r w:rsidR="00A922DA" w:rsidRPr="00582AF9">
        <w:rPr>
          <w:rFonts w:ascii="Arial" w:hAnsi="Arial" w:cs="Arial"/>
          <w:sz w:val="22"/>
          <w:szCs w:val="22"/>
          <w:lang w:val="en-GB"/>
        </w:rPr>
        <w:t xml:space="preserve">and in </w:t>
      </w:r>
      <w:r w:rsidR="006745ED" w:rsidRPr="00582AF9">
        <w:rPr>
          <w:rFonts w:ascii="Arial" w:hAnsi="Arial" w:cs="Arial"/>
          <w:sz w:val="22"/>
          <w:szCs w:val="22"/>
          <w:lang w:val="en-GB"/>
        </w:rPr>
        <w:t>accordance</w:t>
      </w:r>
      <w:r w:rsidR="00A922DA" w:rsidRPr="00582AF9">
        <w:rPr>
          <w:rFonts w:ascii="Arial" w:hAnsi="Arial" w:cs="Arial"/>
          <w:sz w:val="22"/>
          <w:szCs w:val="22"/>
          <w:lang w:val="en-GB"/>
        </w:rPr>
        <w:t xml:space="preserve"> with the </w:t>
      </w:r>
      <w:r w:rsidR="004447CE" w:rsidRPr="00582AF9">
        <w:rPr>
          <w:rFonts w:ascii="Arial" w:hAnsi="Arial" w:cs="Arial"/>
          <w:sz w:val="22"/>
          <w:szCs w:val="22"/>
          <w:lang w:val="en-GB"/>
        </w:rPr>
        <w:t>Tender</w:t>
      </w:r>
      <w:bookmarkStart w:id="7" w:name="_Hlk55281781"/>
      <w:r w:rsidR="00C27502" w:rsidRPr="00582AF9">
        <w:rPr>
          <w:rFonts w:ascii="Arial" w:hAnsi="Arial" w:cs="Arial"/>
          <w:sz w:val="22"/>
          <w:szCs w:val="22"/>
          <w:lang w:val="en-GB"/>
        </w:rPr>
        <w:t xml:space="preserve"> and</w:t>
      </w:r>
      <w:r w:rsidR="0037592B" w:rsidRPr="00582AF9">
        <w:rPr>
          <w:rFonts w:ascii="Arial" w:hAnsi="Arial" w:cs="Arial"/>
          <w:sz w:val="22"/>
          <w:szCs w:val="22"/>
          <w:lang w:val="en-GB"/>
        </w:rPr>
        <w:t xml:space="preserve"> </w:t>
      </w:r>
      <w:r w:rsidR="0037592B" w:rsidRPr="00582AF9">
        <w:rPr>
          <w:rFonts w:ascii="Arial" w:hAnsi="Arial"/>
          <w:sz w:val="22"/>
          <w:szCs w:val="22"/>
          <w:lang w:val="en-GB"/>
        </w:rPr>
        <w:t>Detailed technical description and detailed technical drawings of the offered Device listed in</w:t>
      </w:r>
      <w:r w:rsidR="00C27502" w:rsidRPr="00582AF9">
        <w:rPr>
          <w:rFonts w:ascii="Arial" w:hAnsi="Arial" w:cs="Arial"/>
          <w:sz w:val="22"/>
          <w:szCs w:val="22"/>
          <w:lang w:val="en-GB"/>
        </w:rPr>
        <w:t xml:space="preserve"> </w:t>
      </w:r>
      <w:r w:rsidR="00C27502" w:rsidRPr="00582AF9">
        <w:rPr>
          <w:rFonts w:ascii="Arial" w:hAnsi="Arial" w:cs="Arial"/>
          <w:b/>
          <w:sz w:val="22"/>
          <w:szCs w:val="22"/>
          <w:lang w:val="en-GB"/>
        </w:rPr>
        <w:t>Annex No. 1</w:t>
      </w:r>
      <w:r w:rsidR="00563105" w:rsidRPr="00582AF9">
        <w:rPr>
          <w:rFonts w:ascii="Arial" w:hAnsi="Arial" w:cs="Arial"/>
          <w:b/>
          <w:sz w:val="22"/>
          <w:szCs w:val="22"/>
          <w:lang w:val="en-GB"/>
        </w:rPr>
        <w:t xml:space="preserve"> (1.a </w:t>
      </w:r>
      <w:r w:rsidR="00563105" w:rsidRPr="00582AF9">
        <w:rPr>
          <w:rFonts w:ascii="Arial" w:hAnsi="Arial" w:cs="Arial"/>
          <w:b/>
          <w:sz w:val="22"/>
          <w:szCs w:val="22"/>
          <w:lang w:val="en-GB"/>
        </w:rPr>
        <w:lastRenderedPageBreak/>
        <w:t>and 1.b)</w:t>
      </w:r>
      <w:r w:rsidR="00C27502" w:rsidRPr="00582AF9">
        <w:rPr>
          <w:rFonts w:ascii="Arial" w:hAnsi="Arial" w:cs="Arial"/>
          <w:sz w:val="22"/>
          <w:szCs w:val="22"/>
          <w:lang w:val="en-GB"/>
        </w:rPr>
        <w:t>, which is an integral part hereof</w:t>
      </w:r>
      <w:r w:rsidR="00336786" w:rsidRPr="00582AF9">
        <w:rPr>
          <w:rFonts w:ascii="Arial" w:hAnsi="Arial" w:cs="Arial"/>
          <w:sz w:val="22"/>
          <w:szCs w:val="22"/>
          <w:lang w:val="en-GB"/>
        </w:rPr>
        <w:t xml:space="preserve">, and within the terms stated in the Time Schedule attached to this Contract as </w:t>
      </w:r>
      <w:r w:rsidR="00336786" w:rsidRPr="00582AF9">
        <w:rPr>
          <w:rFonts w:ascii="Arial" w:hAnsi="Arial" w:cs="Arial"/>
          <w:b/>
          <w:sz w:val="22"/>
          <w:szCs w:val="22"/>
          <w:lang w:val="en-GB"/>
        </w:rPr>
        <w:t>Annex No. 3</w:t>
      </w:r>
      <w:r w:rsidR="000744D6" w:rsidRPr="00582AF9">
        <w:rPr>
          <w:rFonts w:ascii="Arial" w:hAnsi="Arial" w:cs="Arial"/>
          <w:sz w:val="22"/>
          <w:szCs w:val="22"/>
          <w:lang w:val="en-GB"/>
        </w:rPr>
        <w:t>.</w:t>
      </w:r>
    </w:p>
    <w:p w14:paraId="2E66C720" w14:textId="76B17851" w:rsidR="001B4E26" w:rsidRPr="00582AF9" w:rsidRDefault="001B4E26" w:rsidP="001B4E26">
      <w:pPr>
        <w:suppressAutoHyphens w:val="0"/>
        <w:autoSpaceDN w:val="0"/>
        <w:adjustRightInd w:val="0"/>
        <w:jc w:val="both"/>
        <w:rPr>
          <w:rFonts w:ascii="Arial" w:hAnsi="Arial" w:cs="Arial"/>
          <w:color w:val="000000"/>
          <w:sz w:val="22"/>
          <w:szCs w:val="22"/>
          <w:lang w:val="en-GB"/>
        </w:rPr>
      </w:pPr>
    </w:p>
    <w:p w14:paraId="1E73BDEB" w14:textId="77777777" w:rsidR="0037592B" w:rsidRPr="00582AF9" w:rsidRDefault="0037592B" w:rsidP="0037592B">
      <w:pPr>
        <w:suppressAutoHyphens w:val="0"/>
        <w:autoSpaceDN w:val="0"/>
        <w:adjustRightInd w:val="0"/>
        <w:ind w:left="357"/>
        <w:jc w:val="both"/>
        <w:rPr>
          <w:rFonts w:ascii="Arial" w:hAnsi="Arial" w:cs="Arial"/>
          <w:color w:val="000000"/>
          <w:sz w:val="22"/>
          <w:szCs w:val="22"/>
          <w:lang w:val="en-GB"/>
        </w:rPr>
      </w:pPr>
      <w:r w:rsidRPr="00582AF9">
        <w:rPr>
          <w:rFonts w:ascii="Arial" w:hAnsi="Arial" w:cs="Arial"/>
          <w:sz w:val="22"/>
          <w:szCs w:val="22"/>
          <w:lang w:val="en-GB"/>
        </w:rPr>
        <w:t>(hereafter referred to as the "</w:t>
      </w:r>
      <w:r w:rsidRPr="00582AF9">
        <w:rPr>
          <w:rFonts w:ascii="Arial" w:hAnsi="Arial" w:cs="Arial"/>
          <w:b/>
          <w:bCs/>
          <w:sz w:val="22"/>
          <w:szCs w:val="22"/>
          <w:lang w:val="en-GB"/>
        </w:rPr>
        <w:t>Device</w:t>
      </w:r>
      <w:r w:rsidRPr="00582AF9">
        <w:rPr>
          <w:rFonts w:ascii="Arial" w:hAnsi="Arial" w:cs="Arial"/>
          <w:sz w:val="22"/>
          <w:szCs w:val="22"/>
          <w:cs/>
          <w:lang w:val="en-GB"/>
        </w:rPr>
        <w:t>”</w:t>
      </w:r>
      <w:r w:rsidRPr="00582AF9">
        <w:rPr>
          <w:rFonts w:ascii="Arial" w:hAnsi="Arial" w:cs="Arial"/>
          <w:sz w:val="22"/>
          <w:szCs w:val="22"/>
          <w:lang w:val="en-GB"/>
        </w:rPr>
        <w:t>, unless otherwise stated by individual provisions of this Contract)</w:t>
      </w:r>
    </w:p>
    <w:p w14:paraId="30288B46" w14:textId="77777777" w:rsidR="0037592B" w:rsidRPr="00582AF9" w:rsidRDefault="0037592B" w:rsidP="001B4E26">
      <w:pPr>
        <w:suppressAutoHyphens w:val="0"/>
        <w:autoSpaceDN w:val="0"/>
        <w:adjustRightInd w:val="0"/>
        <w:jc w:val="both"/>
        <w:rPr>
          <w:rFonts w:ascii="Arial" w:hAnsi="Arial" w:cs="Arial"/>
          <w:color w:val="000000"/>
          <w:sz w:val="22"/>
          <w:szCs w:val="22"/>
          <w:lang w:val="en-GB"/>
        </w:rPr>
      </w:pPr>
    </w:p>
    <w:p w14:paraId="127E7E9C" w14:textId="24FDAFFB" w:rsidR="0037592B" w:rsidRPr="00582AF9" w:rsidRDefault="0037592B" w:rsidP="001B4E26">
      <w:pPr>
        <w:suppressAutoHyphens w:val="0"/>
        <w:autoSpaceDN w:val="0"/>
        <w:adjustRightInd w:val="0"/>
        <w:ind w:left="357"/>
        <w:jc w:val="both"/>
        <w:rPr>
          <w:rFonts w:ascii="Arial" w:hAnsi="Arial" w:cs="Arial"/>
          <w:color w:val="000000"/>
          <w:sz w:val="22"/>
          <w:szCs w:val="22"/>
          <w:lang w:val="en-GB"/>
        </w:rPr>
      </w:pPr>
      <w:r w:rsidRPr="00582AF9">
        <w:rPr>
          <w:rFonts w:ascii="Arial" w:hAnsi="Arial" w:cs="Arial"/>
          <w:color w:val="000000"/>
          <w:sz w:val="22"/>
          <w:szCs w:val="22"/>
          <w:lang w:val="en-GB"/>
        </w:rPr>
        <w:t>The Device meet</w:t>
      </w:r>
      <w:r w:rsidR="00563105" w:rsidRPr="00582AF9">
        <w:rPr>
          <w:rFonts w:ascii="Arial" w:hAnsi="Arial" w:cs="Arial"/>
          <w:color w:val="000000"/>
          <w:sz w:val="22"/>
          <w:szCs w:val="22"/>
          <w:lang w:val="en-GB"/>
        </w:rPr>
        <w:t>s</w:t>
      </w:r>
      <w:r w:rsidRPr="00582AF9">
        <w:rPr>
          <w:rFonts w:ascii="Arial" w:hAnsi="Arial" w:cs="Arial"/>
          <w:color w:val="000000"/>
          <w:sz w:val="22"/>
          <w:szCs w:val="22"/>
          <w:lang w:val="en-GB"/>
        </w:rPr>
        <w:t xml:space="preserve"> the following technical parameters:</w:t>
      </w:r>
    </w:p>
    <w:p w14:paraId="3F0C17FE" w14:textId="77777777" w:rsidR="0037592B" w:rsidRPr="00582AF9" w:rsidRDefault="0037592B" w:rsidP="001B4E26">
      <w:pPr>
        <w:suppressAutoHyphens w:val="0"/>
        <w:autoSpaceDN w:val="0"/>
        <w:adjustRightInd w:val="0"/>
        <w:ind w:left="357"/>
        <w:jc w:val="both"/>
        <w:rPr>
          <w:rFonts w:ascii="Arial" w:hAnsi="Arial" w:cs="Arial"/>
          <w:color w:val="000000"/>
          <w:sz w:val="22"/>
          <w:szCs w:val="22"/>
          <w:lang w:val="en-GB"/>
        </w:rPr>
      </w:pPr>
    </w:p>
    <w:p w14:paraId="423D7DA9" w14:textId="23935D62" w:rsidR="00563105" w:rsidRPr="00582AF9" w:rsidRDefault="008F4032" w:rsidP="00563105">
      <w:pPr>
        <w:pStyle w:val="Kapitola1"/>
        <w:numPr>
          <w:ilvl w:val="2"/>
          <w:numId w:val="35"/>
        </w:numPr>
        <w:tabs>
          <w:tab w:val="num" w:pos="1276"/>
        </w:tabs>
        <w:ind w:left="1276" w:hanging="425"/>
        <w:rPr>
          <w:lang w:val="en-GB"/>
        </w:rPr>
      </w:pPr>
      <w:r>
        <w:rPr>
          <w:lang w:val="en-GB"/>
        </w:rPr>
        <w:t>t</w:t>
      </w:r>
      <w:r w:rsidR="00563105" w:rsidRPr="00582AF9">
        <w:rPr>
          <w:lang w:val="en-GB"/>
        </w:rPr>
        <w:t>he personalization of cards must be automatic</w:t>
      </w:r>
      <w:r w:rsidR="00582AF9">
        <w:rPr>
          <w:lang w:val="en-GB"/>
        </w:rPr>
        <w:t>a</w:t>
      </w:r>
      <w:r w:rsidR="00563105" w:rsidRPr="00582AF9">
        <w:rPr>
          <w:lang w:val="en-GB"/>
        </w:rPr>
        <w:t xml:space="preserve">lly of both sides; </w:t>
      </w:r>
    </w:p>
    <w:p w14:paraId="17E0350A" w14:textId="236ABD6C" w:rsidR="00563105" w:rsidRPr="00582AF9" w:rsidRDefault="008F4032" w:rsidP="00563105">
      <w:pPr>
        <w:pStyle w:val="Kapitola1"/>
        <w:numPr>
          <w:ilvl w:val="2"/>
          <w:numId w:val="35"/>
        </w:numPr>
        <w:tabs>
          <w:tab w:val="num" w:pos="1276"/>
        </w:tabs>
        <w:ind w:left="1276" w:hanging="425"/>
        <w:rPr>
          <w:lang w:val="en-GB"/>
        </w:rPr>
      </w:pPr>
      <w:r>
        <w:rPr>
          <w:lang w:val="en-GB"/>
        </w:rPr>
        <w:t>t</w:t>
      </w:r>
      <w:r w:rsidR="00563105" w:rsidRPr="00582AF9">
        <w:rPr>
          <w:lang w:val="en-GB"/>
        </w:rPr>
        <w:t>he operation system of machine must be variable</w:t>
      </w:r>
      <w:r w:rsidR="00A53F06" w:rsidRPr="00582AF9">
        <w:rPr>
          <w:lang w:val="en-GB"/>
        </w:rPr>
        <w:t xml:space="preserve"> </w:t>
      </w:r>
      <w:r w:rsidR="00563105" w:rsidRPr="00582AF9">
        <w:rPr>
          <w:lang w:val="en-GB"/>
        </w:rPr>
        <w:t xml:space="preserve">for </w:t>
      </w:r>
      <w:r w:rsidR="00A53F06" w:rsidRPr="00582AF9">
        <w:rPr>
          <w:lang w:val="en-GB"/>
        </w:rPr>
        <w:t xml:space="preserve">creating </w:t>
      </w:r>
      <w:r w:rsidR="00563105" w:rsidRPr="00582AF9">
        <w:rPr>
          <w:lang w:val="en-GB"/>
        </w:rPr>
        <w:t xml:space="preserve">different kind of contract; </w:t>
      </w:r>
    </w:p>
    <w:p w14:paraId="27993D1B" w14:textId="5E195052" w:rsidR="00563105" w:rsidRPr="00582AF9" w:rsidRDefault="008F4032" w:rsidP="00563105">
      <w:pPr>
        <w:pStyle w:val="Kapitola1"/>
        <w:numPr>
          <w:ilvl w:val="2"/>
          <w:numId w:val="35"/>
        </w:numPr>
        <w:tabs>
          <w:tab w:val="num" w:pos="1276"/>
        </w:tabs>
        <w:ind w:left="1276" w:hanging="425"/>
        <w:rPr>
          <w:lang w:val="en-GB"/>
        </w:rPr>
      </w:pPr>
      <w:r>
        <w:rPr>
          <w:lang w:val="en-GB"/>
        </w:rPr>
        <w:t>l</w:t>
      </w:r>
      <w:r w:rsidR="00563105" w:rsidRPr="00582AF9">
        <w:rPr>
          <w:lang w:val="en-GB"/>
        </w:rPr>
        <w:t>aser engraving personalization system must be able to make these security features: CLI, micro-text and tactile effect;</w:t>
      </w:r>
    </w:p>
    <w:p w14:paraId="7421BE29" w14:textId="73F4D04A" w:rsidR="00563105" w:rsidRPr="00582AF9" w:rsidRDefault="008F4032" w:rsidP="00563105">
      <w:pPr>
        <w:pStyle w:val="Kapitola1"/>
        <w:numPr>
          <w:ilvl w:val="2"/>
          <w:numId w:val="35"/>
        </w:numPr>
        <w:tabs>
          <w:tab w:val="num" w:pos="1276"/>
        </w:tabs>
        <w:ind w:left="1276" w:hanging="425"/>
        <w:rPr>
          <w:lang w:val="en-GB"/>
        </w:rPr>
      </w:pPr>
      <w:r>
        <w:rPr>
          <w:lang w:val="en-GB"/>
        </w:rPr>
        <w:t>l</w:t>
      </w:r>
      <w:r w:rsidR="00563105" w:rsidRPr="00582AF9">
        <w:rPr>
          <w:lang w:val="en-GB"/>
        </w:rPr>
        <w:t>aser type minimum 8W;</w:t>
      </w:r>
      <w:r w:rsidR="001973D7">
        <w:rPr>
          <w:lang w:val="en-GB"/>
        </w:rPr>
        <w:t xml:space="preserve"> </w:t>
      </w:r>
      <w:r w:rsidR="001973D7" w:rsidRPr="001973D7">
        <w:rPr>
          <w:lang w:val="en-GB"/>
        </w:rPr>
        <w:t>resolution min. 600DPI;</w:t>
      </w:r>
    </w:p>
    <w:p w14:paraId="15D366C9" w14:textId="7F4105E4" w:rsidR="00563105" w:rsidRPr="00582AF9" w:rsidRDefault="008F4032" w:rsidP="00563105">
      <w:pPr>
        <w:pStyle w:val="Kapitola1"/>
        <w:numPr>
          <w:ilvl w:val="2"/>
          <w:numId w:val="35"/>
        </w:numPr>
        <w:tabs>
          <w:tab w:val="num" w:pos="1276"/>
        </w:tabs>
        <w:ind w:left="1276" w:hanging="425"/>
        <w:rPr>
          <w:lang w:val="en-GB"/>
        </w:rPr>
      </w:pPr>
      <w:r>
        <w:rPr>
          <w:lang w:val="en-GB"/>
        </w:rPr>
        <w:t>t</w:t>
      </w:r>
      <w:r w:rsidR="00563105" w:rsidRPr="00582AF9">
        <w:rPr>
          <w:lang w:val="en-GB"/>
        </w:rPr>
        <w:t>he system must be suitable for the ID1 cards produced by the ISO 7810 (max. thickness of cards 0,84mm);</w:t>
      </w:r>
    </w:p>
    <w:p w14:paraId="332CDEEF" w14:textId="2033FD62" w:rsidR="00563105" w:rsidRPr="00B65BF2" w:rsidRDefault="008F4032" w:rsidP="00563105">
      <w:pPr>
        <w:pStyle w:val="Kapitola1"/>
        <w:numPr>
          <w:ilvl w:val="2"/>
          <w:numId w:val="35"/>
        </w:numPr>
        <w:tabs>
          <w:tab w:val="num" w:pos="1276"/>
        </w:tabs>
        <w:ind w:left="1276" w:hanging="425"/>
        <w:rPr>
          <w:lang w:val="en-GB"/>
        </w:rPr>
      </w:pPr>
      <w:r>
        <w:rPr>
          <w:lang w:val="en-GB"/>
        </w:rPr>
        <w:t>r</w:t>
      </w:r>
      <w:r w:rsidR="00563105" w:rsidRPr="00B65BF2">
        <w:rPr>
          <w:lang w:val="en-GB"/>
        </w:rPr>
        <w:t xml:space="preserve">equirement for </w:t>
      </w:r>
      <w:r w:rsidR="00EF1900" w:rsidRPr="00B65BF2">
        <w:rPr>
          <w:lang w:val="en-GB"/>
        </w:rPr>
        <w:t xml:space="preserve">a four hour </w:t>
      </w:r>
      <w:r w:rsidR="00563105" w:rsidRPr="00B65BF2">
        <w:rPr>
          <w:lang w:val="en-GB"/>
        </w:rPr>
        <w:t>the maximum duration of creating a</w:t>
      </w:r>
      <w:r w:rsidR="00E336F8" w:rsidRPr="00B65BF2">
        <w:rPr>
          <w:lang w:val="en-GB"/>
        </w:rPr>
        <w:t xml:space="preserve"> new</w:t>
      </w:r>
      <w:r w:rsidR="00563105" w:rsidRPr="00B65BF2">
        <w:rPr>
          <w:lang w:val="en-GB"/>
        </w:rPr>
        <w:t xml:space="preserve"> template for personalization in the SW of the Device</w:t>
      </w:r>
      <w:r w:rsidR="001973D7" w:rsidRPr="00B65BF2">
        <w:rPr>
          <w:lang w:val="en-GB"/>
        </w:rPr>
        <w:t>;</w:t>
      </w:r>
    </w:p>
    <w:p w14:paraId="0E6F4F9B" w14:textId="75E7438D" w:rsidR="001973D7" w:rsidRPr="00582AF9" w:rsidRDefault="008F4032" w:rsidP="00563105">
      <w:pPr>
        <w:pStyle w:val="Kapitola1"/>
        <w:numPr>
          <w:ilvl w:val="2"/>
          <w:numId w:val="35"/>
        </w:numPr>
        <w:tabs>
          <w:tab w:val="num" w:pos="1276"/>
        </w:tabs>
        <w:ind w:left="1276" w:hanging="425"/>
        <w:rPr>
          <w:lang w:val="en-GB"/>
        </w:rPr>
      </w:pPr>
      <w:r>
        <w:rPr>
          <w:lang w:val="en-GB"/>
        </w:rPr>
        <w:t>m</w:t>
      </w:r>
      <w:r w:rsidR="001973D7" w:rsidRPr="001973D7">
        <w:rPr>
          <w:lang w:val="en-GB"/>
        </w:rPr>
        <w:t>inimum hourly output: 100 cards with double-sided personalization</w:t>
      </w:r>
      <w:r w:rsidR="001973D7">
        <w:rPr>
          <w:lang w:val="en-GB"/>
        </w:rPr>
        <w:t>.</w:t>
      </w:r>
    </w:p>
    <w:p w14:paraId="41D07592" w14:textId="2347C6DA" w:rsidR="002D6FB6" w:rsidRPr="00582AF9" w:rsidRDefault="002D6FB6" w:rsidP="00CF0B9B">
      <w:pPr>
        <w:numPr>
          <w:ilvl w:val="0"/>
          <w:numId w:val="14"/>
        </w:numPr>
        <w:suppressAutoHyphens w:val="0"/>
        <w:autoSpaceDN w:val="0"/>
        <w:adjustRightInd w:val="0"/>
        <w:spacing w:after="120"/>
        <w:jc w:val="both"/>
        <w:rPr>
          <w:rFonts w:ascii="Arial" w:hAnsi="Arial" w:cs="Arial"/>
          <w:color w:val="000000"/>
          <w:sz w:val="22"/>
          <w:szCs w:val="22"/>
          <w:lang w:val="en-GB"/>
        </w:rPr>
      </w:pPr>
      <w:bookmarkStart w:id="8" w:name="_Hlk38967189"/>
      <w:bookmarkEnd w:id="5"/>
      <w:bookmarkEnd w:id="6"/>
      <w:bookmarkEnd w:id="7"/>
      <w:r w:rsidRPr="00582AF9">
        <w:rPr>
          <w:rFonts w:ascii="Arial" w:hAnsi="Arial" w:cs="Arial"/>
          <w:color w:val="000000"/>
          <w:sz w:val="22"/>
          <w:szCs w:val="22"/>
          <w:lang w:val="en-GB"/>
        </w:rPr>
        <w:t>The</w:t>
      </w:r>
      <w:r w:rsidR="00EE0165" w:rsidRPr="00582AF9">
        <w:rPr>
          <w:rFonts w:ascii="Arial" w:hAnsi="Arial" w:cs="Arial"/>
          <w:color w:val="000000"/>
          <w:sz w:val="22"/>
          <w:szCs w:val="22"/>
          <w:lang w:val="en-GB"/>
        </w:rPr>
        <w:t xml:space="preserve"> supplement of the Device according to paragraph 1</w:t>
      </w:r>
      <w:r w:rsidRPr="00582AF9">
        <w:rPr>
          <w:rFonts w:ascii="Arial" w:hAnsi="Arial" w:cs="Arial"/>
          <w:color w:val="000000"/>
          <w:sz w:val="22"/>
          <w:szCs w:val="22"/>
          <w:lang w:val="en-GB"/>
        </w:rPr>
        <w:t xml:space="preserve"> includes:</w:t>
      </w:r>
    </w:p>
    <w:p w14:paraId="30491D19" w14:textId="77777777" w:rsidR="00B65BF2" w:rsidRDefault="002D6FB6" w:rsidP="00B65BF2">
      <w:pPr>
        <w:numPr>
          <w:ilvl w:val="1"/>
          <w:numId w:val="42"/>
        </w:numPr>
        <w:suppressAutoHyphens w:val="0"/>
        <w:autoSpaceDN w:val="0"/>
        <w:adjustRightInd w:val="0"/>
        <w:spacing w:after="120"/>
        <w:ind w:left="1276" w:hanging="425"/>
        <w:jc w:val="both"/>
        <w:rPr>
          <w:rFonts w:ascii="Arial" w:hAnsi="Arial" w:cs="Arial"/>
          <w:color w:val="000000"/>
          <w:sz w:val="22"/>
          <w:szCs w:val="22"/>
          <w:lang w:val="en-GB"/>
        </w:rPr>
      </w:pPr>
      <w:bookmarkStart w:id="9" w:name="_Hlk55236628"/>
      <w:r w:rsidRPr="00582AF9">
        <w:rPr>
          <w:rFonts w:ascii="Arial" w:hAnsi="Arial" w:cs="Arial"/>
          <w:sz w:val="22"/>
          <w:szCs w:val="22"/>
          <w:lang w:val="en-GB"/>
        </w:rPr>
        <w:t xml:space="preserve">transportation </w:t>
      </w:r>
      <w:r w:rsidR="00E90E4A" w:rsidRPr="00582AF9">
        <w:rPr>
          <w:rFonts w:ascii="Arial" w:hAnsi="Arial" w:cs="Arial"/>
          <w:sz w:val="22"/>
          <w:szCs w:val="22"/>
          <w:lang w:val="en-GB"/>
        </w:rPr>
        <w:t xml:space="preserve">of the Device </w:t>
      </w:r>
      <w:r w:rsidRPr="00582AF9">
        <w:rPr>
          <w:rFonts w:ascii="Arial" w:hAnsi="Arial" w:cs="Arial"/>
          <w:color w:val="000000"/>
          <w:sz w:val="22"/>
          <w:szCs w:val="22"/>
          <w:lang w:val="en-GB"/>
        </w:rPr>
        <w:t xml:space="preserve">including liability insurance which provides cover for damage to the </w:t>
      </w:r>
      <w:r w:rsidR="00E90E4A" w:rsidRPr="00582AF9">
        <w:rPr>
          <w:rFonts w:ascii="Arial" w:hAnsi="Arial" w:cs="Arial"/>
          <w:color w:val="000000"/>
          <w:sz w:val="22"/>
          <w:szCs w:val="22"/>
          <w:lang w:val="en-GB"/>
        </w:rPr>
        <w:t>D</w:t>
      </w:r>
      <w:r w:rsidRPr="00582AF9">
        <w:rPr>
          <w:rFonts w:ascii="Arial" w:hAnsi="Arial" w:cs="Arial"/>
          <w:color w:val="000000"/>
          <w:sz w:val="22"/>
          <w:szCs w:val="22"/>
          <w:lang w:val="en-GB"/>
        </w:rPr>
        <w:t xml:space="preserve">evice, with a compensation limit as determined in </w:t>
      </w:r>
      <w:r w:rsidR="00153ADF" w:rsidRPr="00582AF9">
        <w:rPr>
          <w:rFonts w:ascii="Arial" w:hAnsi="Arial" w:cs="Arial"/>
          <w:color w:val="000000"/>
          <w:sz w:val="22"/>
          <w:szCs w:val="22"/>
          <w:lang w:val="en-GB"/>
        </w:rPr>
        <w:t>Art</w:t>
      </w:r>
      <w:r w:rsidR="00A033DC" w:rsidRPr="00582AF9">
        <w:rPr>
          <w:rFonts w:ascii="Arial" w:hAnsi="Arial" w:cs="Arial"/>
          <w:color w:val="000000"/>
          <w:sz w:val="22"/>
          <w:szCs w:val="22"/>
          <w:lang w:val="en-GB"/>
        </w:rPr>
        <w:t>icle</w:t>
      </w:r>
      <w:r w:rsidR="00153ADF" w:rsidRPr="00582AF9">
        <w:rPr>
          <w:rFonts w:ascii="Arial" w:hAnsi="Arial" w:cs="Arial"/>
          <w:color w:val="000000"/>
          <w:sz w:val="22"/>
          <w:szCs w:val="22"/>
          <w:lang w:val="en-GB"/>
        </w:rPr>
        <w:t xml:space="preserve"> XI</w:t>
      </w:r>
      <w:r w:rsidR="00A033DC" w:rsidRPr="00582AF9">
        <w:rPr>
          <w:rFonts w:ascii="Arial" w:hAnsi="Arial" w:cs="Arial"/>
          <w:color w:val="000000"/>
          <w:sz w:val="22"/>
          <w:szCs w:val="22"/>
          <w:lang w:val="en-GB"/>
        </w:rPr>
        <w:t>I</w:t>
      </w:r>
      <w:r w:rsidR="00153ADF" w:rsidRPr="00582AF9">
        <w:rPr>
          <w:rFonts w:ascii="Arial" w:hAnsi="Arial" w:cs="Arial"/>
          <w:color w:val="000000"/>
          <w:sz w:val="22"/>
          <w:szCs w:val="22"/>
          <w:lang w:val="en-GB"/>
        </w:rPr>
        <w:t xml:space="preserve"> </w:t>
      </w:r>
      <w:r w:rsidR="00E90EFF" w:rsidRPr="00582AF9">
        <w:rPr>
          <w:rFonts w:ascii="Arial" w:hAnsi="Arial" w:cs="Arial"/>
          <w:color w:val="000000"/>
          <w:sz w:val="22"/>
          <w:szCs w:val="22"/>
          <w:lang w:val="en-GB"/>
        </w:rPr>
        <w:t xml:space="preserve">paragraph </w:t>
      </w:r>
      <w:r w:rsidR="00153ADF" w:rsidRPr="00582AF9">
        <w:rPr>
          <w:rFonts w:ascii="Arial" w:hAnsi="Arial" w:cs="Arial"/>
          <w:color w:val="000000"/>
          <w:sz w:val="22"/>
          <w:szCs w:val="22"/>
          <w:lang w:val="en-GB"/>
        </w:rPr>
        <w:t>1 hereof</w:t>
      </w:r>
      <w:r w:rsidRPr="00582AF9">
        <w:rPr>
          <w:rFonts w:ascii="Arial" w:hAnsi="Arial" w:cs="Arial"/>
          <w:color w:val="000000"/>
          <w:sz w:val="22"/>
          <w:szCs w:val="22"/>
          <w:lang w:val="en-GB"/>
        </w:rPr>
        <w:t>, DAP Praha (</w:t>
      </w:r>
      <w:r w:rsidRPr="00582AF9">
        <w:rPr>
          <w:rFonts w:ascii="Arial" w:hAnsi="Arial" w:cs="Arial"/>
          <w:sz w:val="22"/>
          <w:szCs w:val="22"/>
          <w:lang w:val="en-GB"/>
        </w:rPr>
        <w:t>Incoterms® 20</w:t>
      </w:r>
      <w:r w:rsidR="00E42F2D" w:rsidRPr="00582AF9">
        <w:rPr>
          <w:rFonts w:ascii="Arial" w:hAnsi="Arial" w:cs="Arial"/>
          <w:sz w:val="22"/>
          <w:szCs w:val="22"/>
          <w:lang w:val="en-GB"/>
        </w:rPr>
        <w:t>2</w:t>
      </w:r>
      <w:r w:rsidRPr="00582AF9">
        <w:rPr>
          <w:rFonts w:ascii="Arial" w:hAnsi="Arial" w:cs="Arial"/>
          <w:sz w:val="22"/>
          <w:szCs w:val="22"/>
          <w:lang w:val="en-GB"/>
        </w:rPr>
        <w:t>0</w:t>
      </w:r>
      <w:r w:rsidR="00E90E4A" w:rsidRPr="00582AF9">
        <w:rPr>
          <w:rFonts w:ascii="Arial" w:hAnsi="Arial" w:cs="Arial"/>
          <w:color w:val="000000"/>
          <w:sz w:val="22"/>
          <w:szCs w:val="22"/>
          <w:lang w:val="en-GB"/>
        </w:rPr>
        <w:t>),</w:t>
      </w:r>
      <w:r w:rsidR="00E90E4A" w:rsidRPr="00582AF9">
        <w:rPr>
          <w:rFonts w:ascii="Arial" w:hAnsi="Arial" w:cs="Arial"/>
          <w:color w:val="FF0000"/>
          <w:sz w:val="16"/>
          <w:szCs w:val="16"/>
          <w:lang w:val="en-GB"/>
        </w:rPr>
        <w:t xml:space="preserve"> </w:t>
      </w:r>
    </w:p>
    <w:p w14:paraId="6E248A1F" w14:textId="77777777" w:rsidR="00B65BF2" w:rsidRDefault="002D6FB6" w:rsidP="00B65BF2">
      <w:pPr>
        <w:numPr>
          <w:ilvl w:val="1"/>
          <w:numId w:val="42"/>
        </w:numPr>
        <w:suppressAutoHyphens w:val="0"/>
        <w:autoSpaceDN w:val="0"/>
        <w:adjustRightInd w:val="0"/>
        <w:spacing w:after="120"/>
        <w:ind w:left="1276" w:hanging="425"/>
        <w:jc w:val="both"/>
        <w:rPr>
          <w:rFonts w:ascii="Arial" w:hAnsi="Arial" w:cs="Arial"/>
          <w:color w:val="000000"/>
          <w:sz w:val="22"/>
          <w:szCs w:val="22"/>
          <w:lang w:val="en-GB"/>
        </w:rPr>
      </w:pPr>
      <w:r w:rsidRPr="00B65BF2">
        <w:rPr>
          <w:rFonts w:ascii="Arial" w:hAnsi="Arial" w:cs="Arial"/>
          <w:color w:val="000000"/>
          <w:sz w:val="22"/>
          <w:szCs w:val="22"/>
          <w:lang w:val="en-GB"/>
        </w:rPr>
        <w:t xml:space="preserve">installation and commissioning of the Device, including 30 calendar days of its test run, </w:t>
      </w:r>
    </w:p>
    <w:p w14:paraId="78E8A782" w14:textId="77777777" w:rsidR="00B65BF2" w:rsidRDefault="002D6FB6" w:rsidP="00B65BF2">
      <w:pPr>
        <w:numPr>
          <w:ilvl w:val="1"/>
          <w:numId w:val="42"/>
        </w:numPr>
        <w:suppressAutoHyphens w:val="0"/>
        <w:autoSpaceDN w:val="0"/>
        <w:adjustRightInd w:val="0"/>
        <w:spacing w:after="120"/>
        <w:ind w:left="1276" w:hanging="425"/>
        <w:jc w:val="both"/>
        <w:rPr>
          <w:rFonts w:ascii="Arial" w:hAnsi="Arial" w:cs="Arial"/>
          <w:color w:val="000000"/>
          <w:sz w:val="22"/>
          <w:szCs w:val="22"/>
          <w:lang w:val="en-GB"/>
        </w:rPr>
      </w:pPr>
      <w:r w:rsidRPr="00B65BF2">
        <w:rPr>
          <w:rFonts w:ascii="Arial" w:hAnsi="Arial" w:cs="Arial"/>
          <w:color w:val="000000"/>
          <w:sz w:val="22"/>
          <w:szCs w:val="22"/>
          <w:lang w:val="en-GB"/>
        </w:rPr>
        <w:t xml:space="preserve">training of specified </w:t>
      </w:r>
      <w:r w:rsidR="00D32F3A" w:rsidRPr="00B65BF2">
        <w:rPr>
          <w:rFonts w:ascii="Arial" w:hAnsi="Arial" w:cs="Arial"/>
          <w:sz w:val="22"/>
          <w:szCs w:val="22"/>
          <w:lang w:val="en-GB"/>
        </w:rPr>
        <w:t>Client</w:t>
      </w:r>
      <w:r w:rsidRPr="00B65BF2">
        <w:rPr>
          <w:rFonts w:ascii="Arial" w:hAnsi="Arial" w:cs="Arial"/>
          <w:color w:val="000000"/>
          <w:sz w:val="22"/>
          <w:szCs w:val="22"/>
          <w:cs/>
          <w:lang w:val="en-GB"/>
        </w:rPr>
        <w:t>’</w:t>
      </w:r>
      <w:r w:rsidRPr="00B65BF2">
        <w:rPr>
          <w:rFonts w:ascii="Arial" w:hAnsi="Arial" w:cs="Arial"/>
          <w:color w:val="000000"/>
          <w:sz w:val="22"/>
          <w:szCs w:val="22"/>
          <w:lang w:val="en-GB"/>
        </w:rPr>
        <w:t xml:space="preserve">s employees in the Device operation and maintenance for at least </w:t>
      </w:r>
      <w:r w:rsidR="003C21E2" w:rsidRPr="00B65BF2">
        <w:rPr>
          <w:rFonts w:ascii="Arial" w:hAnsi="Arial" w:cs="Arial"/>
          <w:color w:val="000000"/>
          <w:sz w:val="22"/>
          <w:szCs w:val="22"/>
          <w:lang w:val="en-GB"/>
        </w:rPr>
        <w:t xml:space="preserve">2 </w:t>
      </w:r>
      <w:r w:rsidRPr="00B65BF2">
        <w:rPr>
          <w:rFonts w:ascii="Arial" w:hAnsi="Arial" w:cs="Arial"/>
          <w:color w:val="000000"/>
          <w:sz w:val="22"/>
          <w:szCs w:val="22"/>
          <w:lang w:val="en-GB"/>
        </w:rPr>
        <w:t>persons (hereinafter referred to as the "operator training</w:t>
      </w:r>
      <w:r w:rsidRPr="00B65BF2">
        <w:rPr>
          <w:rFonts w:ascii="Arial" w:hAnsi="Arial" w:cs="Arial"/>
          <w:color w:val="000000"/>
          <w:sz w:val="22"/>
          <w:szCs w:val="22"/>
          <w:cs/>
          <w:lang w:val="en-GB"/>
        </w:rPr>
        <w:t>“</w:t>
      </w:r>
      <w:r w:rsidRPr="00B65BF2">
        <w:rPr>
          <w:rFonts w:ascii="Arial" w:hAnsi="Arial" w:cs="Arial"/>
          <w:color w:val="000000"/>
          <w:sz w:val="22"/>
          <w:szCs w:val="22"/>
          <w:lang w:val="en-GB"/>
        </w:rPr>
        <w:t xml:space="preserve">), conducted at the </w:t>
      </w:r>
      <w:r w:rsidR="00D32F3A" w:rsidRPr="00B65BF2">
        <w:rPr>
          <w:rFonts w:ascii="Arial" w:hAnsi="Arial" w:cs="Arial"/>
          <w:sz w:val="22"/>
          <w:szCs w:val="22"/>
          <w:lang w:val="en-GB"/>
        </w:rPr>
        <w:t>Client</w:t>
      </w:r>
      <w:r w:rsidRPr="00B65BF2">
        <w:rPr>
          <w:rFonts w:ascii="Arial" w:hAnsi="Arial" w:cs="Arial"/>
          <w:color w:val="000000"/>
          <w:sz w:val="22"/>
          <w:szCs w:val="22"/>
          <w:cs/>
          <w:lang w:val="en-GB"/>
        </w:rPr>
        <w:t>’</w:t>
      </w:r>
      <w:r w:rsidRPr="00B65BF2">
        <w:rPr>
          <w:rFonts w:ascii="Arial" w:hAnsi="Arial" w:cs="Arial"/>
          <w:color w:val="000000"/>
          <w:sz w:val="22"/>
          <w:szCs w:val="22"/>
          <w:lang w:val="en-GB"/>
        </w:rPr>
        <w:t xml:space="preserve">s </w:t>
      </w:r>
      <w:r w:rsidR="00133D11" w:rsidRPr="00B65BF2">
        <w:rPr>
          <w:rFonts w:ascii="Arial" w:hAnsi="Arial" w:cs="Arial"/>
          <w:sz w:val="22"/>
          <w:lang w:val="en-GB"/>
        </w:rPr>
        <w:t>Production Plant I</w:t>
      </w:r>
      <w:r w:rsidRPr="00B65BF2">
        <w:rPr>
          <w:rFonts w:ascii="Arial" w:hAnsi="Arial" w:cs="Arial"/>
          <w:color w:val="000000"/>
          <w:sz w:val="22"/>
          <w:szCs w:val="22"/>
          <w:lang w:val="en-GB"/>
        </w:rPr>
        <w:t xml:space="preserve"> for a minimum of </w:t>
      </w:r>
      <w:r w:rsidR="003C21E2" w:rsidRPr="00B65BF2">
        <w:rPr>
          <w:rFonts w:ascii="Arial" w:hAnsi="Arial" w:cs="Arial"/>
          <w:color w:val="000000"/>
          <w:sz w:val="22"/>
          <w:szCs w:val="22"/>
          <w:lang w:val="en-GB"/>
        </w:rPr>
        <w:t xml:space="preserve">3 </w:t>
      </w:r>
      <w:r w:rsidR="00DB3A08" w:rsidRPr="00B65BF2">
        <w:rPr>
          <w:rFonts w:ascii="Arial" w:hAnsi="Arial" w:cs="Arial"/>
          <w:color w:val="000000"/>
          <w:sz w:val="22"/>
          <w:szCs w:val="22"/>
          <w:lang w:val="en-GB"/>
        </w:rPr>
        <w:t>working</w:t>
      </w:r>
      <w:r w:rsidRPr="00B65BF2">
        <w:rPr>
          <w:rFonts w:ascii="Arial" w:hAnsi="Arial" w:cs="Arial"/>
          <w:color w:val="000000"/>
          <w:sz w:val="22"/>
          <w:szCs w:val="22"/>
          <w:lang w:val="en-GB"/>
        </w:rPr>
        <w:t xml:space="preserve"> days (8 hours per day, 60 minutes per hour),</w:t>
      </w:r>
      <w:r w:rsidRPr="00B65BF2">
        <w:rPr>
          <w:rFonts w:ascii="Arial" w:hAnsi="Arial" w:cs="Arial"/>
          <w:sz w:val="22"/>
          <w:szCs w:val="22"/>
          <w:lang w:val="en-GB"/>
        </w:rPr>
        <w:t xml:space="preserve"> </w:t>
      </w:r>
    </w:p>
    <w:p w14:paraId="0C8AC7A5" w14:textId="749450B2" w:rsidR="00BF101B" w:rsidRPr="00B65BF2" w:rsidRDefault="002D6FB6" w:rsidP="00B65BF2">
      <w:pPr>
        <w:numPr>
          <w:ilvl w:val="1"/>
          <w:numId w:val="42"/>
        </w:numPr>
        <w:suppressAutoHyphens w:val="0"/>
        <w:autoSpaceDN w:val="0"/>
        <w:adjustRightInd w:val="0"/>
        <w:spacing w:after="120"/>
        <w:ind w:left="1276" w:hanging="425"/>
        <w:jc w:val="both"/>
        <w:rPr>
          <w:rFonts w:ascii="Arial" w:hAnsi="Arial" w:cs="Arial"/>
          <w:color w:val="000000"/>
          <w:sz w:val="22"/>
          <w:szCs w:val="22"/>
          <w:lang w:val="en-GB"/>
        </w:rPr>
      </w:pPr>
      <w:r w:rsidRPr="00B65BF2">
        <w:rPr>
          <w:rFonts w:ascii="Arial" w:hAnsi="Arial" w:cs="Arial"/>
          <w:sz w:val="22"/>
          <w:szCs w:val="22"/>
          <w:lang w:val="en-GB"/>
        </w:rPr>
        <w:t xml:space="preserve">handover of certificates and documents relating to the use of the Device, as specified in </w:t>
      </w:r>
      <w:r w:rsidRPr="00B65BF2">
        <w:rPr>
          <w:rFonts w:ascii="Arial" w:hAnsi="Arial" w:cs="Arial"/>
          <w:b/>
          <w:sz w:val="22"/>
          <w:szCs w:val="22"/>
          <w:lang w:val="en-GB"/>
        </w:rPr>
        <w:t>Annex No. 2</w:t>
      </w:r>
      <w:r w:rsidRPr="00B65BF2">
        <w:rPr>
          <w:rFonts w:ascii="Arial" w:hAnsi="Arial" w:cs="Arial"/>
          <w:sz w:val="22"/>
          <w:szCs w:val="22"/>
          <w:lang w:val="en-GB"/>
        </w:rPr>
        <w:t xml:space="preserve"> which is an integral part of this Contract (in particular, operating and maintenance instructions, technical documentation in the Czech language)</w:t>
      </w:r>
      <w:r w:rsidR="00E42F2D" w:rsidRPr="00B65BF2">
        <w:rPr>
          <w:rFonts w:ascii="Arial" w:hAnsi="Arial" w:cs="Arial"/>
          <w:sz w:val="22"/>
          <w:szCs w:val="22"/>
          <w:lang w:val="en-GB"/>
        </w:rPr>
        <w:t>.</w:t>
      </w:r>
      <w:bookmarkEnd w:id="9"/>
    </w:p>
    <w:p w14:paraId="1EF49A21" w14:textId="165C2690" w:rsidR="00CB5DBF" w:rsidRPr="00582AF9" w:rsidRDefault="00EE0165" w:rsidP="008F4032">
      <w:pPr>
        <w:suppressAutoHyphens w:val="0"/>
        <w:autoSpaceDN w:val="0"/>
        <w:adjustRightInd w:val="0"/>
        <w:spacing w:after="120"/>
        <w:ind w:left="851"/>
        <w:jc w:val="both"/>
        <w:rPr>
          <w:rFonts w:ascii="Arial" w:hAnsi="Arial" w:cs="Arial"/>
          <w:color w:val="000000"/>
          <w:sz w:val="22"/>
          <w:szCs w:val="22"/>
          <w:lang w:val="en-GB"/>
        </w:rPr>
      </w:pPr>
      <w:r w:rsidRPr="00582AF9">
        <w:rPr>
          <w:rFonts w:ascii="Arial" w:hAnsi="Arial" w:cs="Arial"/>
          <w:color w:val="000000"/>
          <w:sz w:val="22"/>
          <w:szCs w:val="22"/>
          <w:lang w:val="en-GB"/>
        </w:rPr>
        <w:t xml:space="preserve">Detailed specification of the Device is stated in Technical specification which is Annex No. 1 to this Contract, especially in its part </w:t>
      </w:r>
      <w:r w:rsidR="00C825F0" w:rsidRPr="00582AF9">
        <w:rPr>
          <w:rFonts w:ascii="Arial" w:hAnsi="Arial" w:cs="Arial"/>
          <w:color w:val="000000"/>
          <w:sz w:val="22"/>
          <w:szCs w:val="22"/>
          <w:lang w:val="en-GB"/>
        </w:rPr>
        <w:t xml:space="preserve">called </w:t>
      </w:r>
      <w:r w:rsidR="00BB2AD6" w:rsidRPr="00582AF9">
        <w:rPr>
          <w:rFonts w:ascii="Arial" w:hAnsi="Arial"/>
          <w:sz w:val="22"/>
          <w:szCs w:val="22"/>
          <w:lang w:val="en-GB"/>
        </w:rPr>
        <w:t>Detailed technical description  of the offered Device (1.a) and detailed technical drawings of the offered Device (1.b)</w:t>
      </w:r>
      <w:r w:rsidRPr="00582AF9">
        <w:rPr>
          <w:rFonts w:ascii="Arial" w:hAnsi="Arial" w:cs="Arial"/>
          <w:color w:val="000000"/>
          <w:sz w:val="22"/>
          <w:szCs w:val="22"/>
          <w:lang w:val="en-GB"/>
        </w:rPr>
        <w:t>.</w:t>
      </w:r>
    </w:p>
    <w:p w14:paraId="6ADE2BB1" w14:textId="487BFDF1" w:rsidR="002D6FB6" w:rsidRPr="00582AF9" w:rsidRDefault="002D6FB6" w:rsidP="00CF0B9B">
      <w:pPr>
        <w:numPr>
          <w:ilvl w:val="0"/>
          <w:numId w:val="14"/>
        </w:numPr>
        <w:suppressAutoHyphens w:val="0"/>
        <w:autoSpaceDN w:val="0"/>
        <w:adjustRightInd w:val="0"/>
        <w:spacing w:after="120"/>
        <w:jc w:val="both"/>
        <w:rPr>
          <w:rFonts w:ascii="Arial" w:hAnsi="Arial" w:cs="Arial"/>
          <w:sz w:val="22"/>
          <w:szCs w:val="22"/>
          <w:lang w:val="en-GB"/>
        </w:rPr>
      </w:pPr>
      <w:bookmarkStart w:id="10" w:name="_Hlk38967488"/>
      <w:bookmarkEnd w:id="8"/>
      <w:r w:rsidRPr="00582AF9">
        <w:rPr>
          <w:rFonts w:ascii="Arial" w:hAnsi="Arial" w:cs="Arial"/>
          <w:sz w:val="22"/>
          <w:szCs w:val="22"/>
          <w:lang w:val="en-GB"/>
        </w:rPr>
        <w:t xml:space="preserve">The subject of this Contract also includes the handover of a list of all installed computers, including the basic parameters, and software, which is part of the delivery hereunder, including identification numbers and software license numbers. The above list must contain a specific information whether the OEM (Original Equipment Manufacturer) version is used or not. If this SW identification is missing, it is understood that this is not an OEM version.  </w:t>
      </w:r>
    </w:p>
    <w:p w14:paraId="1E99F129" w14:textId="52DAF320" w:rsidR="005B7858" w:rsidRPr="00582AF9" w:rsidRDefault="005B7858" w:rsidP="00CF0B9B">
      <w:pPr>
        <w:numPr>
          <w:ilvl w:val="0"/>
          <w:numId w:val="14"/>
        </w:numPr>
        <w:suppressAutoHyphens w:val="0"/>
        <w:autoSpaceDN w:val="0"/>
        <w:adjustRightInd w:val="0"/>
        <w:spacing w:after="120"/>
        <w:jc w:val="both"/>
        <w:rPr>
          <w:rFonts w:ascii="Arial" w:hAnsi="Arial" w:cs="Arial"/>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also undertakes to provide</w:t>
      </w:r>
      <w:r w:rsidRPr="00582AF9">
        <w:rPr>
          <w:rFonts w:ascii="Arial" w:hAnsi="Arial" w:cs="Arial"/>
          <w:sz w:val="22"/>
          <w:szCs w:val="22"/>
          <w:lang w:val="en-GB"/>
        </w:rPr>
        <w:t xml:space="preserve"> </w:t>
      </w:r>
      <w:r w:rsidR="00BB2AD6" w:rsidRPr="00582AF9">
        <w:rPr>
          <w:rFonts w:ascii="Arial" w:hAnsi="Arial" w:cs="Arial"/>
          <w:b/>
          <w:bCs/>
          <w:sz w:val="22"/>
          <w:szCs w:val="22"/>
          <w:lang w:val="en-GB"/>
        </w:rPr>
        <w:t>preventive inspections and maintenance and</w:t>
      </w:r>
      <w:r w:rsidR="00BB2AD6" w:rsidRPr="00582AF9">
        <w:rPr>
          <w:rFonts w:ascii="Arial" w:hAnsi="Arial" w:cs="Arial"/>
          <w:sz w:val="22"/>
          <w:szCs w:val="22"/>
          <w:lang w:val="en-GB"/>
        </w:rPr>
        <w:t xml:space="preserve"> </w:t>
      </w:r>
      <w:r w:rsidR="00DB5401" w:rsidRPr="00582AF9">
        <w:rPr>
          <w:rFonts w:ascii="Arial" w:hAnsi="Arial" w:cs="Arial"/>
          <w:b/>
          <w:bCs/>
          <w:sz w:val="22"/>
          <w:szCs w:val="22"/>
          <w:lang w:val="en-GB"/>
        </w:rPr>
        <w:t>out-of-warranty</w:t>
      </w:r>
      <w:r w:rsidRPr="00582AF9">
        <w:rPr>
          <w:rFonts w:ascii="Arial" w:hAnsi="Arial" w:cs="Arial"/>
          <w:b/>
          <w:bCs/>
          <w:sz w:val="22"/>
          <w:szCs w:val="22"/>
          <w:lang w:val="en-GB"/>
        </w:rPr>
        <w:t xml:space="preserve"> maintenance of the Device</w:t>
      </w:r>
      <w:r w:rsidRPr="00582AF9">
        <w:rPr>
          <w:rFonts w:ascii="Arial" w:hAnsi="Arial" w:cs="Arial"/>
          <w:sz w:val="22"/>
          <w:szCs w:val="22"/>
          <w:lang w:val="en-GB"/>
        </w:rPr>
        <w:t xml:space="preserve"> (defined in the Paragraph 1 hereof) according to the conditions and terms stated in the </w:t>
      </w:r>
      <w:r w:rsidRPr="00582AF9">
        <w:rPr>
          <w:rFonts w:ascii="Arial" w:hAnsi="Arial" w:cs="Arial"/>
          <w:b/>
          <w:bCs/>
          <w:sz w:val="22"/>
          <w:szCs w:val="22"/>
          <w:lang w:val="en-GB"/>
        </w:rPr>
        <w:t>Article X hereof</w:t>
      </w:r>
      <w:r w:rsidRPr="00582AF9">
        <w:rPr>
          <w:rFonts w:ascii="Arial" w:hAnsi="Arial" w:cs="Arial"/>
          <w:sz w:val="22"/>
          <w:szCs w:val="22"/>
          <w:lang w:val="en-GB"/>
        </w:rPr>
        <w:t xml:space="preserve">. </w:t>
      </w:r>
    </w:p>
    <w:p w14:paraId="4AE64687" w14:textId="7A4A5E68" w:rsidR="00CF0B9B" w:rsidRPr="00582AF9" w:rsidRDefault="00CF0B9B" w:rsidP="00CF0B9B">
      <w:pPr>
        <w:pStyle w:val="Odstavecseseznamem"/>
        <w:numPr>
          <w:ilvl w:val="0"/>
          <w:numId w:val="14"/>
        </w:numPr>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color w:val="000000"/>
          <w:sz w:val="22"/>
          <w:szCs w:val="22"/>
          <w:lang w:val="en-GB"/>
        </w:rPr>
        <w:t xml:space="preserve">In accordance with Article X paragraph </w:t>
      </w:r>
      <w:r w:rsidR="00B23B4F" w:rsidRPr="00582AF9">
        <w:rPr>
          <w:rFonts w:ascii="Arial" w:hAnsi="Arial" w:cs="Arial"/>
          <w:color w:val="000000"/>
          <w:sz w:val="22"/>
          <w:szCs w:val="22"/>
          <w:lang w:val="en-GB"/>
        </w:rPr>
        <w:t>1</w:t>
      </w:r>
      <w:r w:rsidR="00B23B4F">
        <w:rPr>
          <w:rFonts w:ascii="Arial" w:hAnsi="Arial" w:cs="Arial"/>
          <w:color w:val="000000"/>
          <w:sz w:val="22"/>
          <w:szCs w:val="22"/>
          <w:lang w:val="en-GB"/>
        </w:rPr>
        <w:t>4</w:t>
      </w:r>
      <w:r w:rsidR="00B23B4F"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 xml:space="preserve">hereof on the </w:t>
      </w:r>
      <w:r w:rsidRPr="00582AF9">
        <w:rPr>
          <w:rFonts w:ascii="Arial" w:hAnsi="Arial" w:cs="Arial"/>
          <w:b/>
          <w:bCs/>
          <w:color w:val="000000"/>
          <w:sz w:val="22"/>
          <w:szCs w:val="22"/>
          <w:lang w:val="en-GB"/>
        </w:rPr>
        <w:t xml:space="preserve">reserved change of obligation, the </w:t>
      </w:r>
      <w:r w:rsidRPr="00582AF9">
        <w:rPr>
          <w:rFonts w:ascii="Arial" w:hAnsi="Arial" w:cs="Arial"/>
          <w:b/>
          <w:bCs/>
          <w:sz w:val="22"/>
          <w:szCs w:val="22"/>
          <w:lang w:val="en-GB"/>
        </w:rPr>
        <w:t>Client</w:t>
      </w:r>
      <w:r w:rsidRPr="00582AF9">
        <w:rPr>
          <w:rFonts w:ascii="Arial" w:hAnsi="Arial" w:cs="Arial"/>
          <w:b/>
          <w:bCs/>
          <w:color w:val="000000"/>
          <w:sz w:val="22"/>
          <w:szCs w:val="22"/>
          <w:lang w:val="en-GB"/>
        </w:rPr>
        <w:t xml:space="preserve"> has the right to extend the period of servicing of the Device, specifically the period of providing of </w:t>
      </w:r>
      <w:r w:rsidR="00B65BF2">
        <w:rPr>
          <w:rFonts w:ascii="Arial" w:hAnsi="Arial" w:cs="Arial"/>
          <w:b/>
          <w:bCs/>
          <w:color w:val="000000"/>
          <w:sz w:val="22"/>
          <w:szCs w:val="22"/>
          <w:lang w:val="en-GB"/>
        </w:rPr>
        <w:t xml:space="preserve">a </w:t>
      </w:r>
      <w:r w:rsidRPr="00582AF9">
        <w:rPr>
          <w:rFonts w:ascii="Arial" w:hAnsi="Arial" w:cs="Arial"/>
          <w:b/>
          <w:bCs/>
          <w:color w:val="000000"/>
          <w:sz w:val="22"/>
          <w:szCs w:val="22"/>
          <w:lang w:val="en-GB"/>
        </w:rPr>
        <w:t>preventive inspections and maintenance and out-of-warranty maintenance of the Device</w:t>
      </w:r>
      <w:r w:rsidRPr="00582AF9">
        <w:rPr>
          <w:rFonts w:ascii="Arial" w:hAnsi="Arial" w:cs="Arial"/>
          <w:b/>
          <w:bCs/>
          <w:sz w:val="22"/>
          <w:szCs w:val="22"/>
          <w:lang w:val="en-GB"/>
        </w:rPr>
        <w:t xml:space="preserve">. </w:t>
      </w:r>
      <w:r w:rsidRPr="00582AF9">
        <w:rPr>
          <w:rFonts w:ascii="Arial" w:hAnsi="Arial" w:cs="Arial"/>
          <w:color w:val="000000"/>
          <w:sz w:val="22"/>
          <w:szCs w:val="22"/>
          <w:lang w:val="en-GB"/>
        </w:rPr>
        <w:t xml:space="preserve">For the avoidance of doubt, the Contracting Parties </w:t>
      </w:r>
      <w:r w:rsidRPr="00582AF9">
        <w:rPr>
          <w:rFonts w:ascii="Arial" w:hAnsi="Arial" w:cs="Arial"/>
          <w:color w:val="000000"/>
          <w:sz w:val="22"/>
          <w:szCs w:val="22"/>
          <w:lang w:val="en-GB"/>
        </w:rPr>
        <w:lastRenderedPageBreak/>
        <w:t xml:space="preserve">state that the </w:t>
      </w:r>
      <w:r w:rsidRPr="00582AF9">
        <w:rPr>
          <w:rFonts w:ascii="Arial" w:hAnsi="Arial" w:cs="Arial"/>
          <w:sz w:val="22"/>
          <w:szCs w:val="22"/>
          <w:lang w:val="en-GB"/>
        </w:rPr>
        <w:t>Client</w:t>
      </w:r>
      <w:r w:rsidRPr="00582AF9">
        <w:rPr>
          <w:rFonts w:ascii="Arial" w:hAnsi="Arial" w:cs="Arial"/>
          <w:color w:val="000000"/>
          <w:sz w:val="22"/>
          <w:szCs w:val="22"/>
          <w:lang w:val="en-GB"/>
        </w:rPr>
        <w:t xml:space="preserve"> is entitled to extend the service period of the Device by up to 5 years under the reserved change of obligation: or not to extend it. Details of the reserved change of obligation are set out in Article X paragraph </w:t>
      </w:r>
      <w:r w:rsidR="00B23B4F" w:rsidRPr="00582AF9">
        <w:rPr>
          <w:rFonts w:ascii="Arial" w:hAnsi="Arial" w:cs="Arial"/>
          <w:color w:val="000000"/>
          <w:sz w:val="22"/>
          <w:szCs w:val="22"/>
          <w:lang w:val="en-GB"/>
        </w:rPr>
        <w:t>1</w:t>
      </w:r>
      <w:r w:rsidR="00B23B4F">
        <w:rPr>
          <w:rFonts w:ascii="Arial" w:hAnsi="Arial" w:cs="Arial"/>
          <w:color w:val="000000"/>
          <w:sz w:val="22"/>
          <w:szCs w:val="22"/>
          <w:lang w:val="en-GB"/>
        </w:rPr>
        <w:t>4</w:t>
      </w:r>
      <w:r w:rsidR="00B23B4F"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hereof.</w:t>
      </w:r>
    </w:p>
    <w:p w14:paraId="7C4A7B68" w14:textId="508539E4" w:rsidR="002D6FB6" w:rsidRPr="00582AF9" w:rsidRDefault="002D6FB6" w:rsidP="00CF0B9B">
      <w:pPr>
        <w:numPr>
          <w:ilvl w:val="0"/>
          <w:numId w:val="14"/>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states</w:t>
      </w:r>
      <w:r w:rsidR="003A0215" w:rsidRPr="00582AF9">
        <w:rPr>
          <w:rFonts w:ascii="Arial" w:hAnsi="Arial" w:cs="Arial"/>
          <w:sz w:val="22"/>
          <w:szCs w:val="22"/>
          <w:lang w:val="en-GB"/>
        </w:rPr>
        <w:t xml:space="preserve"> and affirms</w:t>
      </w:r>
      <w:r w:rsidRPr="00582AF9">
        <w:rPr>
          <w:rFonts w:ascii="Arial" w:hAnsi="Arial" w:cs="Arial"/>
          <w:sz w:val="22"/>
          <w:szCs w:val="22"/>
          <w:lang w:val="en-GB"/>
        </w:rPr>
        <w:t xml:space="preserve"> that:</w:t>
      </w:r>
    </w:p>
    <w:p w14:paraId="6623F4F0" w14:textId="77777777" w:rsidR="00542C8E" w:rsidRDefault="002D6FB6" w:rsidP="00542C8E">
      <w:pPr>
        <w:numPr>
          <w:ilvl w:val="1"/>
          <w:numId w:val="15"/>
        </w:numPr>
        <w:tabs>
          <w:tab w:val="clear" w:pos="1437"/>
        </w:tabs>
        <w:suppressAutoHyphens w:val="0"/>
        <w:autoSpaceDN w:val="0"/>
        <w:adjustRightInd w:val="0"/>
        <w:spacing w:after="120"/>
        <w:ind w:left="851" w:hanging="284"/>
        <w:jc w:val="both"/>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is aware that the </w:t>
      </w:r>
      <w:r w:rsidR="00D32F3A" w:rsidRPr="00582AF9">
        <w:rPr>
          <w:rFonts w:ascii="Arial" w:hAnsi="Arial" w:cs="Arial"/>
          <w:sz w:val="22"/>
          <w:szCs w:val="22"/>
          <w:lang w:val="en-GB"/>
        </w:rPr>
        <w:t>Client</w:t>
      </w:r>
      <w:r w:rsidRPr="00582AF9">
        <w:rPr>
          <w:rFonts w:ascii="Arial" w:hAnsi="Arial" w:cs="Arial"/>
          <w:sz w:val="22"/>
          <w:szCs w:val="22"/>
          <w:lang w:val="en-GB"/>
        </w:rPr>
        <w:t xml:space="preserve"> shall use the </w:t>
      </w:r>
      <w:r w:rsidR="00181B8C" w:rsidRPr="00582AF9">
        <w:rPr>
          <w:rFonts w:ascii="Arial" w:hAnsi="Arial" w:cs="Arial"/>
          <w:sz w:val="22"/>
          <w:szCs w:val="22"/>
          <w:lang w:val="en-GB"/>
        </w:rPr>
        <w:t>Device</w:t>
      </w:r>
      <w:r w:rsidRPr="00582AF9">
        <w:rPr>
          <w:rFonts w:ascii="Arial" w:hAnsi="Arial" w:cs="Arial"/>
          <w:sz w:val="22"/>
          <w:szCs w:val="22"/>
          <w:lang w:val="en-GB"/>
        </w:rPr>
        <w:t xml:space="preserve"> specified in paragraph 1 of this Article </w:t>
      </w:r>
      <w:r w:rsidR="00B53F3B" w:rsidRPr="00582AF9">
        <w:rPr>
          <w:rFonts w:ascii="Arial" w:hAnsi="Arial" w:cs="Arial"/>
          <w:sz w:val="22"/>
          <w:szCs w:val="22"/>
          <w:lang w:val="en-GB"/>
        </w:rPr>
        <w:t>for</w:t>
      </w:r>
      <w:r w:rsidR="005037C5" w:rsidRPr="00582AF9">
        <w:rPr>
          <w:rFonts w:ascii="Arial" w:hAnsi="Arial" w:cs="Arial"/>
          <w:sz w:val="22"/>
          <w:szCs w:val="22"/>
          <w:lang w:val="en-GB"/>
        </w:rPr>
        <w:t xml:space="preserve"> </w:t>
      </w:r>
      <w:r w:rsidR="00BB2AD6" w:rsidRPr="00582AF9">
        <w:rPr>
          <w:rFonts w:ascii="Arial" w:hAnsi="Arial" w:cs="Arial"/>
          <w:sz w:val="22"/>
          <w:szCs w:val="22"/>
          <w:lang w:val="en-GB"/>
        </w:rPr>
        <w:t>personalization of an ID cards from polycarbonate material or from a PVC material</w:t>
      </w:r>
      <w:r w:rsidR="00E51403" w:rsidRPr="00582AF9">
        <w:rPr>
          <w:rFonts w:ascii="Arial" w:hAnsi="Arial" w:cs="Arial"/>
          <w:sz w:val="22"/>
          <w:szCs w:val="22"/>
          <w:lang w:val="en-GB"/>
        </w:rPr>
        <w:t xml:space="preserve"> with a special overlay (LPO)</w:t>
      </w:r>
      <w:r w:rsidR="00C825F0" w:rsidRPr="00582AF9">
        <w:rPr>
          <w:rFonts w:ascii="Arial" w:hAnsi="Arial" w:cs="Arial"/>
          <w:sz w:val="22"/>
          <w:szCs w:val="22"/>
          <w:lang w:val="en-GB"/>
        </w:rPr>
        <w:t>, in 2 shift operation (Device can enable 3-shift operation)</w:t>
      </w:r>
      <w:r w:rsidRPr="00582AF9">
        <w:rPr>
          <w:rFonts w:ascii="Arial" w:hAnsi="Arial" w:cs="Arial"/>
          <w:sz w:val="22"/>
          <w:szCs w:val="22"/>
          <w:lang w:val="en-GB"/>
        </w:rPr>
        <w:t xml:space="preserve">, and </w:t>
      </w:r>
      <w:r w:rsidR="00181B8C" w:rsidRPr="00582AF9">
        <w:rPr>
          <w:rFonts w:ascii="Arial" w:hAnsi="Arial" w:cs="Arial"/>
          <w:sz w:val="22"/>
          <w:szCs w:val="22"/>
          <w:lang w:val="en-GB"/>
        </w:rPr>
        <w:t>Device will be</w:t>
      </w:r>
      <w:r w:rsidRPr="00582AF9">
        <w:rPr>
          <w:rFonts w:ascii="Arial" w:hAnsi="Arial" w:cs="Arial"/>
          <w:sz w:val="22"/>
          <w:szCs w:val="22"/>
          <w:lang w:val="en-GB"/>
        </w:rPr>
        <w:t xml:space="preserve"> fully functional for this purpose</w:t>
      </w:r>
      <w:r w:rsidR="004A4333" w:rsidRPr="00582AF9">
        <w:rPr>
          <w:rFonts w:ascii="Arial" w:hAnsi="Arial" w:cs="Arial"/>
          <w:sz w:val="22"/>
          <w:szCs w:val="22"/>
          <w:lang w:val="en-GB"/>
        </w:rPr>
        <w:t>;</w:t>
      </w:r>
      <w:r w:rsidR="00B3273E" w:rsidRPr="00582AF9">
        <w:rPr>
          <w:rFonts w:ascii="Arial" w:hAnsi="Arial" w:cs="Arial"/>
          <w:color w:val="FF0000"/>
          <w:sz w:val="16"/>
          <w:szCs w:val="16"/>
          <w:lang w:val="en-GB"/>
        </w:rPr>
        <w:t xml:space="preserve"> </w:t>
      </w:r>
    </w:p>
    <w:p w14:paraId="3DF8E922" w14:textId="77777777" w:rsidR="00542C8E" w:rsidRDefault="002D6FB6" w:rsidP="00542C8E">
      <w:pPr>
        <w:numPr>
          <w:ilvl w:val="1"/>
          <w:numId w:val="15"/>
        </w:numPr>
        <w:tabs>
          <w:tab w:val="clear" w:pos="1437"/>
        </w:tabs>
        <w:suppressAutoHyphens w:val="0"/>
        <w:autoSpaceDN w:val="0"/>
        <w:adjustRightInd w:val="0"/>
        <w:spacing w:after="120"/>
        <w:ind w:left="851" w:hanging="284"/>
        <w:jc w:val="both"/>
        <w:rPr>
          <w:rFonts w:ascii="Arial" w:hAnsi="Arial" w:cs="Arial"/>
          <w:sz w:val="22"/>
          <w:szCs w:val="22"/>
          <w:lang w:val="en-GB"/>
        </w:rPr>
      </w:pPr>
      <w:r w:rsidRPr="00542C8E">
        <w:rPr>
          <w:rFonts w:ascii="Arial" w:hAnsi="Arial" w:cs="Arial"/>
          <w:sz w:val="22"/>
          <w:szCs w:val="22"/>
          <w:lang w:val="en-GB"/>
        </w:rPr>
        <w:t xml:space="preserve">during the performance of this Contract, the </w:t>
      </w:r>
      <w:r w:rsidR="00EC2B5B" w:rsidRPr="00542C8E">
        <w:rPr>
          <w:rFonts w:ascii="Arial" w:hAnsi="Arial" w:cs="Arial"/>
          <w:sz w:val="22"/>
          <w:szCs w:val="22"/>
          <w:lang w:val="en-GB"/>
        </w:rPr>
        <w:t>Contractor</w:t>
      </w:r>
      <w:r w:rsidRPr="00542C8E">
        <w:rPr>
          <w:rFonts w:ascii="Arial" w:hAnsi="Arial" w:cs="Arial"/>
          <w:sz w:val="22"/>
          <w:szCs w:val="22"/>
          <w:lang w:val="en-GB"/>
        </w:rPr>
        <w:t xml:space="preserve"> shall observe legal regulations applicable to the </w:t>
      </w:r>
      <w:r w:rsidR="00D32F3A" w:rsidRPr="00542C8E">
        <w:rPr>
          <w:rFonts w:ascii="Arial" w:hAnsi="Arial" w:cs="Arial"/>
          <w:sz w:val="22"/>
          <w:szCs w:val="22"/>
          <w:lang w:val="en-GB"/>
        </w:rPr>
        <w:t>Client</w:t>
      </w:r>
      <w:r w:rsidRPr="00542C8E">
        <w:rPr>
          <w:rFonts w:ascii="Arial" w:hAnsi="Arial" w:cs="Arial"/>
          <w:sz w:val="22"/>
          <w:szCs w:val="22"/>
          <w:lang w:val="en-GB"/>
        </w:rPr>
        <w:t xml:space="preserve">, regarding occupational safety and health, fire protection and environmental protection, including ecological disposal of waste, provided that the </w:t>
      </w:r>
      <w:r w:rsidR="00EC2B5B" w:rsidRPr="00542C8E">
        <w:rPr>
          <w:rFonts w:ascii="Arial" w:hAnsi="Arial" w:cs="Arial"/>
          <w:sz w:val="22"/>
          <w:szCs w:val="22"/>
          <w:lang w:val="en-GB"/>
        </w:rPr>
        <w:t>Contractor</w:t>
      </w:r>
      <w:r w:rsidRPr="00542C8E">
        <w:rPr>
          <w:rFonts w:ascii="Arial" w:hAnsi="Arial" w:cs="Arial"/>
          <w:sz w:val="22"/>
          <w:szCs w:val="22"/>
          <w:cs/>
          <w:lang w:val="en-GB"/>
        </w:rPr>
        <w:t>’</w:t>
      </w:r>
      <w:r w:rsidRPr="00542C8E">
        <w:rPr>
          <w:rFonts w:ascii="Arial" w:hAnsi="Arial" w:cs="Arial"/>
          <w:sz w:val="22"/>
          <w:szCs w:val="22"/>
          <w:lang w:val="en-GB"/>
        </w:rPr>
        <w:t xml:space="preserve">s technicians are familiarized with these regulations by the </w:t>
      </w:r>
      <w:r w:rsidR="00D32F3A" w:rsidRPr="00542C8E">
        <w:rPr>
          <w:rFonts w:ascii="Arial" w:hAnsi="Arial" w:cs="Arial"/>
          <w:sz w:val="22"/>
          <w:szCs w:val="22"/>
          <w:lang w:val="en-GB"/>
        </w:rPr>
        <w:t>Client</w:t>
      </w:r>
      <w:r w:rsidR="004A4333" w:rsidRPr="00542C8E">
        <w:rPr>
          <w:rFonts w:ascii="Arial" w:hAnsi="Arial" w:cs="Arial"/>
          <w:sz w:val="22"/>
          <w:szCs w:val="22"/>
          <w:lang w:val="en-GB"/>
        </w:rPr>
        <w:t>;</w:t>
      </w:r>
    </w:p>
    <w:p w14:paraId="286A8D20" w14:textId="77777777" w:rsidR="00542C8E" w:rsidRDefault="00224A6E" w:rsidP="00542C8E">
      <w:pPr>
        <w:numPr>
          <w:ilvl w:val="1"/>
          <w:numId w:val="15"/>
        </w:numPr>
        <w:tabs>
          <w:tab w:val="clear" w:pos="1437"/>
        </w:tabs>
        <w:suppressAutoHyphens w:val="0"/>
        <w:autoSpaceDN w:val="0"/>
        <w:adjustRightInd w:val="0"/>
        <w:spacing w:after="120"/>
        <w:ind w:left="851" w:hanging="284"/>
        <w:jc w:val="both"/>
        <w:rPr>
          <w:rFonts w:ascii="Arial" w:hAnsi="Arial" w:cs="Arial"/>
          <w:sz w:val="22"/>
          <w:szCs w:val="22"/>
          <w:lang w:val="en-GB"/>
        </w:rPr>
      </w:pPr>
      <w:r w:rsidRPr="00542C8E">
        <w:rPr>
          <w:rFonts w:ascii="Arial" w:hAnsi="Arial" w:cs="Arial"/>
          <w:sz w:val="22"/>
          <w:szCs w:val="22"/>
          <w:lang w:val="en-GB"/>
        </w:rPr>
        <w:t xml:space="preserve">acknowledges that the </w:t>
      </w:r>
      <w:r w:rsidR="00D32F3A" w:rsidRPr="00542C8E">
        <w:rPr>
          <w:rFonts w:ascii="Arial" w:hAnsi="Arial" w:cs="Arial"/>
          <w:sz w:val="22"/>
          <w:szCs w:val="22"/>
          <w:lang w:val="en-GB"/>
        </w:rPr>
        <w:t>Client</w:t>
      </w:r>
      <w:r w:rsidRPr="00542C8E">
        <w:rPr>
          <w:rFonts w:ascii="Arial" w:hAnsi="Arial" w:cs="Arial"/>
          <w:sz w:val="22"/>
          <w:szCs w:val="22"/>
          <w:lang w:val="en-GB"/>
        </w:rPr>
        <w:t xml:space="preserve"> </w:t>
      </w:r>
      <w:r w:rsidR="005560A9" w:rsidRPr="00542C8E">
        <w:rPr>
          <w:rFonts w:ascii="Arial" w:hAnsi="Arial" w:cs="Arial"/>
          <w:color w:val="000000"/>
          <w:sz w:val="22"/>
          <w:szCs w:val="22"/>
          <w:lang w:val="en-GB" w:eastAsia="cs-CZ"/>
        </w:rPr>
        <w:t xml:space="preserve">is going to procure its own material for its tests of the Device as part of SAT tests. If tests need to be performed on the Device in the production and actual test phases, the </w:t>
      </w:r>
      <w:r w:rsidR="00EC2B5B" w:rsidRPr="00542C8E">
        <w:rPr>
          <w:rFonts w:ascii="Arial" w:hAnsi="Arial" w:cs="Arial"/>
          <w:color w:val="000000"/>
          <w:sz w:val="22"/>
          <w:szCs w:val="22"/>
          <w:lang w:val="en-GB" w:eastAsia="cs-CZ"/>
        </w:rPr>
        <w:t>Contractor</w:t>
      </w:r>
      <w:r w:rsidR="005560A9" w:rsidRPr="00542C8E">
        <w:rPr>
          <w:rFonts w:ascii="Arial" w:hAnsi="Arial" w:cs="Arial"/>
          <w:color w:val="000000"/>
          <w:sz w:val="22"/>
          <w:szCs w:val="22"/>
          <w:lang w:val="en-GB" w:eastAsia="cs-CZ"/>
        </w:rPr>
        <w:t xml:space="preserve"> will procure its own material. </w:t>
      </w:r>
      <w:r w:rsidR="002B1407" w:rsidRPr="00542C8E">
        <w:rPr>
          <w:rFonts w:ascii="Arial" w:hAnsi="Arial" w:cs="Arial"/>
          <w:color w:val="000000"/>
          <w:sz w:val="22"/>
          <w:szCs w:val="22"/>
          <w:lang w:val="en-GB" w:eastAsia="cs-CZ"/>
        </w:rPr>
        <w:t>After conclusion of th</w:t>
      </w:r>
      <w:r w:rsidR="00EF3D51" w:rsidRPr="00542C8E">
        <w:rPr>
          <w:rFonts w:ascii="Arial" w:hAnsi="Arial" w:cs="Arial"/>
          <w:color w:val="000000"/>
          <w:sz w:val="22"/>
          <w:szCs w:val="22"/>
          <w:lang w:val="en-GB" w:eastAsia="cs-CZ"/>
        </w:rPr>
        <w:t>is</w:t>
      </w:r>
      <w:r w:rsidR="002B1407" w:rsidRPr="00542C8E">
        <w:rPr>
          <w:rFonts w:ascii="Arial" w:hAnsi="Arial" w:cs="Arial"/>
          <w:color w:val="000000"/>
          <w:sz w:val="22"/>
          <w:szCs w:val="22"/>
          <w:lang w:val="en-GB" w:eastAsia="cs-CZ"/>
        </w:rPr>
        <w:t xml:space="preserve"> Contract t</w:t>
      </w:r>
      <w:r w:rsidR="005560A9" w:rsidRPr="00542C8E">
        <w:rPr>
          <w:rFonts w:ascii="Arial" w:hAnsi="Arial" w:cs="Arial"/>
          <w:color w:val="000000"/>
          <w:sz w:val="22"/>
          <w:szCs w:val="22"/>
          <w:lang w:val="en-GB" w:eastAsia="cs-CZ"/>
        </w:rPr>
        <w:t xml:space="preserve">he </w:t>
      </w:r>
      <w:r w:rsidR="00D32F3A" w:rsidRPr="00542C8E">
        <w:rPr>
          <w:rFonts w:ascii="Arial" w:hAnsi="Arial" w:cs="Arial"/>
          <w:sz w:val="22"/>
          <w:szCs w:val="22"/>
          <w:lang w:val="en-GB"/>
        </w:rPr>
        <w:t>Client</w:t>
      </w:r>
      <w:r w:rsidR="005560A9" w:rsidRPr="00542C8E">
        <w:rPr>
          <w:rFonts w:ascii="Arial" w:hAnsi="Arial" w:cs="Arial"/>
          <w:color w:val="000000"/>
          <w:sz w:val="22"/>
          <w:szCs w:val="22"/>
          <w:lang w:val="en-GB" w:eastAsia="cs-CZ"/>
        </w:rPr>
        <w:t xml:space="preserve"> shall </w:t>
      </w:r>
      <w:r w:rsidR="002B1407" w:rsidRPr="00542C8E">
        <w:rPr>
          <w:rFonts w:ascii="Arial" w:hAnsi="Arial" w:cs="Arial"/>
          <w:color w:val="000000"/>
          <w:sz w:val="22"/>
          <w:szCs w:val="22"/>
          <w:lang w:val="en-GB" w:eastAsia="cs-CZ"/>
        </w:rPr>
        <w:t xml:space="preserve">provide to </w:t>
      </w:r>
      <w:r w:rsidR="005560A9" w:rsidRPr="00542C8E">
        <w:rPr>
          <w:rFonts w:ascii="Arial" w:hAnsi="Arial" w:cs="Arial"/>
          <w:color w:val="000000"/>
          <w:sz w:val="22"/>
          <w:szCs w:val="22"/>
          <w:lang w:val="en-GB" w:eastAsia="cs-CZ"/>
        </w:rPr>
        <w:t xml:space="preserve">the </w:t>
      </w:r>
      <w:r w:rsidR="00EC2B5B" w:rsidRPr="00542C8E">
        <w:rPr>
          <w:rFonts w:ascii="Arial" w:hAnsi="Arial" w:cs="Arial"/>
          <w:color w:val="000000"/>
          <w:sz w:val="22"/>
          <w:szCs w:val="22"/>
          <w:lang w:val="en-GB" w:eastAsia="cs-CZ"/>
        </w:rPr>
        <w:t>Contractor</w:t>
      </w:r>
      <w:r w:rsidR="005560A9" w:rsidRPr="00542C8E">
        <w:rPr>
          <w:rFonts w:ascii="Arial" w:hAnsi="Arial" w:cs="Arial"/>
          <w:color w:val="000000"/>
          <w:sz w:val="22"/>
          <w:szCs w:val="22"/>
          <w:lang w:val="en-GB" w:eastAsia="cs-CZ"/>
        </w:rPr>
        <w:t xml:space="preserve"> </w:t>
      </w:r>
      <w:r w:rsidR="00EF3D51" w:rsidRPr="00542C8E">
        <w:rPr>
          <w:rFonts w:ascii="Arial" w:hAnsi="Arial" w:cs="Arial"/>
          <w:color w:val="000000"/>
          <w:sz w:val="22"/>
          <w:szCs w:val="22"/>
          <w:lang w:val="en-GB" w:eastAsia="cs-CZ"/>
        </w:rPr>
        <w:t xml:space="preserve">the information about </w:t>
      </w:r>
      <w:r w:rsidR="00EF3D51" w:rsidRPr="00542C8E">
        <w:rPr>
          <w:rFonts w:ascii="Arial" w:hAnsi="Arial" w:cs="Arial"/>
          <w:sz w:val="22"/>
          <w:szCs w:val="22"/>
          <w:lang w:val="en-GB" w:eastAsia="cs-CZ"/>
        </w:rPr>
        <w:t xml:space="preserve">a </w:t>
      </w:r>
      <w:r w:rsidR="005560A9" w:rsidRPr="00542C8E">
        <w:rPr>
          <w:rFonts w:ascii="Arial" w:hAnsi="Arial" w:cs="Arial"/>
          <w:sz w:val="22"/>
          <w:szCs w:val="22"/>
          <w:lang w:val="en-GB" w:eastAsia="cs-CZ"/>
        </w:rPr>
        <w:t xml:space="preserve">typical composition </w:t>
      </w:r>
      <w:r w:rsidR="00B24211" w:rsidRPr="00542C8E">
        <w:rPr>
          <w:rFonts w:ascii="Arial" w:hAnsi="Arial" w:cs="Arial"/>
          <w:sz w:val="22"/>
          <w:szCs w:val="22"/>
          <w:lang w:val="en-GB" w:eastAsia="cs-CZ"/>
        </w:rPr>
        <w:t>and material of the card</w:t>
      </w:r>
      <w:r w:rsidR="003A0215" w:rsidRPr="00542C8E">
        <w:rPr>
          <w:rFonts w:ascii="Arial" w:hAnsi="Arial" w:cs="Arial"/>
          <w:sz w:val="22"/>
          <w:szCs w:val="22"/>
          <w:lang w:val="en-GB" w:eastAsia="cs-CZ"/>
        </w:rPr>
        <w:t>;</w:t>
      </w:r>
    </w:p>
    <w:p w14:paraId="13D6C0C6" w14:textId="65D49BD1" w:rsidR="003A0215" w:rsidRPr="00542C8E" w:rsidRDefault="003A0215" w:rsidP="00542C8E">
      <w:pPr>
        <w:numPr>
          <w:ilvl w:val="1"/>
          <w:numId w:val="15"/>
        </w:numPr>
        <w:tabs>
          <w:tab w:val="clear" w:pos="1437"/>
        </w:tabs>
        <w:suppressAutoHyphens w:val="0"/>
        <w:autoSpaceDN w:val="0"/>
        <w:adjustRightInd w:val="0"/>
        <w:spacing w:after="120"/>
        <w:ind w:left="851" w:hanging="284"/>
        <w:jc w:val="both"/>
        <w:rPr>
          <w:rFonts w:ascii="Arial" w:hAnsi="Arial" w:cs="Arial"/>
          <w:sz w:val="22"/>
          <w:szCs w:val="22"/>
          <w:lang w:val="en-GB"/>
        </w:rPr>
      </w:pPr>
      <w:r w:rsidRPr="00542C8E">
        <w:rPr>
          <w:rFonts w:ascii="Arial" w:hAnsi="Arial" w:cs="Arial"/>
          <w:sz w:val="22"/>
          <w:szCs w:val="22"/>
          <w:lang w:val="en-GB"/>
        </w:rPr>
        <w:t xml:space="preserve">the lifespan of the Laser of the Device will be at least </w:t>
      </w:r>
      <w:r w:rsidRPr="00542C8E">
        <w:rPr>
          <w:rFonts w:ascii="Arial" w:hAnsi="Arial" w:cs="Arial"/>
          <w:b/>
          <w:bCs/>
          <w:sz w:val="22"/>
          <w:szCs w:val="22"/>
          <w:highlight w:val="yellow"/>
          <w:lang w:val="en-GB"/>
        </w:rPr>
        <w:t>[the Participant to add lifespan of offered Laser</w:t>
      </w:r>
      <w:r w:rsidR="003A2066" w:rsidRPr="00542C8E">
        <w:rPr>
          <w:rFonts w:ascii="Arial" w:hAnsi="Arial" w:cs="Arial"/>
          <w:b/>
          <w:bCs/>
          <w:sz w:val="22"/>
          <w:szCs w:val="22"/>
          <w:highlight w:val="yellow"/>
          <w:lang w:val="en-GB"/>
        </w:rPr>
        <w:t xml:space="preserve"> </w:t>
      </w:r>
      <w:r w:rsidR="003A2066" w:rsidRPr="00542C8E">
        <w:rPr>
          <w:rFonts w:ascii="Arial" w:hAnsi="Arial" w:cs="Arial"/>
          <w:b/>
          <w:sz w:val="22"/>
          <w:szCs w:val="22"/>
          <w:highlight w:val="yellow"/>
          <w:lang w:val="en-GB"/>
        </w:rPr>
        <w:t>when the value must be 10,000 or more hours</w:t>
      </w:r>
      <w:r w:rsidRPr="00542C8E">
        <w:rPr>
          <w:rFonts w:ascii="Arial" w:hAnsi="Arial" w:cs="Arial"/>
          <w:b/>
          <w:bCs/>
          <w:sz w:val="22"/>
          <w:szCs w:val="22"/>
          <w:highlight w:val="yellow"/>
          <w:lang w:val="en-GB"/>
        </w:rPr>
        <w:t>]</w:t>
      </w:r>
      <w:r w:rsidRPr="00542C8E">
        <w:rPr>
          <w:rFonts w:ascii="Arial" w:hAnsi="Arial" w:cs="Arial"/>
          <w:sz w:val="22"/>
          <w:szCs w:val="22"/>
          <w:lang w:val="en-GB"/>
        </w:rPr>
        <w:t>.</w:t>
      </w:r>
    </w:p>
    <w:p w14:paraId="00BD5A72" w14:textId="2E299CF4" w:rsidR="002D6FB6" w:rsidRPr="00582AF9" w:rsidRDefault="009C6B1C" w:rsidP="00CF0B9B">
      <w:pPr>
        <w:numPr>
          <w:ilvl w:val="0"/>
          <w:numId w:val="14"/>
        </w:numPr>
        <w:suppressAutoHyphens w:val="0"/>
        <w:autoSpaceDN w:val="0"/>
        <w:adjustRightInd w:val="0"/>
        <w:spacing w:after="120"/>
        <w:jc w:val="both"/>
        <w:rPr>
          <w:rFonts w:ascii="Arial" w:hAnsi="Arial" w:cs="Arial"/>
          <w:sz w:val="22"/>
          <w:szCs w:val="22"/>
          <w:lang w:val="en-GB"/>
        </w:rPr>
      </w:pPr>
      <w:bookmarkStart w:id="11" w:name="_Hlk55236716"/>
      <w:r w:rsidRPr="00582AF9">
        <w:rPr>
          <w:rFonts w:ascii="Arial" w:hAnsi="Arial" w:cs="Arial"/>
          <w:sz w:val="22"/>
          <w:szCs w:val="22"/>
          <w:lang w:val="en-GB"/>
        </w:rPr>
        <w:t xml:space="preserve">The subject of this Contract also includes </w:t>
      </w:r>
      <w:r w:rsidR="00EC2B5B" w:rsidRPr="00582AF9">
        <w:rPr>
          <w:rFonts w:ascii="Arial" w:hAnsi="Arial" w:cs="Arial"/>
          <w:sz w:val="22"/>
          <w:szCs w:val="22"/>
          <w:lang w:val="en-GB"/>
        </w:rPr>
        <w:t>Contractor</w:t>
      </w:r>
      <w:r w:rsidRPr="00582AF9">
        <w:rPr>
          <w:rFonts w:ascii="Arial" w:hAnsi="Arial" w:cs="Arial"/>
          <w:sz w:val="22"/>
          <w:szCs w:val="22"/>
          <w:lang w:val="en-GB"/>
        </w:rPr>
        <w:t xml:space="preserve">´s obligation to grant to the </w:t>
      </w:r>
      <w:r w:rsidR="00D32F3A" w:rsidRPr="00582AF9">
        <w:rPr>
          <w:rFonts w:ascii="Arial" w:hAnsi="Arial" w:cs="Arial"/>
          <w:sz w:val="22"/>
          <w:szCs w:val="22"/>
          <w:lang w:val="en-GB"/>
        </w:rPr>
        <w:t>Client</w:t>
      </w:r>
      <w:r w:rsidRPr="00582AF9">
        <w:rPr>
          <w:rFonts w:ascii="Arial" w:hAnsi="Arial" w:cs="Arial"/>
          <w:sz w:val="22"/>
          <w:szCs w:val="22"/>
          <w:lang w:val="en-GB"/>
        </w:rPr>
        <w:t xml:space="preserve"> unlimited, non-exclusive and for the next possible sale of Device a transferable righ to use (licence) computer software in the device within the scope of use of the Device to the contracted purpose. The </w:t>
      </w:r>
      <w:r w:rsidR="00D32F3A" w:rsidRPr="00582AF9">
        <w:rPr>
          <w:rFonts w:ascii="Arial" w:hAnsi="Arial" w:cs="Arial"/>
          <w:sz w:val="22"/>
          <w:szCs w:val="22"/>
          <w:lang w:val="en-GB"/>
        </w:rPr>
        <w:t>Client</w:t>
      </w:r>
      <w:r w:rsidRPr="00582AF9">
        <w:rPr>
          <w:rFonts w:ascii="Arial" w:hAnsi="Arial" w:cs="Arial"/>
          <w:sz w:val="22"/>
          <w:szCs w:val="22"/>
          <w:lang w:val="en-GB"/>
        </w:rPr>
        <w:t xml:space="preserve"> is granted a non-exclusive and non-assignable right to use all supplied software products provided that the </w:t>
      </w:r>
      <w:r w:rsidR="00EC2B5B" w:rsidRPr="00582AF9">
        <w:rPr>
          <w:rFonts w:ascii="Arial" w:hAnsi="Arial" w:cs="Arial"/>
          <w:sz w:val="22"/>
          <w:szCs w:val="22"/>
          <w:lang w:val="en-GB"/>
        </w:rPr>
        <w:t>Contractor</w:t>
      </w:r>
      <w:r w:rsidRPr="00582AF9">
        <w:rPr>
          <w:rFonts w:ascii="Arial" w:hAnsi="Arial" w:cs="Arial"/>
          <w:sz w:val="22"/>
          <w:szCs w:val="22"/>
          <w:cs/>
          <w:lang w:val="en-GB"/>
        </w:rPr>
        <w:t>’</w:t>
      </w:r>
      <w:r w:rsidRPr="00582AF9">
        <w:rPr>
          <w:rFonts w:ascii="Arial" w:hAnsi="Arial" w:cs="Arial"/>
          <w:sz w:val="22"/>
          <w:szCs w:val="22"/>
          <w:lang w:val="en-GB"/>
        </w:rPr>
        <w:t xml:space="preserve">s copyrights are respected. However, the </w:t>
      </w:r>
      <w:r w:rsidR="00D32F3A" w:rsidRPr="00582AF9">
        <w:rPr>
          <w:rFonts w:ascii="Arial" w:hAnsi="Arial" w:cs="Arial"/>
          <w:sz w:val="22"/>
          <w:szCs w:val="22"/>
          <w:lang w:val="en-GB"/>
        </w:rPr>
        <w:t>Client</w:t>
      </w:r>
      <w:r w:rsidRPr="00582AF9">
        <w:rPr>
          <w:rFonts w:ascii="Arial" w:hAnsi="Arial" w:cs="Arial"/>
          <w:sz w:val="22"/>
          <w:szCs w:val="22"/>
          <w:lang w:val="en-GB"/>
        </w:rPr>
        <w:t xml:space="preserve"> may neither interfere with, nor modify the functions of the computer programmes in any way.</w:t>
      </w:r>
    </w:p>
    <w:bookmarkEnd w:id="10"/>
    <w:bookmarkEnd w:id="11"/>
    <w:p w14:paraId="2CAA4AFC" w14:textId="26471DA2" w:rsidR="002D6FB6" w:rsidRPr="00582AF9" w:rsidRDefault="002D6FB6" w:rsidP="00CF0B9B">
      <w:pPr>
        <w:numPr>
          <w:ilvl w:val="0"/>
          <w:numId w:val="14"/>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The </w:t>
      </w:r>
      <w:r w:rsidR="00D32F3A" w:rsidRPr="00582AF9">
        <w:rPr>
          <w:rFonts w:ascii="Arial" w:hAnsi="Arial" w:cs="Arial"/>
          <w:sz w:val="22"/>
          <w:szCs w:val="22"/>
          <w:lang w:val="en-GB"/>
        </w:rPr>
        <w:t>Client</w:t>
      </w:r>
      <w:r w:rsidRPr="00582AF9">
        <w:rPr>
          <w:rFonts w:ascii="Arial" w:hAnsi="Arial" w:cs="Arial"/>
          <w:sz w:val="22"/>
          <w:szCs w:val="22"/>
          <w:lang w:val="en-GB"/>
        </w:rPr>
        <w:t xml:space="preserve"> undertakes to take over the subject of this Contract as specified above in this Article, and to the price for it as specified herein.</w:t>
      </w:r>
    </w:p>
    <w:p w14:paraId="58E2AC63" w14:textId="77777777" w:rsidR="006174AC" w:rsidRPr="00582AF9" w:rsidRDefault="006174AC" w:rsidP="00961868">
      <w:pPr>
        <w:pStyle w:val="Kapitola1"/>
        <w:numPr>
          <w:ilvl w:val="0"/>
          <w:numId w:val="0"/>
        </w:numPr>
        <w:ind w:left="1134" w:hanging="429"/>
        <w:rPr>
          <w:lang w:val="en-GB"/>
        </w:rPr>
      </w:pPr>
    </w:p>
    <w:p w14:paraId="1B362204" w14:textId="2740C2EF" w:rsidR="00144D9C" w:rsidRPr="00582AF9" w:rsidRDefault="00E73D01" w:rsidP="0024478E">
      <w:pPr>
        <w:jc w:val="center"/>
        <w:rPr>
          <w:rFonts w:ascii="Arial" w:hAnsi="Arial" w:cs="Arial"/>
          <w:b/>
          <w:caps/>
          <w:sz w:val="22"/>
          <w:szCs w:val="22"/>
          <w:lang w:val="en-GB"/>
        </w:rPr>
      </w:pPr>
      <w:r w:rsidRPr="00582AF9">
        <w:rPr>
          <w:rFonts w:ascii="Arial" w:hAnsi="Arial" w:cs="Arial"/>
          <w:b/>
          <w:caps/>
          <w:sz w:val="22"/>
          <w:lang w:val="en-GB"/>
        </w:rPr>
        <w:t>III.</w:t>
      </w:r>
      <w:r w:rsidR="006C3D08" w:rsidRPr="00582AF9">
        <w:rPr>
          <w:rFonts w:ascii="Arial" w:hAnsi="Arial" w:cs="Arial"/>
          <w:b/>
          <w:caps/>
          <w:sz w:val="22"/>
          <w:szCs w:val="22"/>
          <w:lang w:val="en-GB"/>
        </w:rPr>
        <w:t xml:space="preserve"> </w:t>
      </w:r>
      <w:r w:rsidRPr="00582AF9">
        <w:rPr>
          <w:rFonts w:ascii="Arial" w:hAnsi="Arial" w:cs="Arial"/>
          <w:b/>
          <w:caps/>
          <w:sz w:val="22"/>
          <w:lang w:val="en-GB"/>
        </w:rPr>
        <w:t>place of performance</w:t>
      </w:r>
    </w:p>
    <w:p w14:paraId="792745F4" w14:textId="77777777" w:rsidR="006C3D08" w:rsidRPr="00582AF9" w:rsidRDefault="006C3D08" w:rsidP="0024478E">
      <w:pPr>
        <w:jc w:val="center"/>
        <w:rPr>
          <w:rFonts w:ascii="Arial" w:hAnsi="Arial" w:cs="Arial"/>
          <w:b/>
          <w:caps/>
          <w:sz w:val="22"/>
          <w:lang w:val="en-GB"/>
        </w:rPr>
      </w:pPr>
    </w:p>
    <w:p w14:paraId="506239E6" w14:textId="19B4803B" w:rsidR="005037C5" w:rsidRPr="00582AF9" w:rsidRDefault="006C3D08" w:rsidP="006C3D08">
      <w:pPr>
        <w:jc w:val="both"/>
        <w:rPr>
          <w:rFonts w:ascii="Arial" w:hAnsi="Arial" w:cs="Arial"/>
          <w:sz w:val="22"/>
          <w:lang w:val="en-GB"/>
        </w:rPr>
      </w:pPr>
      <w:r w:rsidRPr="00582AF9">
        <w:rPr>
          <w:rFonts w:ascii="Arial" w:hAnsi="Arial" w:cs="Arial"/>
          <w:sz w:val="22"/>
          <w:lang w:val="en-GB"/>
        </w:rPr>
        <w:t>The place of performance is the</w:t>
      </w:r>
      <w:r w:rsidR="005037C5" w:rsidRPr="00582AF9">
        <w:rPr>
          <w:rFonts w:ascii="Arial" w:hAnsi="Arial" w:cs="Arial"/>
          <w:sz w:val="22"/>
          <w:lang w:val="en-GB"/>
        </w:rPr>
        <w:t xml:space="preserve"> </w:t>
      </w:r>
      <w:r w:rsidR="00D32F3A" w:rsidRPr="00582AF9">
        <w:rPr>
          <w:rFonts w:ascii="Arial" w:hAnsi="Arial" w:cs="Arial"/>
          <w:sz w:val="22"/>
          <w:szCs w:val="22"/>
          <w:lang w:val="en-GB"/>
        </w:rPr>
        <w:t>Client</w:t>
      </w:r>
      <w:r w:rsidR="005037C5" w:rsidRPr="00582AF9">
        <w:rPr>
          <w:rFonts w:ascii="Arial" w:hAnsi="Arial" w:cs="Arial"/>
          <w:sz w:val="22"/>
          <w:lang w:val="en-GB"/>
        </w:rPr>
        <w:t xml:space="preserve">’s production plant at the address: </w:t>
      </w:r>
      <w:r w:rsidR="005037C5" w:rsidRPr="00582AF9">
        <w:rPr>
          <w:rFonts w:ascii="Arial" w:hAnsi="Arial" w:cs="Arial"/>
          <w:b/>
          <w:bCs/>
          <w:sz w:val="22"/>
          <w:lang w:val="en-GB"/>
        </w:rPr>
        <w:t>Production Plant I –</w:t>
      </w:r>
      <w:r w:rsidR="00BB2AD6" w:rsidRPr="00582AF9">
        <w:rPr>
          <w:rFonts w:ascii="Arial" w:hAnsi="Arial" w:cs="Arial"/>
          <w:b/>
          <w:bCs/>
          <w:sz w:val="22"/>
          <w:lang w:val="en-GB"/>
        </w:rPr>
        <w:t xml:space="preserve"> </w:t>
      </w:r>
      <w:r w:rsidR="00BB2AD6" w:rsidRPr="00582AF9">
        <w:rPr>
          <w:rFonts w:ascii="Arial" w:hAnsi="Arial" w:cs="Arial"/>
          <w:b/>
          <w:sz w:val="22"/>
          <w:szCs w:val="22"/>
          <w:lang w:val="en-GB"/>
        </w:rPr>
        <w:t>Růžová 943/6, Nové Město, 110 00</w:t>
      </w:r>
      <w:r w:rsidR="00BB2AD6" w:rsidRPr="00582AF9">
        <w:rPr>
          <w:rFonts w:ascii="Arial" w:hAnsi="Arial" w:cs="Arial"/>
          <w:bCs/>
          <w:sz w:val="22"/>
          <w:szCs w:val="22"/>
          <w:lang w:val="en-GB"/>
        </w:rPr>
        <w:t xml:space="preserve"> </w:t>
      </w:r>
      <w:r w:rsidR="00BB2AD6" w:rsidRPr="00582AF9">
        <w:rPr>
          <w:rFonts w:ascii="Arial" w:hAnsi="Arial" w:cs="Arial"/>
          <w:b/>
          <w:bCs/>
          <w:sz w:val="22"/>
          <w:lang w:val="en-GB"/>
        </w:rPr>
        <w:t>Prague 1, Czech Republic</w:t>
      </w:r>
      <w:r w:rsidR="00273C09" w:rsidRPr="00582AF9">
        <w:rPr>
          <w:rFonts w:ascii="Arial" w:hAnsi="Arial" w:cs="Arial"/>
          <w:b/>
          <w:bCs/>
          <w:sz w:val="22"/>
          <w:lang w:val="en-GB"/>
        </w:rPr>
        <w:t xml:space="preserve"> </w:t>
      </w:r>
      <w:r w:rsidR="00273C09" w:rsidRPr="00582AF9">
        <w:rPr>
          <w:rFonts w:ascii="Arial" w:hAnsi="Arial" w:cs="Arial"/>
          <w:sz w:val="22"/>
          <w:lang w:val="en-GB"/>
        </w:rPr>
        <w:t>(hereinafter “</w:t>
      </w:r>
      <w:r w:rsidR="00D32F3A" w:rsidRPr="00582AF9">
        <w:rPr>
          <w:rFonts w:ascii="Arial" w:hAnsi="Arial" w:cs="Arial"/>
          <w:b/>
          <w:bCs/>
          <w:sz w:val="22"/>
          <w:lang w:val="en-GB"/>
        </w:rPr>
        <w:t>Client</w:t>
      </w:r>
      <w:r w:rsidR="00273C09" w:rsidRPr="00582AF9">
        <w:rPr>
          <w:rFonts w:ascii="Arial" w:hAnsi="Arial" w:cs="Arial"/>
          <w:b/>
          <w:bCs/>
          <w:sz w:val="22"/>
          <w:lang w:val="en-GB"/>
        </w:rPr>
        <w:t>’s Production Plant I</w:t>
      </w:r>
      <w:r w:rsidR="00273C09" w:rsidRPr="00582AF9">
        <w:rPr>
          <w:rFonts w:ascii="Arial" w:hAnsi="Arial" w:cs="Arial"/>
          <w:sz w:val="22"/>
          <w:lang w:val="en-GB"/>
        </w:rPr>
        <w:t>”)</w:t>
      </w:r>
      <w:r w:rsidR="005037C5" w:rsidRPr="00582AF9">
        <w:rPr>
          <w:rFonts w:ascii="Arial" w:hAnsi="Arial" w:cs="Arial"/>
          <w:sz w:val="22"/>
          <w:lang w:val="en-GB"/>
        </w:rPr>
        <w:t>,</w:t>
      </w:r>
      <w:r w:rsidR="003B365F" w:rsidRPr="00582AF9">
        <w:rPr>
          <w:rFonts w:ascii="Arial" w:hAnsi="Arial" w:cs="Arial"/>
          <w:sz w:val="22"/>
          <w:lang w:val="en-GB"/>
        </w:rPr>
        <w:t xml:space="preserve"> </w:t>
      </w:r>
      <w:r w:rsidR="005037C5" w:rsidRPr="00582AF9">
        <w:rPr>
          <w:rFonts w:ascii="Arial" w:hAnsi="Arial" w:cs="Arial"/>
          <w:sz w:val="22"/>
          <w:lang w:val="en-GB"/>
        </w:rPr>
        <w:t>unless the nature of the individual actions necessary for the fulfilment of this Contract indicates otherwise.</w:t>
      </w:r>
      <w:r w:rsidR="00DC4C8A" w:rsidRPr="00582AF9">
        <w:rPr>
          <w:rFonts w:ascii="Arial" w:hAnsi="Arial" w:cs="Arial"/>
          <w:sz w:val="22"/>
          <w:lang w:val="en-GB"/>
        </w:rPr>
        <w:t xml:space="preserve"> </w:t>
      </w:r>
    </w:p>
    <w:p w14:paraId="72B3A955" w14:textId="77777777" w:rsidR="006C3D08" w:rsidRPr="00582AF9" w:rsidRDefault="006C3D08" w:rsidP="0024478E">
      <w:pPr>
        <w:jc w:val="center"/>
        <w:rPr>
          <w:rFonts w:ascii="Arial" w:hAnsi="Arial" w:cs="Arial"/>
          <w:b/>
          <w:caps/>
          <w:sz w:val="22"/>
          <w:lang w:val="en-GB"/>
        </w:rPr>
      </w:pPr>
    </w:p>
    <w:p w14:paraId="4295D566" w14:textId="77777777" w:rsidR="00224A6E" w:rsidRPr="00582AF9" w:rsidRDefault="00224A6E" w:rsidP="006C3D08">
      <w:pPr>
        <w:jc w:val="center"/>
        <w:rPr>
          <w:rFonts w:ascii="Arial" w:hAnsi="Arial" w:cs="Arial"/>
          <w:b/>
          <w:caps/>
          <w:sz w:val="22"/>
          <w:lang w:val="en-GB"/>
        </w:rPr>
      </w:pPr>
    </w:p>
    <w:p w14:paraId="06C3BEC3" w14:textId="38FB0B89" w:rsidR="00144D9C" w:rsidRPr="00582AF9" w:rsidRDefault="006C3D08" w:rsidP="006C3D08">
      <w:pPr>
        <w:jc w:val="center"/>
        <w:rPr>
          <w:rFonts w:ascii="Arial" w:hAnsi="Arial" w:cs="Arial"/>
          <w:sz w:val="22"/>
          <w:szCs w:val="22"/>
          <w:lang w:val="en-GB"/>
        </w:rPr>
      </w:pPr>
      <w:r w:rsidRPr="00582AF9">
        <w:rPr>
          <w:rFonts w:ascii="Arial" w:hAnsi="Arial" w:cs="Arial"/>
          <w:b/>
          <w:caps/>
          <w:sz w:val="22"/>
          <w:lang w:val="en-GB"/>
        </w:rPr>
        <w:t>IV. Delivery terms</w:t>
      </w:r>
    </w:p>
    <w:p w14:paraId="3A2A39B5" w14:textId="77777777" w:rsidR="006C3D08" w:rsidRPr="00582AF9" w:rsidRDefault="006C3D08" w:rsidP="005C77CE">
      <w:pPr>
        <w:pStyle w:val="Zkladntext"/>
        <w:spacing w:after="0"/>
        <w:jc w:val="both"/>
        <w:rPr>
          <w:rFonts w:ascii="Arial" w:hAnsi="Arial" w:cs="Arial"/>
          <w:sz w:val="22"/>
          <w:szCs w:val="22"/>
          <w:highlight w:val="yellow"/>
          <w:lang w:val="en-GB"/>
        </w:rPr>
      </w:pPr>
    </w:p>
    <w:p w14:paraId="2B59FFA2" w14:textId="036E0D3B" w:rsidR="0051792A" w:rsidRPr="00582AF9"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582AF9">
        <w:rPr>
          <w:rFonts w:ascii="Arial" w:hAnsi="Arial" w:cs="Arial"/>
          <w:bCs/>
          <w:sz w:val="22"/>
          <w:szCs w:val="22"/>
          <w:lang w:val="en-GB"/>
        </w:rPr>
        <w:t xml:space="preserve">The </w:t>
      </w:r>
      <w:r w:rsidRPr="00582AF9">
        <w:rPr>
          <w:rFonts w:ascii="Arial" w:hAnsi="Arial" w:cs="Arial"/>
          <w:b/>
          <w:sz w:val="22"/>
          <w:szCs w:val="22"/>
          <w:lang w:val="en-GB"/>
        </w:rPr>
        <w:t xml:space="preserve">Time </w:t>
      </w:r>
      <w:r w:rsidR="008221C3" w:rsidRPr="00582AF9">
        <w:rPr>
          <w:rFonts w:ascii="Arial" w:hAnsi="Arial" w:cs="Arial"/>
          <w:b/>
          <w:sz w:val="22"/>
          <w:szCs w:val="22"/>
          <w:lang w:val="en-GB"/>
        </w:rPr>
        <w:t>S</w:t>
      </w:r>
      <w:r w:rsidRPr="00582AF9">
        <w:rPr>
          <w:rFonts w:ascii="Arial" w:hAnsi="Arial" w:cs="Arial"/>
          <w:b/>
          <w:sz w:val="22"/>
          <w:szCs w:val="22"/>
          <w:lang w:val="en-GB"/>
        </w:rPr>
        <w:t>chedule</w:t>
      </w:r>
      <w:r w:rsidRPr="00582AF9">
        <w:rPr>
          <w:rFonts w:ascii="Arial" w:hAnsi="Arial" w:cs="Arial"/>
          <w:bCs/>
          <w:sz w:val="22"/>
          <w:szCs w:val="22"/>
          <w:lang w:val="en-GB"/>
        </w:rPr>
        <w:t xml:space="preserve"> for the performance of the subject of this Contract is set out in </w:t>
      </w:r>
      <w:r w:rsidRPr="00582AF9">
        <w:rPr>
          <w:rFonts w:ascii="Arial" w:hAnsi="Arial" w:cs="Arial"/>
          <w:b/>
          <w:sz w:val="22"/>
          <w:szCs w:val="22"/>
          <w:lang w:val="en-GB"/>
        </w:rPr>
        <w:t>Annex No. 3</w:t>
      </w:r>
      <w:r w:rsidRPr="00582AF9">
        <w:rPr>
          <w:rFonts w:ascii="Arial" w:hAnsi="Arial" w:cs="Arial"/>
          <w:bCs/>
          <w:sz w:val="22"/>
          <w:szCs w:val="22"/>
          <w:lang w:val="en-GB"/>
        </w:rPr>
        <w:t xml:space="preserve"> to this Contract.</w:t>
      </w:r>
    </w:p>
    <w:p w14:paraId="26F7C19C" w14:textId="0A8EB67A" w:rsidR="007A5AA6" w:rsidRPr="00B65BF2" w:rsidRDefault="007A5AA6"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582AF9">
        <w:rPr>
          <w:rFonts w:ascii="Arial" w:hAnsi="Arial" w:cs="Arial"/>
          <w:sz w:val="22"/>
          <w:szCs w:val="22"/>
          <w:lang w:val="en-GB"/>
        </w:rPr>
        <w:t xml:space="preserve">Before delivery of the </w:t>
      </w:r>
      <w:r w:rsidR="0051792A" w:rsidRPr="00582AF9">
        <w:rPr>
          <w:rFonts w:ascii="Arial" w:hAnsi="Arial" w:cs="Arial"/>
          <w:sz w:val="22"/>
          <w:szCs w:val="22"/>
          <w:lang w:val="en-GB"/>
        </w:rPr>
        <w:t>Device</w:t>
      </w:r>
      <w:r w:rsidRPr="00582AF9">
        <w:rPr>
          <w:rFonts w:ascii="Arial" w:hAnsi="Arial" w:cs="Arial"/>
          <w:sz w:val="22"/>
          <w:szCs w:val="22"/>
          <w:lang w:val="en-GB"/>
        </w:rPr>
        <w:t xml:space="preserve">, </w:t>
      </w:r>
      <w:r w:rsidR="0077479A" w:rsidRPr="00582AF9">
        <w:rPr>
          <w:rFonts w:ascii="Arial" w:hAnsi="Arial" w:cs="Arial"/>
          <w:sz w:val="22"/>
          <w:szCs w:val="22"/>
          <w:lang w:val="en-GB"/>
        </w:rPr>
        <w:t xml:space="preserve">the Contractor must inform the Client </w:t>
      </w:r>
      <w:r w:rsidR="00AA024A" w:rsidRPr="00AA024A">
        <w:rPr>
          <w:rFonts w:ascii="Arial" w:hAnsi="Arial" w:cs="Arial"/>
          <w:sz w:val="22"/>
          <w:szCs w:val="22"/>
          <w:lang w:val="en-GB"/>
        </w:rPr>
        <w:t>by e-mail to the address</w:t>
      </w:r>
      <w:r w:rsidR="00AA024A">
        <w:rPr>
          <w:rFonts w:ascii="Arial" w:hAnsi="Arial" w:cs="Arial"/>
          <w:sz w:val="22"/>
          <w:szCs w:val="22"/>
          <w:lang w:val="en-GB"/>
        </w:rPr>
        <w:t xml:space="preserve"> </w:t>
      </w:r>
      <w:hyperlink r:id="rId14" w:history="1">
        <w:r w:rsidR="001973D7" w:rsidRPr="00F85057">
          <w:rPr>
            <w:rStyle w:val="Hypertextovodkaz"/>
            <w:rFonts w:ascii="Arial" w:hAnsi="Arial" w:cs="Arial"/>
            <w:sz w:val="22"/>
            <w:szCs w:val="22"/>
            <w:lang w:val="en-GB"/>
          </w:rPr>
          <w:t>podatelna@stc.cz</w:t>
        </w:r>
      </w:hyperlink>
      <w:r w:rsidR="001973D7">
        <w:rPr>
          <w:rFonts w:ascii="Arial" w:hAnsi="Arial" w:cs="Arial"/>
          <w:sz w:val="22"/>
          <w:szCs w:val="22"/>
          <w:lang w:val="en-GB"/>
        </w:rPr>
        <w:t xml:space="preserve">, </w:t>
      </w:r>
      <w:r w:rsidR="0077479A" w:rsidRPr="00582AF9">
        <w:rPr>
          <w:rFonts w:ascii="Arial" w:hAnsi="Arial" w:cs="Arial"/>
          <w:sz w:val="22"/>
          <w:szCs w:val="22"/>
          <w:lang w:val="en-GB"/>
        </w:rPr>
        <w:t>that the Device is eligible and functional for acceptance by the Client and that the Device has been tested</w:t>
      </w:r>
      <w:r w:rsidR="00B65BF2">
        <w:rPr>
          <w:rFonts w:ascii="Arial" w:hAnsi="Arial" w:cs="Arial"/>
          <w:sz w:val="22"/>
          <w:szCs w:val="22"/>
          <w:lang w:val="en-GB"/>
        </w:rPr>
        <w:t xml:space="preserve"> </w:t>
      </w:r>
      <w:r w:rsidR="0077479A" w:rsidRPr="00582AF9">
        <w:rPr>
          <w:rFonts w:ascii="Arial" w:hAnsi="Arial" w:cs="Arial"/>
          <w:sz w:val="22"/>
          <w:szCs w:val="22"/>
          <w:lang w:val="en-GB"/>
        </w:rPr>
        <w:t>and</w:t>
      </w:r>
      <w:r w:rsidRPr="00582AF9">
        <w:rPr>
          <w:rFonts w:ascii="Arial" w:hAnsi="Arial" w:cs="Arial"/>
          <w:sz w:val="22"/>
          <w:szCs w:val="22"/>
          <w:lang w:val="en-GB"/>
        </w:rPr>
        <w:t xml:space="preserve"> basic parameters required by the </w:t>
      </w:r>
      <w:r w:rsidR="00D32F3A" w:rsidRPr="00582AF9">
        <w:rPr>
          <w:rFonts w:ascii="Arial" w:hAnsi="Arial" w:cs="Arial"/>
          <w:sz w:val="22"/>
          <w:szCs w:val="22"/>
          <w:lang w:val="en-GB"/>
        </w:rPr>
        <w:t>Client</w:t>
      </w:r>
      <w:r w:rsidR="001336DA" w:rsidRPr="00582AF9">
        <w:rPr>
          <w:rFonts w:ascii="Arial" w:hAnsi="Arial" w:cs="Arial"/>
          <w:sz w:val="22"/>
          <w:szCs w:val="22"/>
          <w:lang w:val="en-GB"/>
        </w:rPr>
        <w:t xml:space="preserve">, </w:t>
      </w:r>
      <w:r w:rsidR="001336DA" w:rsidRPr="00B65BF2">
        <w:rPr>
          <w:rFonts w:ascii="Arial" w:hAnsi="Arial" w:cs="Arial"/>
          <w:sz w:val="22"/>
          <w:szCs w:val="22"/>
          <w:lang w:val="en-GB"/>
        </w:rPr>
        <w:t>which are a setting up a new order, a production of a test batch of PCs with CLI and PVC cards,</w:t>
      </w:r>
      <w:r w:rsidR="00B65BF2">
        <w:rPr>
          <w:rFonts w:ascii="Arial" w:hAnsi="Arial" w:cs="Arial"/>
          <w:sz w:val="22"/>
          <w:szCs w:val="22"/>
          <w:lang w:val="en-GB"/>
        </w:rPr>
        <w:t xml:space="preserve"> </w:t>
      </w:r>
      <w:r w:rsidR="001336DA" w:rsidRPr="00B65BF2">
        <w:rPr>
          <w:rFonts w:ascii="Arial" w:hAnsi="Arial" w:cs="Arial"/>
          <w:sz w:val="22"/>
          <w:szCs w:val="22"/>
          <w:lang w:val="en-GB"/>
        </w:rPr>
        <w:t xml:space="preserve">a </w:t>
      </w:r>
      <w:r w:rsidR="003A2066" w:rsidRPr="00B65BF2">
        <w:rPr>
          <w:rFonts w:ascii="Arial" w:hAnsi="Arial" w:cs="Arial"/>
          <w:sz w:val="22"/>
          <w:szCs w:val="22"/>
          <w:lang w:val="en-GB"/>
        </w:rPr>
        <w:t>fulfillment</w:t>
      </w:r>
      <w:r w:rsidR="001336DA" w:rsidRPr="00B65BF2">
        <w:rPr>
          <w:rFonts w:ascii="Arial" w:hAnsi="Arial" w:cs="Arial"/>
          <w:sz w:val="22"/>
          <w:szCs w:val="22"/>
          <w:lang w:val="en-GB"/>
        </w:rPr>
        <w:t xml:space="preserve"> of the required technical parameters of the Device</w:t>
      </w:r>
      <w:r w:rsidR="0077479A" w:rsidRPr="00B65BF2">
        <w:rPr>
          <w:rFonts w:ascii="Arial" w:hAnsi="Arial" w:cs="Arial"/>
          <w:sz w:val="22"/>
          <w:szCs w:val="22"/>
          <w:lang w:val="en-GB"/>
        </w:rPr>
        <w:t>, were successfully met</w:t>
      </w:r>
      <w:r w:rsidRPr="00B65BF2">
        <w:rPr>
          <w:rFonts w:ascii="Arial" w:hAnsi="Arial" w:cs="Arial"/>
          <w:sz w:val="22"/>
          <w:szCs w:val="22"/>
          <w:lang w:val="en-GB"/>
        </w:rPr>
        <w:t>.</w:t>
      </w:r>
      <w:r w:rsidR="0016184B" w:rsidRPr="00B65BF2">
        <w:rPr>
          <w:rFonts w:ascii="Arial" w:hAnsi="Arial" w:cs="Arial"/>
          <w:sz w:val="22"/>
          <w:szCs w:val="22"/>
          <w:lang w:val="en-GB"/>
        </w:rPr>
        <w:t xml:space="preserve"> </w:t>
      </w:r>
      <w:r w:rsidR="002B240A" w:rsidRPr="00B65BF2">
        <w:rPr>
          <w:rFonts w:ascii="Arial" w:hAnsi="Arial" w:cs="Arial"/>
          <w:sz w:val="22"/>
          <w:szCs w:val="22"/>
          <w:lang w:val="en-GB"/>
        </w:rPr>
        <w:t xml:space="preserve"> </w:t>
      </w:r>
    </w:p>
    <w:p w14:paraId="7BCCA9EC" w14:textId="67468FD2" w:rsidR="00FD01BF" w:rsidRPr="00582AF9"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582AF9">
        <w:rPr>
          <w:rFonts w:ascii="Arial" w:hAnsi="Arial" w:cs="Arial"/>
          <w:sz w:val="22"/>
          <w:szCs w:val="22"/>
          <w:lang w:val="en-GB"/>
        </w:rPr>
        <w:t xml:space="preserve">After the </w:t>
      </w:r>
      <w:r w:rsidR="0077479A" w:rsidRPr="00582AF9">
        <w:rPr>
          <w:rFonts w:ascii="Arial" w:hAnsi="Arial" w:cs="Arial"/>
          <w:sz w:val="22"/>
          <w:szCs w:val="22"/>
          <w:lang w:val="en-GB"/>
        </w:rPr>
        <w:t>Contractor’s proclamation in accordance with previous paragraph of this Article</w:t>
      </w:r>
      <w:r w:rsidRPr="00582AF9">
        <w:rPr>
          <w:rFonts w:ascii="Arial" w:hAnsi="Arial" w:cs="Arial"/>
          <w:sz w:val="22"/>
          <w:szCs w:val="22"/>
          <w:lang w:val="en-GB"/>
        </w:rPr>
        <w:t xml:space="preserve">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shall </w:t>
      </w:r>
      <w:r w:rsidRPr="00582AF9">
        <w:rPr>
          <w:rFonts w:ascii="Arial" w:hAnsi="Arial" w:cs="Arial"/>
          <w:b/>
          <w:bCs/>
          <w:sz w:val="22"/>
          <w:szCs w:val="22"/>
          <w:lang w:val="en-GB"/>
        </w:rPr>
        <w:t xml:space="preserve">supply the Device to </w:t>
      </w:r>
      <w:r w:rsidR="00D32F3A" w:rsidRPr="00582AF9">
        <w:rPr>
          <w:rFonts w:ascii="Arial" w:hAnsi="Arial" w:cs="Arial"/>
          <w:b/>
          <w:bCs/>
          <w:sz w:val="22"/>
          <w:szCs w:val="22"/>
          <w:lang w:val="en-GB"/>
        </w:rPr>
        <w:t>Client</w:t>
      </w:r>
      <w:r w:rsidRPr="00582AF9">
        <w:rPr>
          <w:rFonts w:ascii="Arial" w:hAnsi="Arial" w:cs="Arial"/>
          <w:b/>
          <w:bCs/>
          <w:sz w:val="22"/>
          <w:szCs w:val="22"/>
          <w:lang w:val="en-GB"/>
        </w:rPr>
        <w:t>’s Production Plant I</w:t>
      </w:r>
      <w:r w:rsidRPr="00582AF9">
        <w:rPr>
          <w:rFonts w:ascii="Arial" w:hAnsi="Arial" w:cs="Arial"/>
          <w:sz w:val="22"/>
          <w:szCs w:val="22"/>
          <w:lang w:val="en-GB"/>
        </w:rPr>
        <w:t xml:space="preserve">, within the </w:t>
      </w:r>
      <w:r w:rsidR="0093137D" w:rsidRPr="00582AF9">
        <w:rPr>
          <w:rFonts w:ascii="Arial" w:hAnsi="Arial" w:cs="Arial"/>
          <w:sz w:val="22"/>
          <w:szCs w:val="22"/>
          <w:lang w:val="en-GB"/>
        </w:rPr>
        <w:t>term</w:t>
      </w:r>
      <w:r w:rsidRPr="00582AF9">
        <w:rPr>
          <w:rFonts w:ascii="Arial" w:hAnsi="Arial" w:cs="Arial"/>
          <w:sz w:val="22"/>
          <w:szCs w:val="22"/>
          <w:lang w:val="en-GB"/>
        </w:rPr>
        <w:t xml:space="preserve"> according to</w:t>
      </w:r>
      <w:r w:rsidR="0016184B" w:rsidRPr="00582AF9">
        <w:rPr>
          <w:rFonts w:ascii="Arial" w:hAnsi="Arial" w:cs="Arial"/>
          <w:sz w:val="22"/>
          <w:szCs w:val="22"/>
          <w:lang w:val="en-GB"/>
        </w:rPr>
        <w:t xml:space="preserve"> point in </w:t>
      </w:r>
      <w:r w:rsidRPr="00582AF9">
        <w:rPr>
          <w:rFonts w:ascii="Arial" w:hAnsi="Arial" w:cs="Arial"/>
          <w:sz w:val="22"/>
          <w:szCs w:val="22"/>
          <w:lang w:val="en-GB"/>
        </w:rPr>
        <w:t xml:space="preserve">Annex No. 3 to this Contract. The Delivery Note will be signed by the </w:t>
      </w:r>
      <w:r w:rsidR="00713C42" w:rsidRPr="00582AF9">
        <w:rPr>
          <w:rFonts w:ascii="Arial" w:hAnsi="Arial" w:cs="Arial"/>
          <w:sz w:val="22"/>
          <w:szCs w:val="22"/>
          <w:lang w:val="en-GB"/>
        </w:rPr>
        <w:t>C</w:t>
      </w:r>
      <w:r w:rsidRPr="00582AF9">
        <w:rPr>
          <w:rFonts w:ascii="Arial" w:hAnsi="Arial" w:cs="Arial"/>
          <w:sz w:val="22"/>
          <w:szCs w:val="22"/>
          <w:lang w:val="en-GB"/>
        </w:rPr>
        <w:t xml:space="preserve">ontracting </w:t>
      </w:r>
      <w:r w:rsidR="00713C42" w:rsidRPr="00582AF9">
        <w:rPr>
          <w:rFonts w:ascii="Arial" w:hAnsi="Arial" w:cs="Arial"/>
          <w:sz w:val="22"/>
          <w:szCs w:val="22"/>
          <w:lang w:val="en-GB"/>
        </w:rPr>
        <w:t>P</w:t>
      </w:r>
      <w:r w:rsidRPr="00582AF9">
        <w:rPr>
          <w:rFonts w:ascii="Arial" w:hAnsi="Arial" w:cs="Arial"/>
          <w:sz w:val="22"/>
          <w:szCs w:val="22"/>
          <w:lang w:val="en-GB"/>
        </w:rPr>
        <w:t xml:space="preserve">arties on the delivery of the </w:t>
      </w:r>
      <w:r w:rsidR="00713C42" w:rsidRPr="00582AF9">
        <w:rPr>
          <w:rFonts w:ascii="Arial" w:hAnsi="Arial" w:cs="Arial"/>
          <w:sz w:val="22"/>
          <w:szCs w:val="22"/>
          <w:lang w:val="en-GB"/>
        </w:rPr>
        <w:t>Device</w:t>
      </w:r>
      <w:r w:rsidRPr="00582AF9">
        <w:rPr>
          <w:rFonts w:ascii="Arial" w:hAnsi="Arial" w:cs="Arial"/>
          <w:sz w:val="22"/>
          <w:szCs w:val="22"/>
          <w:lang w:val="en-GB"/>
        </w:rPr>
        <w:t>.</w:t>
      </w:r>
    </w:p>
    <w:p w14:paraId="65526408" w14:textId="4A523F31" w:rsidR="0086577E" w:rsidRPr="00582AF9" w:rsidRDefault="0093137D" w:rsidP="009C410E">
      <w:pPr>
        <w:numPr>
          <w:ilvl w:val="0"/>
          <w:numId w:val="16"/>
        </w:numPr>
        <w:suppressAutoHyphens w:val="0"/>
        <w:autoSpaceDN w:val="0"/>
        <w:adjustRightInd w:val="0"/>
        <w:spacing w:after="120"/>
        <w:jc w:val="both"/>
        <w:rPr>
          <w:rFonts w:ascii="Arial" w:hAnsi="Arial" w:cs="Arial"/>
          <w:color w:val="FF0000"/>
          <w:sz w:val="22"/>
          <w:szCs w:val="22"/>
          <w:lang w:val="en-GB"/>
        </w:rPr>
      </w:pPr>
      <w:r w:rsidRPr="00582AF9">
        <w:rPr>
          <w:rFonts w:ascii="Arial" w:hAnsi="Arial" w:cs="Arial"/>
          <w:sz w:val="22"/>
          <w:szCs w:val="22"/>
          <w:lang w:val="en-GB"/>
        </w:rPr>
        <w:lastRenderedPageBreak/>
        <w:t xml:space="preserve">After delivery of the Device (i.e. after signing the Delivery Note),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shall ensure</w:t>
      </w:r>
      <w:r w:rsidR="0051792A" w:rsidRPr="00582AF9">
        <w:rPr>
          <w:rFonts w:ascii="Arial" w:hAnsi="Arial" w:cs="Arial"/>
          <w:b/>
          <w:sz w:val="22"/>
          <w:szCs w:val="22"/>
          <w:lang w:val="en-GB"/>
        </w:rPr>
        <w:t xml:space="preserve"> </w:t>
      </w:r>
      <w:r w:rsidR="0051792A" w:rsidRPr="00582AF9">
        <w:rPr>
          <w:rFonts w:ascii="Arial" w:hAnsi="Arial" w:cs="Arial"/>
          <w:sz w:val="22"/>
          <w:szCs w:val="22"/>
          <w:lang w:val="en-GB"/>
        </w:rPr>
        <w:t>installation, commissioning and site acceptance tests (SAT), including the operator training</w:t>
      </w:r>
      <w:r w:rsidR="0086577E" w:rsidRPr="00582AF9">
        <w:rPr>
          <w:rFonts w:ascii="Arial" w:hAnsi="Arial" w:cs="Arial"/>
          <w:sz w:val="22"/>
          <w:szCs w:val="22"/>
          <w:lang w:val="en-GB"/>
        </w:rPr>
        <w:t xml:space="preserve"> and handover the certificates and technical documents</w:t>
      </w:r>
      <w:r w:rsidR="00EC1AC7" w:rsidRPr="00582AF9">
        <w:rPr>
          <w:rFonts w:ascii="Arial" w:hAnsi="Arial" w:cs="Arial"/>
          <w:sz w:val="22"/>
          <w:szCs w:val="22"/>
          <w:lang w:val="en-GB"/>
        </w:rPr>
        <w:t xml:space="preserve"> in the Czech language</w:t>
      </w:r>
      <w:r w:rsidR="0086577E" w:rsidRPr="00582AF9">
        <w:rPr>
          <w:rFonts w:ascii="Arial" w:hAnsi="Arial" w:cs="Arial"/>
          <w:sz w:val="22"/>
          <w:szCs w:val="22"/>
          <w:lang w:val="en-GB"/>
        </w:rPr>
        <w:t xml:space="preserve"> relating to the use of the Device a</w:t>
      </w:r>
      <w:r w:rsidRPr="00582AF9">
        <w:rPr>
          <w:rFonts w:ascii="Arial" w:hAnsi="Arial" w:cs="Arial"/>
          <w:sz w:val="22"/>
          <w:szCs w:val="22"/>
          <w:lang w:val="en-GB"/>
        </w:rPr>
        <w:t>ccording to the</w:t>
      </w:r>
      <w:r w:rsidR="0086577E" w:rsidRPr="00582AF9">
        <w:rPr>
          <w:rFonts w:ascii="Arial" w:hAnsi="Arial" w:cs="Arial"/>
          <w:sz w:val="22"/>
          <w:szCs w:val="22"/>
          <w:lang w:val="en-GB"/>
        </w:rPr>
        <w:t xml:space="preserve"> </w:t>
      </w:r>
      <w:r w:rsidR="0086577E" w:rsidRPr="00582AF9">
        <w:rPr>
          <w:rFonts w:ascii="Arial" w:hAnsi="Arial" w:cs="Arial"/>
          <w:b/>
          <w:sz w:val="22"/>
          <w:szCs w:val="22"/>
          <w:lang w:val="en-GB"/>
        </w:rPr>
        <w:t>Annex No. 2</w:t>
      </w:r>
      <w:r w:rsidRPr="00582AF9">
        <w:rPr>
          <w:rFonts w:ascii="Arial" w:hAnsi="Arial" w:cs="Arial"/>
          <w:b/>
          <w:sz w:val="22"/>
          <w:szCs w:val="22"/>
          <w:lang w:val="en-GB"/>
        </w:rPr>
        <w:t xml:space="preserve"> </w:t>
      </w:r>
      <w:r w:rsidRPr="00582AF9">
        <w:rPr>
          <w:rFonts w:ascii="Arial" w:hAnsi="Arial" w:cs="Arial"/>
          <w:bCs/>
          <w:sz w:val="22"/>
          <w:szCs w:val="22"/>
          <w:lang w:val="en-GB"/>
        </w:rPr>
        <w:t>to this Contract</w:t>
      </w:r>
      <w:r w:rsidR="0086577E" w:rsidRPr="00582AF9">
        <w:rPr>
          <w:rFonts w:ascii="Arial" w:hAnsi="Arial" w:cs="Arial"/>
          <w:bCs/>
          <w:sz w:val="22"/>
          <w:szCs w:val="22"/>
          <w:lang w:val="en-GB"/>
        </w:rPr>
        <w:t>,</w:t>
      </w:r>
      <w:r w:rsidRPr="00582AF9">
        <w:rPr>
          <w:rFonts w:ascii="Arial" w:hAnsi="Arial" w:cs="Arial"/>
          <w:b/>
          <w:sz w:val="22"/>
          <w:szCs w:val="22"/>
          <w:lang w:val="en-GB"/>
        </w:rPr>
        <w:t xml:space="preserve"> </w:t>
      </w:r>
      <w:r w:rsidRPr="00582AF9">
        <w:rPr>
          <w:rFonts w:ascii="Arial" w:hAnsi="Arial" w:cs="Arial"/>
          <w:sz w:val="22"/>
          <w:szCs w:val="22"/>
          <w:lang w:val="en-GB"/>
        </w:rPr>
        <w:t xml:space="preserve">within the term </w:t>
      </w:r>
      <w:r w:rsidR="00D066CC" w:rsidRPr="00582AF9">
        <w:rPr>
          <w:rFonts w:ascii="Arial" w:hAnsi="Arial" w:cs="Arial"/>
          <w:sz w:val="22"/>
          <w:szCs w:val="22"/>
          <w:lang w:val="en-GB"/>
        </w:rPr>
        <w:t xml:space="preserve">specified in </w:t>
      </w:r>
      <w:r w:rsidR="00512C66" w:rsidRPr="00582AF9">
        <w:rPr>
          <w:rFonts w:ascii="Arial" w:hAnsi="Arial" w:cs="Arial"/>
          <w:sz w:val="22"/>
          <w:szCs w:val="22"/>
          <w:lang w:val="en-GB"/>
        </w:rPr>
        <w:t xml:space="preserve">the </w:t>
      </w:r>
      <w:r w:rsidRPr="00582AF9">
        <w:rPr>
          <w:rFonts w:ascii="Arial" w:hAnsi="Arial" w:cs="Arial"/>
          <w:sz w:val="22"/>
          <w:szCs w:val="22"/>
          <w:lang w:val="en-GB"/>
        </w:rPr>
        <w:t>Annex No. 3 to this Contract</w:t>
      </w:r>
      <w:r w:rsidR="0051792A" w:rsidRPr="00582AF9">
        <w:rPr>
          <w:rFonts w:ascii="Arial" w:hAnsi="Arial" w:cs="Arial"/>
          <w:sz w:val="22"/>
          <w:szCs w:val="22"/>
          <w:lang w:val="en-GB"/>
        </w:rPr>
        <w:t>.</w:t>
      </w:r>
      <w:r w:rsidR="00EC1AC7" w:rsidRPr="00582AF9">
        <w:rPr>
          <w:rFonts w:ascii="Arial" w:hAnsi="Arial" w:cs="Arial"/>
          <w:sz w:val="22"/>
          <w:szCs w:val="22"/>
          <w:lang w:val="en-GB"/>
        </w:rPr>
        <w:t xml:space="preserve"> </w:t>
      </w:r>
      <w:r w:rsidR="00EC1AC7" w:rsidRPr="00582AF9">
        <w:rPr>
          <w:rFonts w:ascii="Arial" w:hAnsi="Arial" w:cs="Arial"/>
          <w:b/>
          <w:bCs/>
          <w:sz w:val="22"/>
          <w:szCs w:val="22"/>
          <w:lang w:val="en-GB"/>
        </w:rPr>
        <w:t>Protocol No. 1</w:t>
      </w:r>
      <w:r w:rsidR="00EC1AC7" w:rsidRPr="00582AF9">
        <w:rPr>
          <w:rFonts w:ascii="Arial" w:hAnsi="Arial" w:cs="Arial"/>
          <w:sz w:val="22"/>
          <w:szCs w:val="22"/>
          <w:lang w:val="en-GB"/>
        </w:rPr>
        <w:t xml:space="preserve"> shall be signed by the Contracting parties according to Article </w:t>
      </w:r>
      <w:r w:rsidR="00A62B4F" w:rsidRPr="00582AF9">
        <w:rPr>
          <w:rFonts w:ascii="Arial" w:hAnsi="Arial" w:cs="Arial"/>
          <w:sz w:val="22"/>
          <w:szCs w:val="22"/>
          <w:lang w:val="en-GB"/>
        </w:rPr>
        <w:t xml:space="preserve">VIII </w:t>
      </w:r>
      <w:r w:rsidR="00EC1AC7" w:rsidRPr="00582AF9">
        <w:rPr>
          <w:rFonts w:ascii="Arial" w:hAnsi="Arial" w:cs="Arial"/>
          <w:sz w:val="22"/>
          <w:szCs w:val="22"/>
          <w:lang w:val="en-GB"/>
        </w:rPr>
        <w:t>paragraph 4 hereof.</w:t>
      </w:r>
      <w:r w:rsidR="0051792A" w:rsidRPr="00582AF9">
        <w:rPr>
          <w:rFonts w:ascii="Arial" w:hAnsi="Arial" w:cs="Arial"/>
          <w:sz w:val="22"/>
          <w:szCs w:val="22"/>
          <w:lang w:val="en-GB"/>
        </w:rPr>
        <w:t xml:space="preserve"> </w:t>
      </w:r>
      <w:r w:rsidRPr="00582AF9">
        <w:rPr>
          <w:rFonts w:ascii="Arial" w:hAnsi="Arial" w:cs="Arial"/>
          <w:sz w:val="22"/>
          <w:szCs w:val="22"/>
          <w:lang w:val="en-GB"/>
        </w:rPr>
        <w:t xml:space="preserve">    </w:t>
      </w:r>
    </w:p>
    <w:p w14:paraId="552339B7" w14:textId="19085EAE" w:rsidR="007A5AA6" w:rsidRPr="00582AF9" w:rsidRDefault="00F24FCF" w:rsidP="009C410E">
      <w:pPr>
        <w:numPr>
          <w:ilvl w:val="0"/>
          <w:numId w:val="16"/>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Next day a</w:t>
      </w:r>
      <w:r w:rsidR="00141D5A" w:rsidRPr="00582AF9">
        <w:rPr>
          <w:rFonts w:ascii="Arial" w:hAnsi="Arial" w:cs="Arial"/>
          <w:sz w:val="22"/>
          <w:szCs w:val="22"/>
          <w:lang w:val="en-GB"/>
        </w:rPr>
        <w:t xml:space="preserve">fter commissioning </w:t>
      </w:r>
      <w:r w:rsidR="006534AF" w:rsidRPr="00582AF9">
        <w:rPr>
          <w:rFonts w:ascii="Arial" w:hAnsi="Arial" w:cs="Arial"/>
          <w:sz w:val="22"/>
          <w:szCs w:val="22"/>
          <w:lang w:val="en-GB"/>
        </w:rPr>
        <w:t xml:space="preserve">of </w:t>
      </w:r>
      <w:r w:rsidR="007A5AA6" w:rsidRPr="00582AF9">
        <w:rPr>
          <w:rFonts w:ascii="Arial" w:hAnsi="Arial" w:cs="Arial"/>
          <w:sz w:val="22"/>
          <w:szCs w:val="22"/>
          <w:lang w:val="en-GB"/>
        </w:rPr>
        <w:t xml:space="preserve">the </w:t>
      </w:r>
      <w:r w:rsidR="00141D5A" w:rsidRPr="00582AF9">
        <w:rPr>
          <w:rFonts w:ascii="Arial" w:hAnsi="Arial" w:cs="Arial"/>
          <w:sz w:val="22"/>
          <w:szCs w:val="22"/>
          <w:lang w:val="en-GB"/>
        </w:rPr>
        <w:t>Device</w:t>
      </w:r>
      <w:r w:rsidR="007A5AA6" w:rsidRPr="00582AF9">
        <w:rPr>
          <w:rFonts w:ascii="Arial" w:hAnsi="Arial" w:cs="Arial"/>
          <w:sz w:val="22"/>
          <w:szCs w:val="22"/>
          <w:lang w:val="en-GB"/>
        </w:rPr>
        <w:t xml:space="preserve"> and completing the site acceptance tests (SAT) according to the parameters specified in </w:t>
      </w:r>
      <w:r w:rsidR="00A62B4F" w:rsidRPr="00582AF9">
        <w:rPr>
          <w:rFonts w:ascii="Arial" w:hAnsi="Arial" w:cs="Arial"/>
          <w:sz w:val="22"/>
          <w:szCs w:val="22"/>
          <w:lang w:val="en-GB"/>
        </w:rPr>
        <w:t>Article VIII</w:t>
      </w:r>
      <w:r w:rsidR="007A5AA6" w:rsidRPr="00582AF9">
        <w:rPr>
          <w:rFonts w:ascii="Arial" w:hAnsi="Arial" w:cs="Arial"/>
          <w:sz w:val="22"/>
          <w:szCs w:val="22"/>
          <w:lang w:val="en-GB"/>
        </w:rPr>
        <w:t xml:space="preserve"> hereof, confirmed by signing Protocol No. 1,</w:t>
      </w:r>
      <w:r w:rsidR="006534AF" w:rsidRPr="00582AF9">
        <w:rPr>
          <w:rFonts w:ascii="Arial" w:hAnsi="Arial" w:cs="Arial"/>
          <w:sz w:val="22"/>
          <w:szCs w:val="22"/>
          <w:lang w:val="en-GB"/>
        </w:rPr>
        <w:t xml:space="preserve"> a</w:t>
      </w:r>
      <w:r w:rsidR="007A5AA6" w:rsidRPr="00582AF9">
        <w:rPr>
          <w:rFonts w:ascii="Arial" w:hAnsi="Arial" w:cs="Arial"/>
          <w:sz w:val="22"/>
          <w:szCs w:val="22"/>
          <w:lang w:val="en-GB"/>
        </w:rPr>
        <w:t xml:space="preserve"> </w:t>
      </w:r>
      <w:r w:rsidR="008B7927" w:rsidRPr="00582AF9">
        <w:rPr>
          <w:rFonts w:ascii="Arial" w:hAnsi="Arial" w:cs="Arial"/>
          <w:sz w:val="22"/>
          <w:szCs w:val="22"/>
          <w:lang w:val="en-GB"/>
        </w:rPr>
        <w:t>test run</w:t>
      </w:r>
      <w:r w:rsidR="006534AF" w:rsidRPr="00582AF9">
        <w:rPr>
          <w:rFonts w:ascii="Arial" w:hAnsi="Arial" w:cs="Arial"/>
          <w:sz w:val="22"/>
          <w:szCs w:val="22"/>
          <w:lang w:val="en-GB"/>
        </w:rPr>
        <w:t xml:space="preserve"> will begin ranging 30 calendar days.</w:t>
      </w:r>
      <w:r w:rsidR="002C6254" w:rsidRPr="00582AF9">
        <w:rPr>
          <w:rFonts w:ascii="Arial" w:hAnsi="Arial" w:cs="Arial"/>
          <w:sz w:val="22"/>
          <w:szCs w:val="22"/>
          <w:lang w:val="en-GB"/>
        </w:rPr>
        <w:t xml:space="preserve"> For </w:t>
      </w:r>
      <w:r w:rsidR="00582AF9" w:rsidRPr="00582AF9">
        <w:rPr>
          <w:rFonts w:ascii="Arial" w:hAnsi="Arial" w:cs="Arial"/>
          <w:sz w:val="22"/>
          <w:szCs w:val="22"/>
          <w:lang w:val="en-GB"/>
        </w:rPr>
        <w:t>avoidance</w:t>
      </w:r>
      <w:r w:rsidR="002C6254" w:rsidRPr="00582AF9">
        <w:rPr>
          <w:rFonts w:ascii="Arial" w:hAnsi="Arial" w:cs="Arial"/>
          <w:sz w:val="22"/>
          <w:szCs w:val="22"/>
          <w:lang w:val="en-GB"/>
        </w:rPr>
        <w:t xml:space="preserve"> of any doubt the </w:t>
      </w:r>
      <w:r w:rsidR="00D32F3A" w:rsidRPr="00582AF9">
        <w:rPr>
          <w:rFonts w:ascii="Arial" w:hAnsi="Arial" w:cs="Arial"/>
          <w:sz w:val="22"/>
          <w:szCs w:val="22"/>
          <w:lang w:val="en-GB"/>
        </w:rPr>
        <w:t>Client</w:t>
      </w:r>
      <w:r w:rsidR="002C6254" w:rsidRPr="00582AF9">
        <w:rPr>
          <w:rFonts w:ascii="Arial" w:hAnsi="Arial" w:cs="Arial"/>
          <w:sz w:val="22"/>
          <w:szCs w:val="22"/>
          <w:lang w:val="en-GB"/>
        </w:rPr>
        <w:t xml:space="preserve"> states, that the presence of the </w:t>
      </w:r>
      <w:r w:rsidR="00EC2B5B" w:rsidRPr="00582AF9">
        <w:rPr>
          <w:rFonts w:ascii="Arial" w:hAnsi="Arial" w:cs="Arial"/>
          <w:sz w:val="22"/>
          <w:szCs w:val="22"/>
          <w:lang w:val="en-GB"/>
        </w:rPr>
        <w:t>Contractor</w:t>
      </w:r>
      <w:r w:rsidR="002C6254" w:rsidRPr="00582AF9">
        <w:rPr>
          <w:rFonts w:ascii="Arial" w:hAnsi="Arial" w:cs="Arial"/>
          <w:sz w:val="22"/>
          <w:szCs w:val="22"/>
          <w:lang w:val="en-GB"/>
        </w:rPr>
        <w:t xml:space="preserve">'s technician during the test run is not necessary. </w:t>
      </w:r>
    </w:p>
    <w:p w14:paraId="29965FD9" w14:textId="77777777" w:rsidR="00111E47" w:rsidRDefault="00111E47"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679DF5B6" w14:textId="77777777" w:rsidR="00B21DAE" w:rsidRPr="00582AF9" w:rsidRDefault="00B21DAE"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13B86F0C" w14:textId="77777777" w:rsidR="00144D9C" w:rsidRPr="00582AF9" w:rsidRDefault="00E73D01">
      <w:pPr>
        <w:jc w:val="center"/>
        <w:rPr>
          <w:rFonts w:ascii="Arial" w:hAnsi="Arial" w:cs="Arial"/>
          <w:b/>
          <w:caps/>
          <w:sz w:val="22"/>
          <w:szCs w:val="22"/>
          <w:lang w:val="en-GB"/>
        </w:rPr>
      </w:pPr>
      <w:r w:rsidRPr="00582AF9">
        <w:rPr>
          <w:rFonts w:ascii="Arial" w:hAnsi="Arial" w:cs="Arial"/>
          <w:b/>
          <w:caps/>
          <w:sz w:val="22"/>
          <w:lang w:val="en-GB"/>
        </w:rPr>
        <w:t>V.</w:t>
      </w:r>
    </w:p>
    <w:p w14:paraId="2588E9C4" w14:textId="77777777" w:rsidR="00144D9C" w:rsidRPr="00582AF9" w:rsidRDefault="00E73D01">
      <w:pPr>
        <w:jc w:val="center"/>
        <w:rPr>
          <w:rFonts w:ascii="Arial" w:hAnsi="Arial" w:cs="Arial"/>
          <w:b/>
          <w:caps/>
          <w:sz w:val="22"/>
          <w:szCs w:val="22"/>
          <w:lang w:val="en-GB"/>
        </w:rPr>
      </w:pPr>
      <w:r w:rsidRPr="00582AF9">
        <w:rPr>
          <w:rFonts w:ascii="Arial" w:hAnsi="Arial" w:cs="Arial"/>
          <w:b/>
          <w:caps/>
          <w:sz w:val="22"/>
          <w:lang w:val="en-GB"/>
        </w:rPr>
        <w:t>Price</w:t>
      </w:r>
    </w:p>
    <w:p w14:paraId="107CC5D8" w14:textId="77777777" w:rsidR="00144D9C" w:rsidRPr="00582AF9" w:rsidRDefault="00144D9C">
      <w:pPr>
        <w:rPr>
          <w:rFonts w:ascii="Arial" w:hAnsi="Arial" w:cs="Arial"/>
          <w:sz w:val="22"/>
          <w:szCs w:val="22"/>
          <w:lang w:val="en-GB"/>
        </w:rPr>
      </w:pPr>
    </w:p>
    <w:p w14:paraId="684662C9" w14:textId="34C63D80" w:rsidR="00997CA4" w:rsidRPr="00582AF9" w:rsidRDefault="00E73D01" w:rsidP="009C410E">
      <w:pPr>
        <w:pStyle w:val="Kapitola1"/>
        <w:numPr>
          <w:ilvl w:val="1"/>
          <w:numId w:val="9"/>
        </w:numPr>
        <w:tabs>
          <w:tab w:val="clear" w:pos="705"/>
          <w:tab w:val="num" w:pos="426"/>
        </w:tabs>
        <w:ind w:left="426" w:hanging="426"/>
        <w:rPr>
          <w:lang w:val="en-GB"/>
        </w:rPr>
      </w:pPr>
      <w:r w:rsidRPr="00582AF9">
        <w:rPr>
          <w:lang w:val="en-GB"/>
        </w:rPr>
        <w:t xml:space="preserve">The price of the subject matter </w:t>
      </w:r>
      <w:r w:rsidR="008E397C" w:rsidRPr="00582AF9">
        <w:rPr>
          <w:lang w:val="en-GB"/>
        </w:rPr>
        <w:t xml:space="preserve">of this Contract </w:t>
      </w:r>
      <w:r w:rsidR="006C3D08" w:rsidRPr="00582AF9">
        <w:rPr>
          <w:lang w:val="en-GB"/>
        </w:rPr>
        <w:t>has been determined</w:t>
      </w:r>
      <w:r w:rsidRPr="00582AF9">
        <w:rPr>
          <w:lang w:val="en-GB"/>
        </w:rPr>
        <w:t xml:space="preserve"> in accordance with the </w:t>
      </w:r>
      <w:r w:rsidR="00EC2B5B" w:rsidRPr="00582AF9">
        <w:rPr>
          <w:lang w:val="en-GB"/>
        </w:rPr>
        <w:t>Contractor</w:t>
      </w:r>
      <w:r w:rsidRPr="00582AF9">
        <w:rPr>
          <w:lang w:val="en-GB"/>
        </w:rPr>
        <w:t xml:space="preserve">’s </w:t>
      </w:r>
      <w:r w:rsidR="004447CE" w:rsidRPr="00582AF9">
        <w:rPr>
          <w:lang w:val="en-GB"/>
        </w:rPr>
        <w:t xml:space="preserve">Tender </w:t>
      </w:r>
      <w:r w:rsidRPr="00582AF9">
        <w:rPr>
          <w:lang w:val="en-GB"/>
        </w:rPr>
        <w:t xml:space="preserve">submitted under the </w:t>
      </w:r>
      <w:r w:rsidR="00582AF9">
        <w:rPr>
          <w:lang w:val="en-GB"/>
        </w:rPr>
        <w:t>selection</w:t>
      </w:r>
      <w:r w:rsidR="00582AF9" w:rsidRPr="00582AF9">
        <w:rPr>
          <w:lang w:val="en-GB"/>
        </w:rPr>
        <w:t xml:space="preserve"> </w:t>
      </w:r>
      <w:r w:rsidR="00582AF9">
        <w:rPr>
          <w:lang w:val="en-GB"/>
        </w:rPr>
        <w:t>p</w:t>
      </w:r>
      <w:r w:rsidRPr="00582AF9">
        <w:rPr>
          <w:lang w:val="en-GB"/>
        </w:rPr>
        <w:t xml:space="preserve">rocedure organised by the </w:t>
      </w:r>
      <w:r w:rsidR="00D32F3A" w:rsidRPr="00582AF9">
        <w:rPr>
          <w:lang w:val="en-GB"/>
        </w:rPr>
        <w:t>Client</w:t>
      </w:r>
      <w:r w:rsidR="006C3D08" w:rsidRPr="00582AF9">
        <w:rPr>
          <w:lang w:val="en-GB"/>
        </w:rPr>
        <w:t xml:space="preserve"> as the contracting authority.</w:t>
      </w:r>
    </w:p>
    <w:p w14:paraId="723CBBA8" w14:textId="7BB7F7D9" w:rsidR="006067D0" w:rsidRPr="00582AF9" w:rsidRDefault="00181485" w:rsidP="00A20355">
      <w:pPr>
        <w:pStyle w:val="Kapitola1"/>
        <w:numPr>
          <w:ilvl w:val="0"/>
          <w:numId w:val="0"/>
        </w:numPr>
        <w:ind w:left="426"/>
        <w:rPr>
          <w:lang w:val="en-GB"/>
        </w:rPr>
      </w:pPr>
      <w:r w:rsidRPr="00582AF9">
        <w:rPr>
          <w:lang w:val="en-GB"/>
        </w:rPr>
        <w:t xml:space="preserve">The </w:t>
      </w:r>
      <w:r w:rsidRPr="00582AF9">
        <w:rPr>
          <w:b/>
          <w:bCs/>
          <w:lang w:val="en-GB"/>
        </w:rPr>
        <w:t>price</w:t>
      </w:r>
      <w:r w:rsidR="008E397C" w:rsidRPr="00582AF9">
        <w:rPr>
          <w:b/>
          <w:bCs/>
          <w:lang w:val="en-GB"/>
        </w:rPr>
        <w:t xml:space="preserve"> for </w:t>
      </w:r>
      <w:r w:rsidR="00A66626" w:rsidRPr="00582AF9">
        <w:rPr>
          <w:b/>
          <w:bCs/>
          <w:lang w:val="en-GB"/>
        </w:rPr>
        <w:t xml:space="preserve">one (1) piece of </w:t>
      </w:r>
      <w:r w:rsidR="008E397C" w:rsidRPr="00582AF9">
        <w:rPr>
          <w:b/>
          <w:bCs/>
          <w:lang w:val="en-GB"/>
        </w:rPr>
        <w:t>Device</w:t>
      </w:r>
      <w:r w:rsidRPr="00582AF9">
        <w:rPr>
          <w:lang w:val="en-GB"/>
        </w:rPr>
        <w:t xml:space="preserve"> is set </w:t>
      </w:r>
      <w:r w:rsidR="00D066CC" w:rsidRPr="00582AF9">
        <w:rPr>
          <w:lang w:val="en-GB"/>
        </w:rPr>
        <w:t>below in this paragraph</w:t>
      </w:r>
      <w:r w:rsidRPr="00582AF9">
        <w:rPr>
          <w:lang w:val="en-GB"/>
        </w:rPr>
        <w:t>.</w:t>
      </w:r>
      <w:r w:rsidR="00A66626" w:rsidRPr="00582AF9">
        <w:rPr>
          <w:lang w:val="en-GB"/>
        </w:rPr>
        <w:t xml:space="preserve"> </w:t>
      </w:r>
    </w:p>
    <w:tbl>
      <w:tblPr>
        <w:tblW w:w="7938" w:type="dxa"/>
        <w:tblInd w:w="1134" w:type="dxa"/>
        <w:tblCellMar>
          <w:left w:w="70" w:type="dxa"/>
          <w:right w:w="70" w:type="dxa"/>
        </w:tblCellMar>
        <w:tblLook w:val="0000" w:firstRow="0" w:lastRow="0" w:firstColumn="0" w:lastColumn="0" w:noHBand="0" w:noVBand="0"/>
      </w:tblPr>
      <w:tblGrid>
        <w:gridCol w:w="5245"/>
        <w:gridCol w:w="2693"/>
      </w:tblGrid>
      <w:tr w:rsidR="00346AFA" w:rsidRPr="00582AF9" w14:paraId="11838C34" w14:textId="77777777" w:rsidTr="001336DA">
        <w:trPr>
          <w:trHeight w:val="408"/>
        </w:trPr>
        <w:tc>
          <w:tcPr>
            <w:tcW w:w="5245" w:type="dxa"/>
            <w:tcBorders>
              <w:top w:val="single" w:sz="4" w:space="0" w:color="auto"/>
              <w:bottom w:val="single" w:sz="4" w:space="0" w:color="auto"/>
            </w:tcBorders>
            <w:vAlign w:val="center"/>
          </w:tcPr>
          <w:p w14:paraId="2D76E7DB" w14:textId="15EBA22E" w:rsidR="00346AFA" w:rsidRPr="00582AF9" w:rsidRDefault="00346AFA" w:rsidP="001C797F">
            <w:pPr>
              <w:rPr>
                <w:rFonts w:ascii="Arial" w:hAnsi="Arial" w:cs="Arial"/>
                <w:color w:val="000000"/>
                <w:sz w:val="22"/>
                <w:lang w:val="en-GB"/>
              </w:rPr>
            </w:pPr>
            <w:r w:rsidRPr="00582AF9">
              <w:rPr>
                <w:rFonts w:ascii="Arial" w:hAnsi="Arial" w:cs="Arial"/>
                <w:color w:val="000000"/>
                <w:sz w:val="22"/>
                <w:lang w:val="en-GB"/>
              </w:rPr>
              <w:t>subject of the C</w:t>
            </w:r>
            <w:r w:rsidR="009B6232" w:rsidRPr="00582AF9">
              <w:rPr>
                <w:rFonts w:ascii="Arial" w:hAnsi="Arial" w:cs="Arial"/>
                <w:color w:val="000000"/>
                <w:sz w:val="22"/>
                <w:lang w:val="en-GB"/>
              </w:rPr>
              <w:t>o</w:t>
            </w:r>
            <w:r w:rsidRPr="00582AF9">
              <w:rPr>
                <w:rFonts w:ascii="Arial" w:hAnsi="Arial" w:cs="Arial"/>
                <w:color w:val="000000"/>
                <w:sz w:val="22"/>
                <w:lang w:val="en-GB"/>
              </w:rPr>
              <w:t>ntract according to:</w:t>
            </w:r>
          </w:p>
        </w:tc>
        <w:tc>
          <w:tcPr>
            <w:tcW w:w="2693" w:type="dxa"/>
            <w:tcBorders>
              <w:top w:val="single" w:sz="4" w:space="0" w:color="auto"/>
              <w:bottom w:val="single" w:sz="4" w:space="0" w:color="auto"/>
            </w:tcBorders>
            <w:vAlign w:val="center"/>
          </w:tcPr>
          <w:p w14:paraId="45A97893" w14:textId="77777777" w:rsidR="00346AFA" w:rsidRPr="00582AF9" w:rsidRDefault="00346AFA" w:rsidP="001336DA">
            <w:pPr>
              <w:ind w:left="-671"/>
              <w:jc w:val="center"/>
              <w:rPr>
                <w:rFonts w:ascii="Arial" w:hAnsi="Arial" w:cs="Arial"/>
                <w:color w:val="000000"/>
                <w:sz w:val="22"/>
                <w:lang w:val="en-GB"/>
              </w:rPr>
            </w:pPr>
            <w:r w:rsidRPr="00582AF9">
              <w:rPr>
                <w:rFonts w:ascii="Arial" w:hAnsi="Arial" w:cs="Arial"/>
                <w:color w:val="000000"/>
                <w:sz w:val="22"/>
                <w:lang w:val="en-GB"/>
              </w:rPr>
              <w:t xml:space="preserve">                 amount:</w:t>
            </w:r>
          </w:p>
        </w:tc>
      </w:tr>
      <w:tr w:rsidR="00346AFA" w:rsidRPr="00582AF9" w14:paraId="7CFC4D42" w14:textId="77777777" w:rsidTr="001336DA">
        <w:trPr>
          <w:trHeight w:val="408"/>
        </w:trPr>
        <w:tc>
          <w:tcPr>
            <w:tcW w:w="5245" w:type="dxa"/>
            <w:tcBorders>
              <w:top w:val="single" w:sz="4" w:space="0" w:color="auto"/>
            </w:tcBorders>
            <w:vAlign w:val="center"/>
          </w:tcPr>
          <w:p w14:paraId="7EA65079" w14:textId="564A59E0" w:rsidR="00346AFA" w:rsidRPr="00582AF9" w:rsidRDefault="00346AFA" w:rsidP="001C797F">
            <w:pPr>
              <w:rPr>
                <w:rFonts w:ascii="Arial" w:hAnsi="Arial" w:cs="Arial"/>
                <w:color w:val="000000"/>
                <w:sz w:val="18"/>
                <w:szCs w:val="18"/>
                <w:lang w:val="en-GB"/>
              </w:rPr>
            </w:pPr>
            <w:r w:rsidRPr="00582AF9">
              <w:rPr>
                <w:rFonts w:ascii="Arial" w:hAnsi="Arial" w:cs="Arial"/>
                <w:color w:val="000000"/>
                <w:sz w:val="22"/>
                <w:lang w:val="en-GB"/>
              </w:rPr>
              <w:t xml:space="preserve">Art. II </w:t>
            </w:r>
            <w:r w:rsidR="006759FF" w:rsidRPr="00582AF9">
              <w:rPr>
                <w:rFonts w:ascii="Arial" w:hAnsi="Arial" w:cs="Arial"/>
                <w:color w:val="000000"/>
                <w:sz w:val="22"/>
                <w:lang w:val="en-GB"/>
              </w:rPr>
              <w:t xml:space="preserve">para. </w:t>
            </w:r>
            <w:r w:rsidRPr="00582AF9">
              <w:rPr>
                <w:rFonts w:ascii="Arial" w:hAnsi="Arial" w:cs="Arial"/>
                <w:color w:val="000000"/>
                <w:sz w:val="22"/>
                <w:lang w:val="en-GB"/>
              </w:rPr>
              <w:t>1</w:t>
            </w:r>
            <w:r w:rsidR="006759FF" w:rsidRPr="00582AF9">
              <w:rPr>
                <w:rFonts w:ascii="Arial" w:hAnsi="Arial" w:cs="Arial"/>
                <w:color w:val="000000"/>
                <w:sz w:val="22"/>
                <w:lang w:val="en-GB"/>
              </w:rPr>
              <w:t xml:space="preserve"> and 2 point a), b) and d)</w:t>
            </w:r>
          </w:p>
        </w:tc>
        <w:tc>
          <w:tcPr>
            <w:tcW w:w="2693" w:type="dxa"/>
            <w:tcBorders>
              <w:top w:val="single" w:sz="4" w:space="0" w:color="auto"/>
            </w:tcBorders>
            <w:vAlign w:val="center"/>
          </w:tcPr>
          <w:p w14:paraId="4D6A2AE4" w14:textId="3A0134E3" w:rsidR="00346AFA" w:rsidRPr="00582AF9" w:rsidRDefault="001336DA" w:rsidP="001C797F">
            <w:pPr>
              <w:jc w:val="right"/>
              <w:rPr>
                <w:rFonts w:ascii="Arial" w:hAnsi="Arial" w:cs="Arial"/>
                <w:bCs/>
                <w:color w:val="000000"/>
                <w:sz w:val="22"/>
                <w:szCs w:val="22"/>
                <w:lang w:val="en-GB"/>
              </w:rPr>
            </w:pPr>
            <w:r w:rsidRPr="00582AF9">
              <w:rPr>
                <w:rFonts w:ascii="Arial" w:hAnsi="Arial" w:cs="Arial"/>
                <w:b/>
                <w:sz w:val="22"/>
                <w:szCs w:val="22"/>
                <w:highlight w:val="green"/>
                <w:lang w:val="en-GB"/>
              </w:rPr>
              <w:t>[the Contracting authority shall complete the price with number from the Participant’s Tender]</w:t>
            </w:r>
            <w:r w:rsidR="00346AFA" w:rsidRPr="00582AF9">
              <w:rPr>
                <w:rFonts w:ascii="Arial" w:hAnsi="Arial" w:cs="Arial"/>
                <w:bCs/>
                <w:sz w:val="22"/>
                <w:szCs w:val="22"/>
                <w:lang w:val="en-GB"/>
              </w:rPr>
              <w:t xml:space="preserve"> </w:t>
            </w:r>
            <w:r w:rsidR="00346AFA" w:rsidRPr="00582AF9">
              <w:rPr>
                <w:rFonts w:ascii="Arial" w:hAnsi="Arial" w:cs="Arial"/>
                <w:bCs/>
                <w:color w:val="000000"/>
                <w:sz w:val="22"/>
                <w:szCs w:val="22"/>
                <w:lang w:val="en-GB"/>
              </w:rPr>
              <w:t>EUR</w:t>
            </w:r>
          </w:p>
        </w:tc>
      </w:tr>
      <w:tr w:rsidR="00346AFA" w:rsidRPr="00582AF9" w14:paraId="4382869A" w14:textId="77777777" w:rsidTr="001336DA">
        <w:trPr>
          <w:trHeight w:val="408"/>
        </w:trPr>
        <w:tc>
          <w:tcPr>
            <w:tcW w:w="5245" w:type="dxa"/>
            <w:vAlign w:val="center"/>
          </w:tcPr>
          <w:p w14:paraId="762CD469" w14:textId="6B8C7CC5" w:rsidR="00346AFA" w:rsidRPr="00582AF9" w:rsidRDefault="00346AFA" w:rsidP="001C797F">
            <w:pPr>
              <w:rPr>
                <w:rFonts w:ascii="Arial" w:hAnsi="Arial" w:cs="Arial"/>
                <w:color w:val="000000"/>
                <w:sz w:val="18"/>
                <w:szCs w:val="18"/>
                <w:lang w:val="en-GB"/>
              </w:rPr>
            </w:pPr>
          </w:p>
        </w:tc>
        <w:tc>
          <w:tcPr>
            <w:tcW w:w="2693" w:type="dxa"/>
            <w:vAlign w:val="center"/>
          </w:tcPr>
          <w:p w14:paraId="30DDAEAA" w14:textId="7234B25A" w:rsidR="00346AFA" w:rsidRPr="00582AF9" w:rsidRDefault="00346AFA" w:rsidP="001C797F">
            <w:pPr>
              <w:jc w:val="right"/>
              <w:rPr>
                <w:rFonts w:ascii="Arial" w:hAnsi="Arial" w:cs="Arial"/>
                <w:bCs/>
                <w:color w:val="000000"/>
                <w:sz w:val="22"/>
                <w:szCs w:val="22"/>
                <w:lang w:val="en-GB"/>
              </w:rPr>
            </w:pPr>
          </w:p>
        </w:tc>
      </w:tr>
      <w:tr w:rsidR="00346AFA" w:rsidRPr="00582AF9" w14:paraId="3467EB7B" w14:textId="77777777" w:rsidTr="001336DA">
        <w:trPr>
          <w:trHeight w:val="408"/>
        </w:trPr>
        <w:tc>
          <w:tcPr>
            <w:tcW w:w="5245" w:type="dxa"/>
            <w:vAlign w:val="center"/>
          </w:tcPr>
          <w:p w14:paraId="0172896E" w14:textId="4CC3241C" w:rsidR="00346AFA" w:rsidRPr="00582AF9" w:rsidRDefault="00346AFA" w:rsidP="001C797F">
            <w:pPr>
              <w:rPr>
                <w:rFonts w:ascii="Arial" w:hAnsi="Arial" w:cs="Arial"/>
                <w:color w:val="000000"/>
                <w:sz w:val="18"/>
                <w:szCs w:val="18"/>
                <w:lang w:val="en-GB"/>
              </w:rPr>
            </w:pPr>
          </w:p>
        </w:tc>
        <w:tc>
          <w:tcPr>
            <w:tcW w:w="2693" w:type="dxa"/>
            <w:vAlign w:val="center"/>
          </w:tcPr>
          <w:p w14:paraId="220EFF61" w14:textId="11B8E3D6" w:rsidR="00346AFA" w:rsidRPr="00582AF9" w:rsidRDefault="00346AFA" w:rsidP="001C797F">
            <w:pPr>
              <w:jc w:val="right"/>
              <w:rPr>
                <w:rFonts w:ascii="Arial" w:hAnsi="Arial" w:cs="Arial"/>
                <w:bCs/>
                <w:color w:val="000000"/>
                <w:sz w:val="22"/>
                <w:szCs w:val="22"/>
                <w:lang w:val="en-GB"/>
              </w:rPr>
            </w:pPr>
          </w:p>
        </w:tc>
      </w:tr>
      <w:tr w:rsidR="00346AFA" w:rsidRPr="00582AF9" w14:paraId="0F5C10D0" w14:textId="77777777" w:rsidTr="001336DA">
        <w:trPr>
          <w:trHeight w:val="408"/>
        </w:trPr>
        <w:tc>
          <w:tcPr>
            <w:tcW w:w="5245" w:type="dxa"/>
            <w:vAlign w:val="center"/>
          </w:tcPr>
          <w:p w14:paraId="11C1985A" w14:textId="77777777" w:rsidR="00346AFA" w:rsidRPr="00582AF9" w:rsidRDefault="00346AFA" w:rsidP="001C797F">
            <w:pPr>
              <w:spacing w:line="360" w:lineRule="auto"/>
              <w:rPr>
                <w:rFonts w:ascii="Arial" w:hAnsi="Arial" w:cs="Arial"/>
                <w:color w:val="000000"/>
                <w:sz w:val="18"/>
                <w:szCs w:val="18"/>
                <w:lang w:val="en-GB"/>
              </w:rPr>
            </w:pPr>
            <w:r w:rsidRPr="00582AF9">
              <w:rPr>
                <w:rFonts w:ascii="Arial" w:hAnsi="Arial" w:cs="Arial"/>
                <w:color w:val="000000"/>
                <w:sz w:val="22"/>
                <w:lang w:val="en-GB"/>
              </w:rPr>
              <w:t xml:space="preserve">Art. II (2) point c) </w:t>
            </w:r>
            <w:r w:rsidRPr="00582AF9">
              <w:rPr>
                <w:rFonts w:ascii="Arial" w:hAnsi="Arial" w:cs="Arial"/>
                <w:color w:val="000000"/>
                <w:sz w:val="18"/>
                <w:szCs w:val="18"/>
                <w:lang w:val="en-GB"/>
              </w:rPr>
              <w:t>(operators training)</w:t>
            </w:r>
          </w:p>
          <w:p w14:paraId="4AFE7B8A" w14:textId="68B686BA" w:rsidR="00346AFA" w:rsidRPr="00582AF9" w:rsidRDefault="00346AFA" w:rsidP="001C797F">
            <w:pPr>
              <w:spacing w:line="360" w:lineRule="auto"/>
              <w:rPr>
                <w:rFonts w:ascii="Arial" w:hAnsi="Arial" w:cs="Arial"/>
                <w:color w:val="000000"/>
                <w:sz w:val="22"/>
                <w:szCs w:val="22"/>
                <w:lang w:val="en-GB"/>
              </w:rPr>
            </w:pPr>
          </w:p>
        </w:tc>
        <w:tc>
          <w:tcPr>
            <w:tcW w:w="2693" w:type="dxa"/>
            <w:vAlign w:val="center"/>
          </w:tcPr>
          <w:p w14:paraId="44F8BB47" w14:textId="77777777" w:rsidR="00346AFA" w:rsidRPr="00582AF9" w:rsidRDefault="001336DA" w:rsidP="001336DA">
            <w:pPr>
              <w:jc w:val="right"/>
              <w:rPr>
                <w:rFonts w:ascii="Arial" w:hAnsi="Arial" w:cs="Arial"/>
                <w:bCs/>
                <w:color w:val="000000"/>
                <w:sz w:val="22"/>
                <w:szCs w:val="22"/>
                <w:lang w:val="en-GB"/>
              </w:rPr>
            </w:pPr>
            <w:r w:rsidRPr="00582AF9">
              <w:rPr>
                <w:rFonts w:ascii="Arial" w:hAnsi="Arial" w:cs="Arial"/>
                <w:b/>
                <w:sz w:val="22"/>
                <w:szCs w:val="22"/>
                <w:highlight w:val="green"/>
                <w:lang w:val="en-GB"/>
              </w:rPr>
              <w:t>[the Contracting authority shall complete the price with number from the Participant’s Tender]</w:t>
            </w:r>
            <w:r w:rsidRPr="00582AF9">
              <w:rPr>
                <w:rFonts w:ascii="Arial" w:hAnsi="Arial" w:cs="Arial"/>
                <w:b/>
                <w:sz w:val="22"/>
                <w:szCs w:val="22"/>
                <w:lang w:val="en-GB"/>
              </w:rPr>
              <w:t xml:space="preserve"> </w:t>
            </w:r>
            <w:r w:rsidR="00346AFA" w:rsidRPr="00582AF9">
              <w:rPr>
                <w:rFonts w:ascii="Arial" w:hAnsi="Arial" w:cs="Arial"/>
                <w:bCs/>
                <w:sz w:val="22"/>
                <w:szCs w:val="22"/>
                <w:lang w:val="en-GB"/>
              </w:rPr>
              <w:t xml:space="preserve"> </w:t>
            </w:r>
            <w:r w:rsidR="00346AFA" w:rsidRPr="00582AF9">
              <w:rPr>
                <w:rFonts w:ascii="Arial" w:hAnsi="Arial" w:cs="Arial"/>
                <w:bCs/>
                <w:color w:val="000000"/>
                <w:sz w:val="22"/>
                <w:szCs w:val="22"/>
                <w:lang w:val="en-GB"/>
              </w:rPr>
              <w:t>EUR</w:t>
            </w:r>
          </w:p>
          <w:p w14:paraId="182301EB" w14:textId="77777777" w:rsidR="001336DA" w:rsidRPr="00582AF9" w:rsidRDefault="001336DA" w:rsidP="001336DA">
            <w:pPr>
              <w:jc w:val="right"/>
              <w:rPr>
                <w:rFonts w:ascii="Arial" w:hAnsi="Arial" w:cs="Arial"/>
                <w:bCs/>
                <w:color w:val="000000"/>
                <w:sz w:val="22"/>
                <w:szCs w:val="22"/>
                <w:lang w:val="en-GB"/>
              </w:rPr>
            </w:pPr>
          </w:p>
          <w:p w14:paraId="796AC031" w14:textId="21358985" w:rsidR="001336DA" w:rsidRPr="00582AF9" w:rsidRDefault="001336DA" w:rsidP="001336DA">
            <w:pPr>
              <w:jc w:val="right"/>
              <w:rPr>
                <w:rFonts w:ascii="Arial" w:hAnsi="Arial" w:cs="Arial"/>
                <w:bCs/>
                <w:color w:val="000000"/>
                <w:sz w:val="22"/>
                <w:szCs w:val="22"/>
                <w:lang w:val="en-GB"/>
              </w:rPr>
            </w:pPr>
          </w:p>
        </w:tc>
      </w:tr>
      <w:tr w:rsidR="00346AFA" w:rsidRPr="00582AF9" w14:paraId="1C35D20C" w14:textId="77777777" w:rsidTr="001336DA">
        <w:trPr>
          <w:trHeight w:val="529"/>
        </w:trPr>
        <w:tc>
          <w:tcPr>
            <w:tcW w:w="5245" w:type="dxa"/>
            <w:vAlign w:val="center"/>
          </w:tcPr>
          <w:p w14:paraId="59FDBC86" w14:textId="4A91674D" w:rsidR="00346AFA" w:rsidRPr="00582AF9" w:rsidRDefault="00346AFA" w:rsidP="001C797F">
            <w:pPr>
              <w:rPr>
                <w:rFonts w:ascii="Arial" w:hAnsi="Arial" w:cs="Arial"/>
                <w:b/>
                <w:color w:val="000000"/>
                <w:sz w:val="22"/>
                <w:lang w:val="en-GB"/>
              </w:rPr>
            </w:pPr>
            <w:r w:rsidRPr="00582AF9">
              <w:rPr>
                <w:rFonts w:ascii="Arial" w:hAnsi="Arial" w:cs="Arial"/>
                <w:b/>
                <w:color w:val="000000"/>
                <w:sz w:val="22"/>
                <w:lang w:val="en-GB"/>
              </w:rPr>
              <w:t>Total price</w:t>
            </w:r>
          </w:p>
        </w:tc>
        <w:tc>
          <w:tcPr>
            <w:tcW w:w="2693" w:type="dxa"/>
            <w:tcBorders>
              <w:top w:val="single" w:sz="12" w:space="0" w:color="auto"/>
            </w:tcBorders>
            <w:vAlign w:val="center"/>
          </w:tcPr>
          <w:p w14:paraId="76364D06" w14:textId="3642E6A5" w:rsidR="00346AFA" w:rsidRPr="00582AF9" w:rsidRDefault="001336DA" w:rsidP="001C797F">
            <w:pPr>
              <w:overflowPunct/>
              <w:autoSpaceDE/>
              <w:jc w:val="right"/>
              <w:textAlignment w:val="auto"/>
              <w:rPr>
                <w:rFonts w:ascii="Arial" w:hAnsi="Arial" w:cs="Arial"/>
                <w:b/>
                <w:color w:val="000000"/>
                <w:sz w:val="22"/>
                <w:szCs w:val="22"/>
                <w:lang w:val="en-GB"/>
              </w:rPr>
            </w:pPr>
            <w:r w:rsidRPr="00582AF9">
              <w:rPr>
                <w:rFonts w:ascii="Arial" w:hAnsi="Arial" w:cs="Arial"/>
                <w:b/>
                <w:sz w:val="22"/>
                <w:szCs w:val="22"/>
                <w:highlight w:val="green"/>
                <w:lang w:val="en-GB"/>
              </w:rPr>
              <w:t>[the Contracting authority shall complete the price with number from the Participant’s Tender]</w:t>
            </w:r>
            <w:r w:rsidRPr="00582AF9">
              <w:rPr>
                <w:rFonts w:ascii="Arial" w:hAnsi="Arial" w:cs="Arial"/>
                <w:b/>
                <w:sz w:val="22"/>
                <w:szCs w:val="22"/>
                <w:lang w:val="en-GB"/>
              </w:rPr>
              <w:t xml:space="preserve"> </w:t>
            </w:r>
            <w:r w:rsidRPr="00582AF9">
              <w:rPr>
                <w:rFonts w:ascii="Arial" w:hAnsi="Arial" w:cs="Arial"/>
                <w:bCs/>
                <w:sz w:val="22"/>
                <w:szCs w:val="22"/>
                <w:lang w:val="en-GB"/>
              </w:rPr>
              <w:t xml:space="preserve"> </w:t>
            </w:r>
            <w:r w:rsidR="00346AFA" w:rsidRPr="00582AF9">
              <w:rPr>
                <w:rFonts w:ascii="Arial" w:hAnsi="Arial" w:cs="Arial"/>
                <w:b/>
                <w:sz w:val="22"/>
                <w:szCs w:val="22"/>
                <w:lang w:val="en-GB"/>
              </w:rPr>
              <w:t xml:space="preserve"> </w:t>
            </w:r>
            <w:r w:rsidR="00346AFA" w:rsidRPr="00582AF9">
              <w:rPr>
                <w:rFonts w:ascii="Arial" w:hAnsi="Arial" w:cs="Arial"/>
                <w:b/>
                <w:color w:val="000000"/>
                <w:sz w:val="22"/>
                <w:szCs w:val="22"/>
                <w:lang w:val="en-GB"/>
              </w:rPr>
              <w:t>EUR</w:t>
            </w:r>
          </w:p>
        </w:tc>
      </w:tr>
    </w:tbl>
    <w:p w14:paraId="362A67D4" w14:textId="18C3E00C" w:rsidR="009037A4" w:rsidRPr="00582AF9" w:rsidRDefault="009037A4" w:rsidP="006067D0">
      <w:pPr>
        <w:ind w:left="1134"/>
        <w:rPr>
          <w:rFonts w:ascii="Arial" w:hAnsi="Arial" w:cs="Arial"/>
          <w:b/>
          <w:sz w:val="22"/>
          <w:szCs w:val="22"/>
          <w:lang w:val="en-GB"/>
        </w:rPr>
      </w:pPr>
    </w:p>
    <w:p w14:paraId="723B9255" w14:textId="77777777" w:rsidR="00144D9C" w:rsidRPr="00582AF9" w:rsidRDefault="00144D9C">
      <w:pPr>
        <w:jc w:val="both"/>
        <w:rPr>
          <w:rFonts w:ascii="Arial" w:hAnsi="Arial" w:cs="Arial"/>
          <w:sz w:val="22"/>
          <w:szCs w:val="22"/>
          <w:lang w:val="en-GB"/>
        </w:rPr>
      </w:pPr>
    </w:p>
    <w:p w14:paraId="30D3FAAD" w14:textId="0EDB5459" w:rsidR="00A665E4" w:rsidRPr="00582AF9" w:rsidRDefault="00A665E4" w:rsidP="00B65BF2">
      <w:pPr>
        <w:pStyle w:val="Kapitola1"/>
        <w:numPr>
          <w:ilvl w:val="0"/>
          <w:numId w:val="0"/>
        </w:numPr>
        <w:ind w:left="426"/>
        <w:rPr>
          <w:lang w:val="en-GB"/>
        </w:rPr>
      </w:pPr>
      <w:bookmarkStart w:id="12" w:name="_Hlk94187024"/>
      <w:r w:rsidRPr="00582AF9">
        <w:rPr>
          <w:lang w:val="en-GB"/>
        </w:rPr>
        <w:t xml:space="preserve">If the </w:t>
      </w:r>
      <w:r w:rsidR="00EC2B5B" w:rsidRPr="00582AF9">
        <w:rPr>
          <w:lang w:val="en-GB"/>
        </w:rPr>
        <w:t>Contractor</w:t>
      </w:r>
      <w:r w:rsidRPr="00582AF9">
        <w:rPr>
          <w:lang w:val="en-GB"/>
        </w:rPr>
        <w:t xml:space="preserve"> is an entity liable for VAT registered in the Czech Republic, VAT shall be billed at the rate stipulated in the legislation that is valid and in force on the date of taxable supply.</w:t>
      </w:r>
      <w:bookmarkEnd w:id="12"/>
    </w:p>
    <w:p w14:paraId="26FB1E86" w14:textId="052E2D8C" w:rsidR="00997CA4" w:rsidRPr="00582AF9" w:rsidRDefault="00E73D01" w:rsidP="00997CA4">
      <w:pPr>
        <w:pStyle w:val="Kapitola1"/>
        <w:tabs>
          <w:tab w:val="clear" w:pos="705"/>
        </w:tabs>
        <w:ind w:left="426" w:hanging="426"/>
        <w:rPr>
          <w:lang w:val="en-GB"/>
        </w:rPr>
      </w:pPr>
      <w:r w:rsidRPr="00582AF9">
        <w:rPr>
          <w:bCs/>
          <w:lang w:val="en-GB"/>
        </w:rPr>
        <w:t>The price</w:t>
      </w:r>
      <w:r w:rsidR="00273AD8" w:rsidRPr="00582AF9">
        <w:rPr>
          <w:bCs/>
          <w:lang w:val="en-GB"/>
        </w:rPr>
        <w:t>s</w:t>
      </w:r>
      <w:r w:rsidRPr="00582AF9">
        <w:rPr>
          <w:bCs/>
          <w:lang w:val="en-GB"/>
        </w:rPr>
        <w:t xml:space="preserve"> set</w:t>
      </w:r>
      <w:r w:rsidRPr="00582AF9">
        <w:rPr>
          <w:lang w:val="en-GB"/>
        </w:rPr>
        <w:t xml:space="preserve"> in </w:t>
      </w:r>
      <w:r w:rsidR="002B21FA" w:rsidRPr="00582AF9">
        <w:rPr>
          <w:lang w:val="en-GB"/>
        </w:rPr>
        <w:t>paragraph</w:t>
      </w:r>
      <w:r w:rsidRPr="00582AF9">
        <w:rPr>
          <w:lang w:val="en-GB"/>
        </w:rPr>
        <w:t xml:space="preserve"> </w:t>
      </w:r>
      <w:r w:rsidR="00251D48">
        <w:rPr>
          <w:lang w:val="en-GB"/>
        </w:rPr>
        <w:t>1</w:t>
      </w:r>
      <w:r w:rsidR="00251D48" w:rsidRPr="00582AF9">
        <w:rPr>
          <w:lang w:val="en-GB"/>
        </w:rPr>
        <w:t xml:space="preserve"> </w:t>
      </w:r>
      <w:r w:rsidR="00E802CA" w:rsidRPr="00582AF9">
        <w:rPr>
          <w:lang w:val="en-GB"/>
        </w:rPr>
        <w:t xml:space="preserve">and 5 </w:t>
      </w:r>
      <w:r w:rsidRPr="00582AF9">
        <w:rPr>
          <w:lang w:val="en-GB"/>
        </w:rPr>
        <w:t>of this Article</w:t>
      </w:r>
      <w:r w:rsidR="001F67AD" w:rsidRPr="00582AF9">
        <w:rPr>
          <w:lang w:val="en-GB"/>
        </w:rPr>
        <w:t xml:space="preserve"> </w:t>
      </w:r>
      <w:r w:rsidR="00273AD8" w:rsidRPr="00582AF9">
        <w:rPr>
          <w:lang w:val="en-GB"/>
        </w:rPr>
        <w:t>are</w:t>
      </w:r>
      <w:r w:rsidR="001F67AD" w:rsidRPr="00582AF9">
        <w:rPr>
          <w:lang w:val="en-GB"/>
        </w:rPr>
        <w:t xml:space="preserve"> maximal and final and include all costs of the </w:t>
      </w:r>
      <w:r w:rsidR="00EC2B5B" w:rsidRPr="00582AF9">
        <w:rPr>
          <w:lang w:val="en-GB"/>
        </w:rPr>
        <w:t>Contractor</w:t>
      </w:r>
      <w:r w:rsidR="001F67AD" w:rsidRPr="00582AF9">
        <w:rPr>
          <w:lang w:val="en-GB"/>
        </w:rPr>
        <w:t xml:space="preserve"> for all associated costs and charges related to the production, delivery of the </w:t>
      </w:r>
      <w:r w:rsidR="008555DD" w:rsidRPr="00582AF9">
        <w:rPr>
          <w:lang w:val="en-GB"/>
        </w:rPr>
        <w:t>Device</w:t>
      </w:r>
      <w:r w:rsidR="001F67AD" w:rsidRPr="00582AF9">
        <w:rPr>
          <w:lang w:val="en-GB"/>
        </w:rPr>
        <w:t xml:space="preserve"> and the discharge of the </w:t>
      </w:r>
      <w:r w:rsidR="00EC2B5B" w:rsidRPr="00582AF9">
        <w:rPr>
          <w:lang w:val="en-GB"/>
        </w:rPr>
        <w:t>Contractor</w:t>
      </w:r>
      <w:r w:rsidR="001F67AD" w:rsidRPr="00582AF9">
        <w:rPr>
          <w:cs/>
          <w:lang w:val="en-GB"/>
        </w:rPr>
        <w:t>’</w:t>
      </w:r>
      <w:r w:rsidR="001F67AD" w:rsidRPr="00582AF9">
        <w:rPr>
          <w:lang w:val="en-GB"/>
        </w:rPr>
        <w:t xml:space="preserve">s obligations under INCOTERMS 2020 </w:t>
      </w:r>
      <w:r w:rsidR="00AA024A" w:rsidRPr="00582AF9">
        <w:rPr>
          <w:lang w:val="en-GB"/>
        </w:rPr>
        <w:t>D</w:t>
      </w:r>
      <w:r w:rsidR="00AA024A">
        <w:rPr>
          <w:lang w:val="en-GB"/>
        </w:rPr>
        <w:t>AP</w:t>
      </w:r>
      <w:r w:rsidR="00FE74C8">
        <w:rPr>
          <w:lang w:val="en-GB"/>
        </w:rPr>
        <w:t xml:space="preserve"> Praha</w:t>
      </w:r>
      <w:r w:rsidR="00AA024A" w:rsidRPr="00582AF9">
        <w:rPr>
          <w:lang w:val="en-GB"/>
        </w:rPr>
        <w:t xml:space="preserve"> </w:t>
      </w:r>
      <w:r w:rsidR="001F67AD" w:rsidRPr="00582AF9">
        <w:rPr>
          <w:lang w:val="en-GB"/>
        </w:rPr>
        <w:t>(defined delivery terms, i.e. mainly including packaging</w:t>
      </w:r>
      <w:r w:rsidR="008555DD" w:rsidRPr="00582AF9">
        <w:rPr>
          <w:lang w:val="en-GB"/>
        </w:rPr>
        <w:t xml:space="preserve"> in non- returnable pallets</w:t>
      </w:r>
      <w:r w:rsidR="001F67AD" w:rsidRPr="00582AF9">
        <w:rPr>
          <w:lang w:val="en-GB"/>
        </w:rPr>
        <w:t xml:space="preserve">, transport and delivery of the Goods to the </w:t>
      </w:r>
      <w:r w:rsidR="00D32F3A" w:rsidRPr="00582AF9">
        <w:rPr>
          <w:lang w:val="en-GB"/>
        </w:rPr>
        <w:t>Client</w:t>
      </w:r>
      <w:r w:rsidR="001F67AD" w:rsidRPr="00582AF9">
        <w:rPr>
          <w:lang w:val="en-GB"/>
        </w:rPr>
        <w:t>, insurance of the Goods, costs associated with obtaining the documents, etc.).</w:t>
      </w:r>
    </w:p>
    <w:p w14:paraId="23FC6FB7" w14:textId="57960DA1" w:rsidR="002B21FA" w:rsidRPr="00582AF9" w:rsidRDefault="002B21FA" w:rsidP="00613350">
      <w:pPr>
        <w:pStyle w:val="Kapitola1"/>
        <w:tabs>
          <w:tab w:val="clear" w:pos="705"/>
        </w:tabs>
        <w:ind w:left="426" w:hanging="426"/>
        <w:rPr>
          <w:lang w:val="en-GB"/>
        </w:rPr>
      </w:pPr>
      <w:r w:rsidRPr="00582AF9">
        <w:rPr>
          <w:b/>
          <w:lang w:val="en-GB"/>
        </w:rPr>
        <w:lastRenderedPageBreak/>
        <w:t>The price</w:t>
      </w:r>
      <w:r w:rsidRPr="00582AF9">
        <w:rPr>
          <w:lang w:val="en-GB"/>
        </w:rPr>
        <w:t xml:space="preserve"> of the subject matter referred to in paragraph </w:t>
      </w:r>
      <w:r w:rsidR="00251D48">
        <w:rPr>
          <w:lang w:val="en-GB"/>
        </w:rPr>
        <w:t>1</w:t>
      </w:r>
      <w:r w:rsidR="00251D48" w:rsidRPr="00582AF9">
        <w:rPr>
          <w:lang w:val="en-GB"/>
        </w:rPr>
        <w:t xml:space="preserve"> </w:t>
      </w:r>
      <w:r w:rsidRPr="00582AF9">
        <w:rPr>
          <w:lang w:val="en-GB"/>
        </w:rPr>
        <w:t xml:space="preserve">of this Article </w:t>
      </w:r>
      <w:r w:rsidRPr="00582AF9">
        <w:rPr>
          <w:b/>
          <w:lang w:val="en-GB"/>
        </w:rPr>
        <w:t>does not include</w:t>
      </w:r>
      <w:r w:rsidRPr="00582AF9">
        <w:rPr>
          <w:lang w:val="en-GB"/>
        </w:rPr>
        <w:t>:</w:t>
      </w:r>
    </w:p>
    <w:p w14:paraId="75E1FBEA" w14:textId="56255702" w:rsidR="002C6254" w:rsidRPr="00582AF9" w:rsidRDefault="00153415" w:rsidP="000B416D">
      <w:pPr>
        <w:pStyle w:val="Kapitola1"/>
        <w:numPr>
          <w:ilvl w:val="0"/>
          <w:numId w:val="10"/>
        </w:numPr>
        <w:ind w:left="1060" w:hanging="357"/>
        <w:rPr>
          <w:lang w:val="en-GB"/>
        </w:rPr>
      </w:pPr>
      <w:r w:rsidRPr="00582AF9">
        <w:rPr>
          <w:lang w:val="en-GB"/>
        </w:rPr>
        <w:t xml:space="preserve">test material for </w:t>
      </w:r>
      <w:r w:rsidR="00662579" w:rsidRPr="00582AF9">
        <w:rPr>
          <w:lang w:val="en-GB"/>
        </w:rPr>
        <w:t>performance of the subject</w:t>
      </w:r>
      <w:r w:rsidR="005F51BC" w:rsidRPr="00582AF9">
        <w:rPr>
          <w:lang w:val="en-GB"/>
        </w:rPr>
        <w:t xml:space="preserve"> </w:t>
      </w:r>
      <w:r w:rsidR="00662579" w:rsidRPr="00582AF9">
        <w:rPr>
          <w:lang w:val="en-GB"/>
        </w:rPr>
        <w:t>mat</w:t>
      </w:r>
      <w:r w:rsidR="005F51BC" w:rsidRPr="00582AF9">
        <w:rPr>
          <w:lang w:val="en-GB"/>
        </w:rPr>
        <w:t>t</w:t>
      </w:r>
      <w:r w:rsidR="00662579" w:rsidRPr="00582AF9">
        <w:rPr>
          <w:lang w:val="en-GB"/>
        </w:rPr>
        <w:t xml:space="preserve">er of this Contract within the meaning of </w:t>
      </w:r>
      <w:r w:rsidR="006431F2" w:rsidRPr="00582AF9">
        <w:rPr>
          <w:lang w:val="en-GB"/>
        </w:rPr>
        <w:t>Art</w:t>
      </w:r>
      <w:r w:rsidR="005E7E20" w:rsidRPr="00582AF9">
        <w:rPr>
          <w:lang w:val="en-GB"/>
        </w:rPr>
        <w:t>icle</w:t>
      </w:r>
      <w:r w:rsidR="006431F2" w:rsidRPr="00582AF9">
        <w:rPr>
          <w:lang w:val="en-GB"/>
        </w:rPr>
        <w:t xml:space="preserve"> </w:t>
      </w:r>
      <w:r w:rsidR="00662579" w:rsidRPr="00582AF9">
        <w:rPr>
          <w:lang w:val="en-GB"/>
        </w:rPr>
        <w:t xml:space="preserve">II </w:t>
      </w:r>
      <w:r w:rsidR="005E7E20" w:rsidRPr="00582AF9">
        <w:rPr>
          <w:lang w:val="en-GB"/>
        </w:rPr>
        <w:t xml:space="preserve">paragraph </w:t>
      </w:r>
      <w:r w:rsidR="00AA024A">
        <w:rPr>
          <w:lang w:val="en-GB"/>
        </w:rPr>
        <w:t>6</w:t>
      </w:r>
      <w:r w:rsidR="00AA024A" w:rsidRPr="00582AF9">
        <w:rPr>
          <w:lang w:val="en-GB"/>
        </w:rPr>
        <w:t xml:space="preserve"> </w:t>
      </w:r>
      <w:r w:rsidR="005E7E20" w:rsidRPr="00582AF9">
        <w:rPr>
          <w:lang w:val="en-GB"/>
        </w:rPr>
        <w:t>point</w:t>
      </w:r>
      <w:r w:rsidR="006431F2" w:rsidRPr="00582AF9">
        <w:rPr>
          <w:lang w:val="en-GB"/>
        </w:rPr>
        <w:t xml:space="preserve"> </w:t>
      </w:r>
      <w:r w:rsidR="00662579" w:rsidRPr="00582AF9">
        <w:rPr>
          <w:lang w:val="en-GB"/>
        </w:rPr>
        <w:t xml:space="preserve">c) </w:t>
      </w:r>
      <w:r w:rsidR="006431F2" w:rsidRPr="00582AF9">
        <w:rPr>
          <w:lang w:val="en-GB"/>
        </w:rPr>
        <w:t>hereof</w:t>
      </w:r>
      <w:r w:rsidR="00D52B9F" w:rsidRPr="00582AF9">
        <w:rPr>
          <w:lang w:val="en-GB"/>
        </w:rPr>
        <w:t>, i.e.</w:t>
      </w:r>
      <w:r w:rsidR="00B65BF2">
        <w:rPr>
          <w:lang w:val="en-GB"/>
        </w:rPr>
        <w:t xml:space="preserve"> </w:t>
      </w:r>
      <w:r w:rsidR="00662579" w:rsidRPr="00582AF9">
        <w:rPr>
          <w:lang w:val="en-GB"/>
        </w:rPr>
        <w:t xml:space="preserve">for </w:t>
      </w:r>
      <w:r w:rsidRPr="00582AF9">
        <w:rPr>
          <w:lang w:val="en-GB"/>
        </w:rPr>
        <w:t>verification of the quality and functionality of the Device</w:t>
      </w:r>
      <w:r w:rsidR="00662579" w:rsidRPr="00582AF9">
        <w:rPr>
          <w:lang w:val="en-GB"/>
        </w:rPr>
        <w:t xml:space="preserve"> (acceptance tests SAT)</w:t>
      </w:r>
      <w:r w:rsidRPr="00582AF9">
        <w:rPr>
          <w:lang w:val="en-GB"/>
        </w:rPr>
        <w:t xml:space="preserve">, which will be provided and supplied by the </w:t>
      </w:r>
      <w:r w:rsidR="00D52B9F" w:rsidRPr="00582AF9">
        <w:rPr>
          <w:lang w:val="en-GB"/>
        </w:rPr>
        <w:t>Client</w:t>
      </w:r>
      <w:r w:rsidR="00662579" w:rsidRPr="00582AF9">
        <w:rPr>
          <w:lang w:val="en-GB"/>
        </w:rPr>
        <w:t xml:space="preserve"> </w:t>
      </w:r>
      <w:r w:rsidRPr="00582AF9">
        <w:rPr>
          <w:lang w:val="en-GB"/>
        </w:rPr>
        <w:t xml:space="preserve">at </w:t>
      </w:r>
      <w:r w:rsidR="000E1970" w:rsidRPr="00582AF9">
        <w:rPr>
          <w:lang w:val="en-GB"/>
        </w:rPr>
        <w:t xml:space="preserve">its </w:t>
      </w:r>
      <w:r w:rsidRPr="00582AF9">
        <w:rPr>
          <w:lang w:val="en-GB"/>
        </w:rPr>
        <w:t>expense</w:t>
      </w:r>
      <w:r w:rsidR="002C6254" w:rsidRPr="00582AF9">
        <w:rPr>
          <w:lang w:val="en-GB"/>
        </w:rPr>
        <w:t>;</w:t>
      </w:r>
      <w:r w:rsidR="00D1404C" w:rsidRPr="00582AF9">
        <w:rPr>
          <w:lang w:val="en-GB"/>
        </w:rPr>
        <w:t xml:space="preserve"> </w:t>
      </w:r>
      <w:r w:rsidR="009567BA" w:rsidRPr="00582AF9">
        <w:rPr>
          <w:lang w:val="en-GB"/>
        </w:rPr>
        <w:t>The Client will provide this test material to the Contractor only for the needs of SAT tests. For the other purposes, the Contractor is obliged to provide the test material itself and at its own expense</w:t>
      </w:r>
      <w:r w:rsidR="00A66626" w:rsidRPr="00582AF9">
        <w:rPr>
          <w:lang w:val="en-GB"/>
        </w:rPr>
        <w:t>s</w:t>
      </w:r>
      <w:r w:rsidR="009567BA" w:rsidRPr="00582AF9">
        <w:rPr>
          <w:lang w:val="en-GB"/>
        </w:rPr>
        <w:t>;</w:t>
      </w:r>
    </w:p>
    <w:p w14:paraId="6684D9ED" w14:textId="34A5DBC4" w:rsidR="008A6DFA" w:rsidRPr="00582AF9" w:rsidRDefault="008A6DFA" w:rsidP="004F18D0">
      <w:pPr>
        <w:numPr>
          <w:ilvl w:val="0"/>
          <w:numId w:val="47"/>
        </w:numPr>
        <w:suppressAutoHyphens w:val="0"/>
        <w:overflowPunct/>
        <w:autoSpaceDE/>
        <w:spacing w:after="120"/>
        <w:jc w:val="both"/>
        <w:textAlignment w:val="auto"/>
        <w:rPr>
          <w:rFonts w:ascii="Arial" w:hAnsi="Arial" w:cs="Arial"/>
          <w:sz w:val="22"/>
          <w:szCs w:val="22"/>
          <w:lang w:val="en-GB"/>
        </w:rPr>
      </w:pPr>
      <w:r w:rsidRPr="00582AF9">
        <w:rPr>
          <w:rFonts w:ascii="Arial" w:hAnsi="Arial"/>
          <w:sz w:val="22"/>
          <w:lang w:val="en-GB"/>
        </w:rPr>
        <w:t xml:space="preserve">The </w:t>
      </w:r>
      <w:r w:rsidRPr="00582AF9">
        <w:rPr>
          <w:rFonts w:ascii="Arial" w:hAnsi="Arial"/>
          <w:b/>
          <w:bCs/>
          <w:sz w:val="22"/>
          <w:lang w:val="en-GB"/>
        </w:rPr>
        <w:t xml:space="preserve">prices </w:t>
      </w:r>
      <w:r w:rsidR="000B416D" w:rsidRPr="00582AF9">
        <w:rPr>
          <w:rFonts w:ascii="Arial" w:hAnsi="Arial"/>
          <w:b/>
          <w:bCs/>
          <w:sz w:val="22"/>
          <w:lang w:val="en-GB"/>
        </w:rPr>
        <w:t xml:space="preserve">carrying out a preventive inspections and maintenance or </w:t>
      </w:r>
      <w:r w:rsidRPr="00582AF9">
        <w:rPr>
          <w:rFonts w:ascii="Arial" w:hAnsi="Arial"/>
          <w:b/>
          <w:bCs/>
          <w:sz w:val="22"/>
          <w:lang w:val="en-GB"/>
        </w:rPr>
        <w:t xml:space="preserve">for </w:t>
      </w:r>
      <w:r w:rsidR="00353D72" w:rsidRPr="00582AF9">
        <w:rPr>
          <w:rFonts w:ascii="Arial" w:hAnsi="Arial"/>
          <w:b/>
          <w:bCs/>
          <w:sz w:val="22"/>
          <w:szCs w:val="22"/>
          <w:lang w:val="en-GB"/>
        </w:rPr>
        <w:t>providing out-of-warranty maintenance</w:t>
      </w:r>
      <w:r w:rsidR="00353D72" w:rsidRPr="00582AF9">
        <w:rPr>
          <w:rFonts w:ascii="Arial" w:hAnsi="Arial"/>
          <w:sz w:val="22"/>
          <w:szCs w:val="22"/>
          <w:lang w:val="en-GB"/>
        </w:rPr>
        <w:t xml:space="preserve"> of the Device</w:t>
      </w:r>
      <w:r w:rsidR="00353D72" w:rsidRPr="00582AF9">
        <w:rPr>
          <w:rFonts w:ascii="Arial" w:hAnsi="Arial" w:cs="Arial"/>
          <w:sz w:val="22"/>
          <w:szCs w:val="22"/>
          <w:lang w:val="en-GB"/>
        </w:rPr>
        <w:t xml:space="preserve"> </w:t>
      </w:r>
      <w:r w:rsidRPr="00582AF9">
        <w:rPr>
          <w:rFonts w:ascii="Arial" w:hAnsi="Arial"/>
          <w:sz w:val="22"/>
          <w:lang w:val="en-GB"/>
        </w:rPr>
        <w:t xml:space="preserve">as defined </w:t>
      </w:r>
      <w:r w:rsidRPr="00582AF9">
        <w:rPr>
          <w:rFonts w:ascii="Arial" w:hAnsi="Arial"/>
          <w:sz w:val="22"/>
          <w:szCs w:val="22"/>
          <w:lang w:val="en-GB"/>
        </w:rPr>
        <w:t xml:space="preserve">in the scope specified in Art. </w:t>
      </w:r>
      <w:r w:rsidR="00353D72" w:rsidRPr="00582AF9">
        <w:rPr>
          <w:rFonts w:ascii="Arial" w:hAnsi="Arial"/>
          <w:sz w:val="22"/>
          <w:szCs w:val="22"/>
          <w:lang w:val="en-GB"/>
        </w:rPr>
        <w:t>X</w:t>
      </w:r>
      <w:r w:rsidRPr="00582AF9">
        <w:rPr>
          <w:rFonts w:ascii="Arial" w:hAnsi="Arial"/>
          <w:sz w:val="22"/>
          <w:szCs w:val="22"/>
          <w:lang w:val="en-GB"/>
        </w:rPr>
        <w:t xml:space="preserve"> </w:t>
      </w:r>
      <w:r w:rsidRPr="00582AF9">
        <w:rPr>
          <w:rFonts w:ascii="Arial" w:hAnsi="Arial"/>
          <w:sz w:val="22"/>
          <w:lang w:val="en-GB"/>
        </w:rPr>
        <w:t>hereof as follows:</w:t>
      </w:r>
    </w:p>
    <w:p w14:paraId="6EC924D5" w14:textId="214D8B41" w:rsidR="000B416D" w:rsidRPr="00582AF9" w:rsidRDefault="0077479A" w:rsidP="00542C8E">
      <w:pPr>
        <w:numPr>
          <w:ilvl w:val="1"/>
          <w:numId w:val="36"/>
        </w:numPr>
        <w:tabs>
          <w:tab w:val="left" w:pos="851"/>
        </w:tabs>
        <w:suppressAutoHyphens w:val="0"/>
        <w:overflowPunct/>
        <w:autoSpaceDE/>
        <w:spacing w:after="120"/>
        <w:ind w:left="851" w:hanging="283"/>
        <w:jc w:val="both"/>
        <w:textAlignment w:val="auto"/>
        <w:rPr>
          <w:rFonts w:ascii="Arial" w:hAnsi="Arial" w:cs="Arial"/>
          <w:sz w:val="22"/>
          <w:szCs w:val="22"/>
          <w:lang w:val="en-GB"/>
        </w:rPr>
      </w:pPr>
      <w:r w:rsidRPr="00582AF9">
        <w:rPr>
          <w:rFonts w:ascii="Arial" w:hAnsi="Arial" w:cs="Arial"/>
          <w:sz w:val="22"/>
          <w:lang w:val="en-GB"/>
        </w:rPr>
        <w:t>unit price for 1 hour for carrying out a preventive inspections and maintenance during the Contractor’s working hours (on working days from 8:00 to 18:00) amounting to</w:t>
      </w:r>
      <w:r w:rsidR="000B416D" w:rsidRPr="00582AF9">
        <w:rPr>
          <w:rFonts w:ascii="Arial" w:hAnsi="Arial" w:cs="Arial"/>
          <w:sz w:val="22"/>
          <w:szCs w:val="22"/>
          <w:lang w:val="en-GB"/>
        </w:rPr>
        <w:t>:</w:t>
      </w:r>
    </w:p>
    <w:p w14:paraId="32B920ED" w14:textId="1E1AF821" w:rsidR="000B416D" w:rsidRDefault="000B416D" w:rsidP="000B416D">
      <w:pPr>
        <w:suppressAutoHyphens w:val="0"/>
        <w:overflowPunct/>
        <w:autoSpaceDE/>
        <w:spacing w:after="120"/>
        <w:ind w:left="1843" w:hanging="283"/>
        <w:jc w:val="both"/>
        <w:textAlignment w:val="auto"/>
        <w:rPr>
          <w:rFonts w:ascii="Arial" w:hAnsi="Arial" w:cs="Arial"/>
          <w:sz w:val="22"/>
          <w:szCs w:val="22"/>
          <w:lang w:val="en-GB"/>
        </w:rPr>
      </w:pPr>
      <w:r w:rsidRPr="00582AF9">
        <w:rPr>
          <w:rFonts w:ascii="Arial" w:hAnsi="Arial" w:cs="Arial"/>
          <w:sz w:val="22"/>
          <w:szCs w:val="22"/>
          <w:lang w:val="en-GB"/>
        </w:rPr>
        <w:t>-</w:t>
      </w:r>
      <w:r w:rsidRPr="00582AF9">
        <w:rPr>
          <w:rFonts w:ascii="Arial" w:hAnsi="Arial" w:cs="Arial"/>
          <w:sz w:val="22"/>
          <w:szCs w:val="22"/>
          <w:lang w:val="en-GB"/>
        </w:rPr>
        <w:tab/>
        <w:t xml:space="preserve">EUR </w:t>
      </w:r>
      <w:r w:rsidRPr="00B65BF2">
        <w:rPr>
          <w:rFonts w:ascii="Arial" w:hAnsi="Arial" w:cs="Arial"/>
          <w:b/>
          <w:bCs/>
          <w:sz w:val="22"/>
          <w:szCs w:val="22"/>
          <w:highlight w:val="green"/>
          <w:lang w:val="en-GB"/>
        </w:rPr>
        <w:t>[the Contracting Authority shall complete the price with number from the Participant’s Tender]</w:t>
      </w:r>
      <w:r w:rsidRPr="00582AF9">
        <w:rPr>
          <w:rFonts w:ascii="Arial" w:hAnsi="Arial" w:cs="Arial"/>
          <w:sz w:val="22"/>
          <w:szCs w:val="22"/>
          <w:lang w:val="en-GB"/>
        </w:rPr>
        <w:t xml:space="preserve"> excluding VAT</w:t>
      </w:r>
      <w:r w:rsidR="0077479A" w:rsidRPr="00582AF9">
        <w:rPr>
          <w:rFonts w:ascii="Arial" w:hAnsi="Arial" w:cs="Arial"/>
          <w:sz w:val="22"/>
          <w:szCs w:val="22"/>
          <w:lang w:val="en-GB"/>
        </w:rPr>
        <w:t xml:space="preserve"> </w:t>
      </w:r>
      <w:r w:rsidR="0077479A" w:rsidRPr="00582AF9">
        <w:rPr>
          <w:rFonts w:ascii="Arial" w:hAnsi="Arial" w:cs="Arial"/>
          <w:sz w:val="22"/>
          <w:lang w:val="en-GB"/>
        </w:rPr>
        <w:t>(specialist engineer, instructor, service technician)</w:t>
      </w:r>
      <w:r w:rsidRPr="00582AF9">
        <w:rPr>
          <w:rFonts w:ascii="Arial" w:hAnsi="Arial" w:cs="Arial"/>
          <w:sz w:val="22"/>
          <w:szCs w:val="22"/>
          <w:lang w:val="en-GB"/>
        </w:rPr>
        <w:t>,</w:t>
      </w:r>
    </w:p>
    <w:p w14:paraId="5A7704BA" w14:textId="7A6A7C6D" w:rsidR="001973D7" w:rsidRPr="00582AF9" w:rsidRDefault="001973D7" w:rsidP="000B416D">
      <w:pPr>
        <w:suppressAutoHyphens w:val="0"/>
        <w:overflowPunct/>
        <w:autoSpaceDE/>
        <w:spacing w:after="120"/>
        <w:ind w:left="1843" w:hanging="283"/>
        <w:jc w:val="both"/>
        <w:textAlignment w:val="auto"/>
        <w:rPr>
          <w:rFonts w:ascii="Arial" w:hAnsi="Arial" w:cs="Arial"/>
          <w:sz w:val="22"/>
          <w:szCs w:val="22"/>
          <w:lang w:val="en-GB"/>
        </w:rPr>
      </w:pPr>
      <w:r>
        <w:rPr>
          <w:rFonts w:ascii="Arial" w:hAnsi="Arial" w:cs="Arial"/>
          <w:sz w:val="22"/>
          <w:szCs w:val="22"/>
          <w:lang w:val="en-GB"/>
        </w:rPr>
        <w:t xml:space="preserve">- </w:t>
      </w:r>
      <w:r>
        <w:rPr>
          <w:rFonts w:ascii="Arial" w:hAnsi="Arial" w:cs="Arial"/>
          <w:sz w:val="22"/>
          <w:szCs w:val="22"/>
          <w:lang w:val="en-GB"/>
        </w:rPr>
        <w:tab/>
      </w:r>
      <w:r w:rsidRPr="00582AF9">
        <w:rPr>
          <w:rFonts w:ascii="Arial" w:hAnsi="Arial" w:cs="Arial"/>
          <w:sz w:val="22"/>
          <w:szCs w:val="22"/>
          <w:lang w:val="en-GB"/>
        </w:rPr>
        <w:t xml:space="preserve">EUR </w:t>
      </w:r>
      <w:r w:rsidRPr="00B65BF2">
        <w:rPr>
          <w:rFonts w:ascii="Arial" w:hAnsi="Arial" w:cs="Arial"/>
          <w:b/>
          <w:bCs/>
          <w:sz w:val="22"/>
          <w:szCs w:val="22"/>
          <w:highlight w:val="green"/>
          <w:lang w:val="en-GB"/>
        </w:rPr>
        <w:t>[the Contracting Authority shall complete the price with number from the Participant’s Tender]</w:t>
      </w:r>
      <w:r w:rsidRPr="00582AF9">
        <w:rPr>
          <w:rFonts w:ascii="Arial" w:hAnsi="Arial" w:cs="Arial"/>
          <w:sz w:val="22"/>
          <w:szCs w:val="22"/>
          <w:lang w:val="en-GB"/>
        </w:rPr>
        <w:t xml:space="preserve"> excluding VAT </w:t>
      </w:r>
      <w:r w:rsidRPr="00582AF9">
        <w:rPr>
          <w:rFonts w:ascii="Arial" w:hAnsi="Arial" w:cs="Arial"/>
          <w:sz w:val="22"/>
          <w:lang w:val="en-GB"/>
        </w:rPr>
        <w:t>(</w:t>
      </w:r>
      <w:r w:rsidRPr="009D69EE">
        <w:rPr>
          <w:rFonts w:ascii="Arial" w:hAnsi="Arial" w:cs="Arial"/>
          <w:sz w:val="22"/>
        </w:rPr>
        <w:t>SW specialist</w:t>
      </w:r>
      <w:r w:rsidRPr="00582AF9">
        <w:rPr>
          <w:rFonts w:ascii="Arial" w:hAnsi="Arial" w:cs="Arial"/>
          <w:sz w:val="22"/>
          <w:lang w:val="en-GB"/>
        </w:rPr>
        <w:t>)</w:t>
      </w:r>
      <w:r w:rsidRPr="00582AF9">
        <w:rPr>
          <w:rFonts w:ascii="Arial" w:hAnsi="Arial" w:cs="Arial"/>
          <w:sz w:val="22"/>
          <w:szCs w:val="22"/>
          <w:lang w:val="en-GB"/>
        </w:rPr>
        <w:t>,</w:t>
      </w:r>
    </w:p>
    <w:p w14:paraId="11A956D5" w14:textId="7B6863CA" w:rsidR="008A6DFA" w:rsidRPr="00582AF9" w:rsidRDefault="00CE1B80" w:rsidP="00542C8E">
      <w:pPr>
        <w:numPr>
          <w:ilvl w:val="1"/>
          <w:numId w:val="36"/>
        </w:numPr>
        <w:suppressAutoHyphens w:val="0"/>
        <w:overflowPunct/>
        <w:autoSpaceDE/>
        <w:spacing w:after="120"/>
        <w:ind w:left="851" w:hanging="283"/>
        <w:jc w:val="both"/>
        <w:textAlignment w:val="auto"/>
        <w:rPr>
          <w:rFonts w:ascii="Arial" w:hAnsi="Arial" w:cs="Arial"/>
          <w:sz w:val="22"/>
          <w:szCs w:val="22"/>
          <w:lang w:val="en-GB"/>
        </w:rPr>
      </w:pPr>
      <w:r w:rsidRPr="00582AF9">
        <w:rPr>
          <w:rFonts w:ascii="Arial" w:hAnsi="Arial" w:cs="Arial"/>
          <w:sz w:val="22"/>
          <w:lang w:val="en-GB"/>
        </w:rPr>
        <w:t>unit price</w:t>
      </w:r>
      <w:r w:rsidR="008A6DFA" w:rsidRPr="00582AF9">
        <w:rPr>
          <w:rFonts w:ascii="Arial" w:hAnsi="Arial" w:cs="Arial"/>
          <w:sz w:val="22"/>
          <w:lang w:val="en-GB"/>
        </w:rPr>
        <w:t xml:space="preserve"> </w:t>
      </w:r>
      <w:r w:rsidRPr="00582AF9">
        <w:rPr>
          <w:rFonts w:ascii="Arial" w:hAnsi="Arial" w:cs="Arial"/>
          <w:sz w:val="22"/>
          <w:lang w:val="en-GB"/>
        </w:rPr>
        <w:t>for</w:t>
      </w:r>
      <w:r w:rsidR="008A6DFA" w:rsidRPr="00582AF9">
        <w:rPr>
          <w:rFonts w:ascii="Arial" w:hAnsi="Arial" w:cs="Arial"/>
          <w:sz w:val="22"/>
          <w:lang w:val="en-GB"/>
        </w:rPr>
        <w:t xml:space="preserve"> 1 hour of </w:t>
      </w:r>
      <w:r w:rsidRPr="00582AF9">
        <w:rPr>
          <w:rFonts w:ascii="Arial" w:hAnsi="Arial"/>
          <w:sz w:val="22"/>
          <w:szCs w:val="22"/>
          <w:lang w:val="en-GB"/>
        </w:rPr>
        <w:t>out-of-warranty maintenance</w:t>
      </w:r>
      <w:r w:rsidR="008A6DFA" w:rsidRPr="00582AF9">
        <w:rPr>
          <w:rFonts w:ascii="Arial" w:hAnsi="Arial" w:cs="Arial"/>
          <w:sz w:val="22"/>
          <w:lang w:val="en-GB"/>
        </w:rPr>
        <w:t xml:space="preserve"> of the Device during the Contractor’s working hours (on working days from 8:00 to 18:00) amounting to: </w:t>
      </w:r>
    </w:p>
    <w:p w14:paraId="2874D4EA" w14:textId="7AF6447C" w:rsidR="008A6DFA" w:rsidRPr="001973D7"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lang w:val="en-GB"/>
        </w:rPr>
      </w:pPr>
      <w:r w:rsidRPr="00582AF9">
        <w:rPr>
          <w:rFonts w:ascii="Arial" w:hAnsi="Arial" w:cs="Arial"/>
          <w:b/>
          <w:bCs/>
          <w:lang w:val="en-GB"/>
        </w:rPr>
        <w:t>EUR</w:t>
      </w:r>
      <w:r w:rsidRPr="00582AF9">
        <w:rPr>
          <w:rFonts w:ascii="Arial" w:hAnsi="Arial" w:cs="Arial"/>
          <w:lang w:val="en-GB"/>
        </w:rPr>
        <w:t xml:space="preserve"> </w:t>
      </w:r>
      <w:r w:rsidR="00190CE1" w:rsidRPr="00582AF9">
        <w:rPr>
          <w:rFonts w:ascii="Arial" w:hAnsi="Arial" w:cs="Arial"/>
          <w:b/>
          <w:sz w:val="22"/>
          <w:szCs w:val="22"/>
          <w:highlight w:val="green"/>
          <w:lang w:val="en-GB"/>
        </w:rPr>
        <w:t>[</w:t>
      </w:r>
      <w:r w:rsidR="000B416D" w:rsidRPr="00582AF9">
        <w:rPr>
          <w:rFonts w:ascii="Arial" w:hAnsi="Arial" w:cs="Arial"/>
          <w:b/>
          <w:sz w:val="22"/>
          <w:szCs w:val="22"/>
          <w:highlight w:val="green"/>
          <w:lang w:val="en-GB"/>
        </w:rPr>
        <w:t>the Contracting Authority shall complete the price with number from the Participant’s Tender</w:t>
      </w:r>
      <w:r w:rsidR="00190CE1" w:rsidRPr="00582AF9">
        <w:rPr>
          <w:rFonts w:ascii="Arial" w:hAnsi="Arial" w:cs="Arial"/>
          <w:b/>
          <w:sz w:val="22"/>
          <w:szCs w:val="22"/>
          <w:highlight w:val="green"/>
          <w:lang w:val="en-GB"/>
        </w:rPr>
        <w:t>]</w:t>
      </w:r>
      <w:r w:rsidR="00190CE1" w:rsidRPr="00582AF9">
        <w:rPr>
          <w:rFonts w:ascii="Arial" w:hAnsi="Arial" w:cs="Arial"/>
          <w:b/>
          <w:sz w:val="22"/>
          <w:szCs w:val="22"/>
          <w:lang w:val="en-GB"/>
        </w:rPr>
        <w:t xml:space="preserve"> </w:t>
      </w:r>
      <w:r w:rsidR="00190CE1" w:rsidRPr="00582AF9">
        <w:rPr>
          <w:rFonts w:ascii="Arial" w:hAnsi="Arial" w:cs="Arial"/>
          <w:bCs/>
          <w:sz w:val="22"/>
          <w:lang w:val="en-GB"/>
        </w:rPr>
        <w:t>excluding VAT</w:t>
      </w:r>
      <w:r w:rsidRPr="00582AF9">
        <w:rPr>
          <w:rFonts w:ascii="Arial" w:hAnsi="Arial" w:cs="Arial"/>
          <w:sz w:val="22"/>
          <w:lang w:val="en-GB"/>
        </w:rPr>
        <w:t xml:space="preserve"> (</w:t>
      </w:r>
      <w:r w:rsidR="000B416D" w:rsidRPr="00582AF9">
        <w:rPr>
          <w:rFonts w:ascii="Arial" w:hAnsi="Arial" w:cs="Arial"/>
          <w:sz w:val="22"/>
          <w:lang w:val="en-GB"/>
        </w:rPr>
        <w:t>specialist engineer, instructor, service technician</w:t>
      </w:r>
      <w:r w:rsidRPr="00582AF9">
        <w:rPr>
          <w:rFonts w:ascii="Arial" w:hAnsi="Arial" w:cs="Arial"/>
          <w:sz w:val="22"/>
          <w:lang w:val="en-GB"/>
        </w:rPr>
        <w:t xml:space="preserve">), </w:t>
      </w:r>
    </w:p>
    <w:p w14:paraId="60CF2520" w14:textId="7B9FEA44" w:rsidR="001973D7" w:rsidRPr="00A20355" w:rsidRDefault="001973D7" w:rsidP="001973D7">
      <w:pPr>
        <w:pStyle w:val="Odstavecseseznamem"/>
        <w:numPr>
          <w:ilvl w:val="7"/>
          <w:numId w:val="34"/>
        </w:numPr>
        <w:suppressAutoHyphens w:val="0"/>
        <w:overflowPunct/>
        <w:autoSpaceDE/>
        <w:spacing w:after="120"/>
        <w:ind w:left="1843"/>
        <w:jc w:val="both"/>
        <w:textAlignment w:val="auto"/>
        <w:rPr>
          <w:rFonts w:ascii="Arial" w:hAnsi="Arial" w:cs="Arial"/>
          <w:sz w:val="22"/>
          <w:szCs w:val="22"/>
          <w:lang w:val="en-GB"/>
        </w:rPr>
      </w:pPr>
      <w:r w:rsidRPr="00582AF9">
        <w:rPr>
          <w:rFonts w:ascii="Arial" w:hAnsi="Arial" w:cs="Arial"/>
          <w:b/>
          <w:bCs/>
          <w:lang w:val="en-GB"/>
        </w:rPr>
        <w:t>EUR</w:t>
      </w:r>
      <w:r w:rsidRPr="00582AF9">
        <w:rPr>
          <w:rFonts w:ascii="Arial" w:hAnsi="Arial" w:cs="Arial"/>
          <w:lang w:val="en-GB"/>
        </w:rPr>
        <w:t xml:space="preserve"> </w:t>
      </w:r>
      <w:r w:rsidRPr="00582AF9">
        <w:rPr>
          <w:rFonts w:ascii="Arial" w:hAnsi="Arial" w:cs="Arial"/>
          <w:b/>
          <w:sz w:val="22"/>
          <w:szCs w:val="22"/>
          <w:highlight w:val="green"/>
          <w:lang w:val="en-GB"/>
        </w:rPr>
        <w:t>[the Contracting Authority shall complete the price with number from the Participant’s Tender]</w:t>
      </w:r>
      <w:r w:rsidRPr="00582AF9">
        <w:rPr>
          <w:rFonts w:ascii="Arial" w:hAnsi="Arial" w:cs="Arial"/>
          <w:b/>
          <w:sz w:val="22"/>
          <w:szCs w:val="22"/>
          <w:lang w:val="en-GB"/>
        </w:rPr>
        <w:t xml:space="preserve"> </w:t>
      </w:r>
      <w:r w:rsidRPr="00582AF9">
        <w:rPr>
          <w:rFonts w:ascii="Arial" w:hAnsi="Arial" w:cs="Arial"/>
          <w:bCs/>
          <w:sz w:val="22"/>
          <w:lang w:val="en-GB"/>
        </w:rPr>
        <w:t>excluding VAT</w:t>
      </w:r>
      <w:r w:rsidRPr="00582AF9">
        <w:rPr>
          <w:rFonts w:ascii="Arial" w:hAnsi="Arial" w:cs="Arial"/>
          <w:sz w:val="22"/>
          <w:lang w:val="en-GB"/>
        </w:rPr>
        <w:t xml:space="preserve"> (</w:t>
      </w:r>
      <w:r w:rsidRPr="009D69EE">
        <w:rPr>
          <w:rFonts w:ascii="Arial" w:hAnsi="Arial" w:cs="Arial"/>
          <w:sz w:val="22"/>
        </w:rPr>
        <w:t>SW specialist</w:t>
      </w:r>
      <w:r w:rsidRPr="00582AF9">
        <w:rPr>
          <w:rFonts w:ascii="Arial" w:hAnsi="Arial" w:cs="Arial"/>
          <w:sz w:val="22"/>
          <w:lang w:val="en-GB"/>
        </w:rPr>
        <w:t xml:space="preserve">), </w:t>
      </w:r>
    </w:p>
    <w:p w14:paraId="076B1A79" w14:textId="0A9CC07E" w:rsidR="004C13A4" w:rsidRPr="00582AF9" w:rsidRDefault="00DF4CD4" w:rsidP="00542C8E">
      <w:pPr>
        <w:pStyle w:val="Kapitola1"/>
        <w:numPr>
          <w:ilvl w:val="1"/>
          <w:numId w:val="36"/>
        </w:numPr>
        <w:ind w:left="851" w:hanging="284"/>
        <w:rPr>
          <w:lang w:val="en-GB"/>
        </w:rPr>
      </w:pPr>
      <w:r w:rsidRPr="00582AF9">
        <w:rPr>
          <w:lang w:val="en-GB"/>
        </w:rPr>
        <w:t>l</w:t>
      </w:r>
      <w:r w:rsidR="008A6DFA" w:rsidRPr="00582AF9">
        <w:rPr>
          <w:lang w:val="en-GB"/>
        </w:rPr>
        <w:t xml:space="preserve">ump-sum price amounting to </w:t>
      </w:r>
      <w:r w:rsidR="008A6DFA" w:rsidRPr="00582AF9">
        <w:rPr>
          <w:b/>
          <w:bCs/>
          <w:lang w:val="en-GB"/>
        </w:rPr>
        <w:t>EUR</w:t>
      </w:r>
      <w:r w:rsidR="008A6DFA" w:rsidRPr="00582AF9">
        <w:rPr>
          <w:lang w:val="en-GB"/>
        </w:rPr>
        <w:t xml:space="preserve"> </w:t>
      </w:r>
      <w:r w:rsidR="00C73ADA" w:rsidRPr="00582AF9">
        <w:rPr>
          <w:b/>
          <w:highlight w:val="green"/>
          <w:lang w:val="en-GB"/>
        </w:rPr>
        <w:t>[</w:t>
      </w:r>
      <w:r w:rsidR="000B416D" w:rsidRPr="00582AF9">
        <w:rPr>
          <w:b/>
          <w:highlight w:val="green"/>
          <w:lang w:val="en-GB"/>
        </w:rPr>
        <w:t>the Contracting Authority shall complete the price with number from the Participant’s Tender</w:t>
      </w:r>
      <w:r w:rsidR="00C73ADA" w:rsidRPr="00582AF9">
        <w:rPr>
          <w:b/>
          <w:highlight w:val="green"/>
          <w:lang w:val="en-GB"/>
        </w:rPr>
        <w:t>]</w:t>
      </w:r>
      <w:r w:rsidR="008A6DFA" w:rsidRPr="00582AF9">
        <w:rPr>
          <w:b/>
          <w:lang w:val="en-GB"/>
        </w:rPr>
        <w:t xml:space="preserve"> </w:t>
      </w:r>
      <w:r w:rsidR="008A6DFA" w:rsidRPr="00582AF9">
        <w:rPr>
          <w:lang w:val="en-GB"/>
        </w:rPr>
        <w:t xml:space="preserve">covering all costs incurred by the </w:t>
      </w:r>
      <w:bookmarkStart w:id="13" w:name="_Hlk94188799"/>
      <w:r w:rsidR="008A6DFA" w:rsidRPr="00582AF9">
        <w:rPr>
          <w:lang w:val="en-GB"/>
        </w:rPr>
        <w:t>Contractor</w:t>
      </w:r>
      <w:bookmarkEnd w:id="13"/>
      <w:r w:rsidR="008A6DFA" w:rsidRPr="00582AF9">
        <w:rPr>
          <w:lang w:val="en-GB"/>
        </w:rPr>
        <w:t xml:space="preserve">’s </w:t>
      </w:r>
      <w:r w:rsidR="000B416D" w:rsidRPr="00582AF9">
        <w:rPr>
          <w:lang w:val="en-GB"/>
        </w:rPr>
        <w:t>technician</w:t>
      </w:r>
      <w:r w:rsidR="008A6DFA" w:rsidRPr="00582AF9">
        <w:rPr>
          <w:lang w:val="en-GB"/>
        </w:rPr>
        <w:t xml:space="preserve"> (costs of travelling to the Client’s Site and back, accommodation, travel expenses, time on the road, etc.) when conducting unscheduled servicing on the Device.</w:t>
      </w:r>
    </w:p>
    <w:p w14:paraId="283153B7" w14:textId="67A70F00" w:rsidR="00A62B4F" w:rsidRPr="00582AF9" w:rsidRDefault="00A62B4F" w:rsidP="00A62B4F">
      <w:pPr>
        <w:pStyle w:val="Odstavecseseznamem"/>
        <w:suppressAutoHyphens w:val="0"/>
        <w:overflowPunct/>
        <w:autoSpaceDE/>
        <w:spacing w:after="120"/>
        <w:ind w:left="426"/>
        <w:jc w:val="both"/>
        <w:textAlignment w:val="auto"/>
        <w:rPr>
          <w:rFonts w:ascii="Arial" w:hAnsi="Arial" w:cs="Arial"/>
          <w:sz w:val="22"/>
          <w:szCs w:val="22"/>
          <w:lang w:val="en-GB"/>
        </w:rPr>
      </w:pPr>
      <w:r w:rsidRPr="00582AF9">
        <w:rPr>
          <w:rFonts w:ascii="Arial" w:hAnsi="Arial" w:cs="Arial"/>
          <w:sz w:val="22"/>
          <w:szCs w:val="22"/>
          <w:lang w:val="en-GB"/>
        </w:rPr>
        <w:t xml:space="preserve">The price </w:t>
      </w:r>
      <w:r w:rsidR="0066270B" w:rsidRPr="00582AF9">
        <w:rPr>
          <w:rFonts w:ascii="Arial" w:hAnsi="Arial"/>
          <w:sz w:val="22"/>
          <w:lang w:val="en-GB"/>
        </w:rPr>
        <w:t>for carrying</w:t>
      </w:r>
      <w:r w:rsidRPr="00582AF9">
        <w:rPr>
          <w:rFonts w:ascii="Arial" w:hAnsi="Arial" w:cs="Arial"/>
          <w:sz w:val="22"/>
          <w:lang w:val="en-GB"/>
        </w:rPr>
        <w:t xml:space="preserve"> out a preventive inspections and maintenance</w:t>
      </w:r>
      <w:r w:rsidRPr="00582AF9">
        <w:rPr>
          <w:rFonts w:ascii="Arial" w:hAnsi="Arial"/>
          <w:sz w:val="22"/>
          <w:lang w:val="en-GB"/>
        </w:rPr>
        <w:t xml:space="preserve"> and the out-of-warranty maintenance of the Device </w:t>
      </w:r>
      <w:r w:rsidRPr="00582AF9">
        <w:rPr>
          <w:rFonts w:ascii="Arial" w:hAnsi="Arial" w:cs="Arial"/>
          <w:sz w:val="22"/>
          <w:szCs w:val="22"/>
          <w:lang w:val="en-GB"/>
        </w:rPr>
        <w:t xml:space="preserve">is set as the product of the actually provided services and the hour unit price according </w:t>
      </w:r>
      <w:r w:rsidRPr="00582AF9">
        <w:rPr>
          <w:rFonts w:ascii="Arial" w:hAnsi="Arial"/>
          <w:sz w:val="22"/>
          <w:lang w:val="en-GB"/>
        </w:rPr>
        <w:t>to this Paragraph</w:t>
      </w:r>
      <w:r w:rsidRPr="00582AF9">
        <w:rPr>
          <w:rFonts w:ascii="Arial" w:hAnsi="Arial" w:cs="Arial"/>
          <w:sz w:val="22"/>
          <w:szCs w:val="22"/>
          <w:lang w:val="en-GB"/>
        </w:rPr>
        <w:t>.</w:t>
      </w:r>
    </w:p>
    <w:p w14:paraId="59AFACDC" w14:textId="6DA06F7F" w:rsidR="008A6DFA" w:rsidRPr="00542C8E" w:rsidRDefault="00A62B4F" w:rsidP="004F18D0">
      <w:pPr>
        <w:pStyle w:val="Kapitola1"/>
        <w:numPr>
          <w:ilvl w:val="0"/>
          <w:numId w:val="47"/>
        </w:numPr>
        <w:tabs>
          <w:tab w:val="num" w:pos="851"/>
        </w:tabs>
        <w:rPr>
          <w:color w:val="auto"/>
          <w:lang w:val="en-GB"/>
        </w:rPr>
      </w:pPr>
      <w:r w:rsidRPr="00582AF9">
        <w:rPr>
          <w:color w:val="auto"/>
          <w:lang w:val="en-GB"/>
        </w:rPr>
        <w:t xml:space="preserve">The prices of the delivered spare parts or consumables that were included in the life cycle costs of the Device in the Tender will be governed by the prices listed in List of spare parts and consumables in </w:t>
      </w:r>
      <w:r w:rsidRPr="00582AF9">
        <w:rPr>
          <w:b/>
          <w:bCs/>
          <w:color w:val="auto"/>
          <w:lang w:val="en-GB"/>
        </w:rPr>
        <w:t>Annex No. 7,</w:t>
      </w:r>
      <w:r w:rsidRPr="00582AF9">
        <w:rPr>
          <w:color w:val="auto"/>
          <w:lang w:val="en-GB"/>
        </w:rPr>
        <w:t xml:space="preserve"> which forms an integral part hereof. </w:t>
      </w:r>
      <w:r w:rsidRPr="00B65BF2">
        <w:rPr>
          <w:color w:val="auto"/>
          <w:lang w:val="en-GB"/>
        </w:rPr>
        <w:t xml:space="preserve">These prices can be increased by inflation rate analogously as the unit prices </w:t>
      </w:r>
      <w:r w:rsidRPr="00B65BF2">
        <w:rPr>
          <w:lang w:val="en-GB"/>
        </w:rPr>
        <w:t>for carrying out a preventive inspections and maintenance and unit prices for the out-of-warranty maintenance</w:t>
      </w:r>
      <w:r w:rsidRPr="00B65BF2">
        <w:rPr>
          <w:color w:val="auto"/>
          <w:lang w:val="en-GB"/>
        </w:rPr>
        <w:t xml:space="preserve"> according to Article </w:t>
      </w:r>
      <w:r w:rsidR="005A4AE8" w:rsidRPr="00B65BF2">
        <w:rPr>
          <w:color w:val="auto"/>
          <w:lang w:val="en-GB"/>
        </w:rPr>
        <w:t>X paragraph 1</w:t>
      </w:r>
      <w:r w:rsidR="00B23B4F" w:rsidRPr="00B65BF2">
        <w:rPr>
          <w:color w:val="auto"/>
          <w:lang w:val="en-GB"/>
        </w:rPr>
        <w:t>4</w:t>
      </w:r>
      <w:r w:rsidR="005A4AE8" w:rsidRPr="00B65BF2">
        <w:rPr>
          <w:color w:val="auto"/>
          <w:lang w:val="en-GB"/>
        </w:rPr>
        <w:t>.4 hereof</w:t>
      </w:r>
      <w:r w:rsidRPr="00B65BF2">
        <w:rPr>
          <w:color w:val="auto"/>
          <w:lang w:val="en-GB"/>
        </w:rPr>
        <w:t>. The prices of the delivered</w:t>
      </w:r>
      <w:r w:rsidRPr="00582AF9">
        <w:rPr>
          <w:color w:val="auto"/>
          <w:lang w:val="en-GB"/>
        </w:rPr>
        <w:t xml:space="preserve"> spare parts or consumables that are not included in Annex No. 7 shall always be governed by the current and valid Contractor’s price offer for a particular spare part or consumables requested.</w:t>
      </w:r>
    </w:p>
    <w:p w14:paraId="1340F9AD" w14:textId="1C08D373" w:rsidR="008A6DFA" w:rsidRPr="00582AF9" w:rsidRDefault="008A6DFA" w:rsidP="004F18D0">
      <w:pPr>
        <w:pStyle w:val="Kapitola1"/>
        <w:numPr>
          <w:ilvl w:val="0"/>
          <w:numId w:val="47"/>
        </w:numPr>
        <w:rPr>
          <w:lang w:val="en-GB"/>
        </w:rPr>
      </w:pPr>
      <w:r w:rsidRPr="00582AF9">
        <w:rPr>
          <w:lang w:val="en-GB"/>
        </w:rPr>
        <w:t>If the Contractor is an entity liable for VAT registered in the Czech Republic, VAT shall be billed at the rate stipulated in the legislation that is valid and in force on the date of taxable supply.</w:t>
      </w:r>
    </w:p>
    <w:p w14:paraId="1E3CBEBB" w14:textId="71F700D9" w:rsidR="002055E2" w:rsidRPr="00582AF9" w:rsidRDefault="002055E2" w:rsidP="002055E2">
      <w:pPr>
        <w:pStyle w:val="Kapitola1"/>
        <w:numPr>
          <w:ilvl w:val="0"/>
          <w:numId w:val="0"/>
        </w:numPr>
        <w:ind w:firstLine="4"/>
        <w:rPr>
          <w:lang w:val="en-GB"/>
        </w:rPr>
      </w:pPr>
      <w:r w:rsidRPr="00582AF9">
        <w:rPr>
          <w:highlight w:val="green"/>
          <w:lang w:val="en-GB"/>
        </w:rPr>
        <w:t xml:space="preserve">[Before concluding the contract, the VAT provision in Art. V </w:t>
      </w:r>
      <w:r w:rsidR="001802C4" w:rsidRPr="00582AF9">
        <w:rPr>
          <w:highlight w:val="green"/>
          <w:lang w:val="en-GB"/>
        </w:rPr>
        <w:t xml:space="preserve">hereof </w:t>
      </w:r>
      <w:r w:rsidRPr="00582AF9">
        <w:rPr>
          <w:highlight w:val="green"/>
          <w:lang w:val="en-GB"/>
        </w:rPr>
        <w:t xml:space="preserve">may be </w:t>
      </w:r>
      <w:r w:rsidR="00FB1945" w:rsidRPr="00582AF9">
        <w:rPr>
          <w:highlight w:val="green"/>
          <w:lang w:val="en-GB"/>
        </w:rPr>
        <w:t>modified</w:t>
      </w:r>
      <w:r w:rsidRPr="00582AF9">
        <w:rPr>
          <w:highlight w:val="green"/>
          <w:lang w:val="en-GB"/>
        </w:rPr>
        <w:t xml:space="preserve"> </w:t>
      </w:r>
      <w:r w:rsidR="002207B6" w:rsidRPr="00582AF9">
        <w:rPr>
          <w:highlight w:val="green"/>
          <w:lang w:val="en-GB"/>
        </w:rPr>
        <w:t xml:space="preserve">by the </w:t>
      </w:r>
      <w:r w:rsidR="00540CF2" w:rsidRPr="00582AF9">
        <w:rPr>
          <w:highlight w:val="green"/>
          <w:lang w:val="en-GB"/>
        </w:rPr>
        <w:t>Contracting</w:t>
      </w:r>
      <w:r w:rsidR="002207B6" w:rsidRPr="00582AF9">
        <w:rPr>
          <w:highlight w:val="green"/>
          <w:lang w:val="en-GB"/>
        </w:rPr>
        <w:t xml:space="preserve"> Authority regarding whether or not </w:t>
      </w:r>
      <w:r w:rsidRPr="00582AF9">
        <w:rPr>
          <w:highlight w:val="green"/>
          <w:lang w:val="en-GB"/>
        </w:rPr>
        <w:t xml:space="preserve">a selected supplier, i.e. the </w:t>
      </w:r>
      <w:r w:rsidR="00EC2B5B" w:rsidRPr="00582AF9">
        <w:rPr>
          <w:highlight w:val="green"/>
          <w:lang w:val="en-GB"/>
        </w:rPr>
        <w:t>Contractor</w:t>
      </w:r>
      <w:r w:rsidRPr="00582AF9">
        <w:rPr>
          <w:highlight w:val="green"/>
          <w:lang w:val="en-GB"/>
        </w:rPr>
        <w:t xml:space="preserve"> </w:t>
      </w:r>
      <w:r w:rsidR="00CA07B2" w:rsidRPr="00582AF9">
        <w:rPr>
          <w:highlight w:val="green"/>
          <w:lang w:val="en-GB"/>
        </w:rPr>
        <w:t>is</w:t>
      </w:r>
      <w:r w:rsidRPr="00582AF9">
        <w:rPr>
          <w:highlight w:val="green"/>
          <w:lang w:val="en-GB"/>
        </w:rPr>
        <w:t xml:space="preserve"> registered for VAT in the Czech Republic</w:t>
      </w:r>
      <w:r w:rsidRPr="00582AF9">
        <w:rPr>
          <w:lang w:val="en-GB"/>
        </w:rPr>
        <w:t>]</w:t>
      </w:r>
    </w:p>
    <w:p w14:paraId="3E564147" w14:textId="77777777" w:rsidR="002B21FA" w:rsidRDefault="002B21FA" w:rsidP="00537D71">
      <w:pPr>
        <w:pStyle w:val="Kapitola1"/>
        <w:numPr>
          <w:ilvl w:val="0"/>
          <w:numId w:val="0"/>
        </w:numPr>
        <w:rPr>
          <w:lang w:val="en-GB"/>
        </w:rPr>
      </w:pPr>
    </w:p>
    <w:p w14:paraId="35EE1302" w14:textId="77777777" w:rsidR="00B21DAE" w:rsidRPr="00582AF9" w:rsidRDefault="00B21DAE" w:rsidP="00537D71">
      <w:pPr>
        <w:pStyle w:val="Kapitola1"/>
        <w:numPr>
          <w:ilvl w:val="0"/>
          <w:numId w:val="0"/>
        </w:numPr>
        <w:rPr>
          <w:lang w:val="en-GB"/>
        </w:rPr>
      </w:pPr>
    </w:p>
    <w:p w14:paraId="32B07C99" w14:textId="4344450A" w:rsidR="00144D9C" w:rsidRPr="00582AF9" w:rsidRDefault="00E73D01">
      <w:pPr>
        <w:jc w:val="center"/>
        <w:rPr>
          <w:rFonts w:ascii="Arial" w:hAnsi="Arial" w:cs="Arial"/>
          <w:b/>
          <w:caps/>
          <w:sz w:val="22"/>
          <w:szCs w:val="22"/>
          <w:lang w:val="en-GB"/>
        </w:rPr>
      </w:pPr>
      <w:r w:rsidRPr="00582AF9">
        <w:rPr>
          <w:rFonts w:ascii="Arial" w:hAnsi="Arial" w:cs="Arial"/>
          <w:b/>
          <w:caps/>
          <w:sz w:val="22"/>
          <w:lang w:val="en-GB"/>
        </w:rPr>
        <w:lastRenderedPageBreak/>
        <w:t>VI.</w:t>
      </w:r>
      <w:r w:rsidR="00997CA4" w:rsidRPr="00582AF9">
        <w:rPr>
          <w:rFonts w:ascii="Arial" w:hAnsi="Arial" w:cs="Arial"/>
          <w:b/>
          <w:caps/>
          <w:sz w:val="22"/>
          <w:szCs w:val="22"/>
          <w:lang w:val="en-GB"/>
        </w:rPr>
        <w:t xml:space="preserve"> </w:t>
      </w:r>
      <w:r w:rsidRPr="00582AF9">
        <w:rPr>
          <w:rFonts w:ascii="Arial" w:hAnsi="Arial" w:cs="Arial"/>
          <w:b/>
          <w:caps/>
          <w:sz w:val="22"/>
          <w:lang w:val="en-GB"/>
        </w:rPr>
        <w:t>Payment terms</w:t>
      </w:r>
    </w:p>
    <w:p w14:paraId="37A8BAC5" w14:textId="77777777" w:rsidR="00144D9C" w:rsidRPr="00582AF9" w:rsidRDefault="00144D9C">
      <w:pPr>
        <w:rPr>
          <w:rFonts w:ascii="Arial" w:hAnsi="Arial" w:cs="Arial"/>
          <w:color w:val="0000FF"/>
          <w:sz w:val="22"/>
          <w:szCs w:val="22"/>
          <w:lang w:val="en-GB"/>
        </w:rPr>
      </w:pPr>
    </w:p>
    <w:p w14:paraId="14E526E3" w14:textId="0E5C2906" w:rsidR="00E145B9" w:rsidRPr="00582AF9" w:rsidRDefault="00E145B9" w:rsidP="009C410E">
      <w:pPr>
        <w:pStyle w:val="Kapitola1"/>
        <w:numPr>
          <w:ilvl w:val="0"/>
          <w:numId w:val="8"/>
        </w:numPr>
        <w:ind w:left="426" w:hanging="426"/>
        <w:rPr>
          <w:lang w:val="en-GB"/>
        </w:rPr>
      </w:pPr>
      <w:r w:rsidRPr="00582AF9">
        <w:rPr>
          <w:lang w:val="en-GB"/>
        </w:rPr>
        <w:t xml:space="preserve">The price </w:t>
      </w:r>
      <w:r w:rsidR="00CC4133" w:rsidRPr="00582AF9">
        <w:rPr>
          <w:lang w:val="en-GB"/>
        </w:rPr>
        <w:t xml:space="preserve">for </w:t>
      </w:r>
      <w:r w:rsidR="00CC7534" w:rsidRPr="00582AF9">
        <w:rPr>
          <w:lang w:val="en-GB"/>
        </w:rPr>
        <w:t xml:space="preserve">one piece of the </w:t>
      </w:r>
      <w:r w:rsidR="00CC4133" w:rsidRPr="00582AF9">
        <w:rPr>
          <w:lang w:val="en-GB"/>
        </w:rPr>
        <w:t xml:space="preserve">Device </w:t>
      </w:r>
      <w:r w:rsidRPr="00582AF9">
        <w:rPr>
          <w:lang w:val="en-GB"/>
        </w:rPr>
        <w:t>according to Art</w:t>
      </w:r>
      <w:r w:rsidR="002C2952" w:rsidRPr="00582AF9">
        <w:rPr>
          <w:lang w:val="en-GB"/>
        </w:rPr>
        <w:t>icle</w:t>
      </w:r>
      <w:r w:rsidRPr="00582AF9">
        <w:rPr>
          <w:lang w:val="en-GB"/>
        </w:rPr>
        <w:t xml:space="preserve"> V </w:t>
      </w:r>
      <w:r w:rsidR="002C2952" w:rsidRPr="00582AF9">
        <w:rPr>
          <w:lang w:val="en-GB"/>
        </w:rPr>
        <w:t xml:space="preserve">paragraph </w:t>
      </w:r>
      <w:r w:rsidR="005A4AE8">
        <w:rPr>
          <w:lang w:val="en-GB"/>
        </w:rPr>
        <w:t>1</w:t>
      </w:r>
      <w:r w:rsidR="005A4AE8" w:rsidRPr="00582AF9">
        <w:rPr>
          <w:lang w:val="en-GB"/>
        </w:rPr>
        <w:t xml:space="preserve"> </w:t>
      </w:r>
      <w:r w:rsidRPr="00582AF9">
        <w:rPr>
          <w:lang w:val="en-GB"/>
        </w:rPr>
        <w:t xml:space="preserve">hereof shall be paid by the </w:t>
      </w:r>
      <w:r w:rsidR="00D32F3A" w:rsidRPr="00582AF9">
        <w:rPr>
          <w:lang w:val="en-GB"/>
        </w:rPr>
        <w:t>Client</w:t>
      </w:r>
      <w:r w:rsidRPr="00582AF9">
        <w:rPr>
          <w:lang w:val="en-GB"/>
        </w:rPr>
        <w:t xml:space="preserve"> to the </w:t>
      </w:r>
      <w:r w:rsidR="00EC2B5B" w:rsidRPr="00582AF9">
        <w:rPr>
          <w:lang w:val="en-GB"/>
        </w:rPr>
        <w:t>Contractor</w:t>
      </w:r>
      <w:r w:rsidRPr="00582AF9">
        <w:rPr>
          <w:lang w:val="en-GB"/>
        </w:rPr>
        <w:t xml:space="preserve"> in EUR by bank transfer as follows:</w:t>
      </w:r>
    </w:p>
    <w:p w14:paraId="3B6E8360" w14:textId="4A4499FA" w:rsidR="00B720DB" w:rsidRPr="00B720DB" w:rsidRDefault="00E145B9" w:rsidP="00976A40">
      <w:pPr>
        <w:pStyle w:val="Odstavecseseznamem"/>
        <w:numPr>
          <w:ilvl w:val="1"/>
          <w:numId w:val="8"/>
        </w:numPr>
        <w:spacing w:after="120"/>
        <w:ind w:left="1134" w:hanging="283"/>
        <w:jc w:val="both"/>
        <w:rPr>
          <w:rFonts w:ascii="Arial" w:hAnsi="Arial" w:cs="Arial"/>
          <w:color w:val="000000"/>
          <w:sz w:val="22"/>
          <w:szCs w:val="22"/>
          <w:lang w:val="en-GB" w:eastAsia="x-none"/>
        </w:rPr>
      </w:pPr>
      <w:r w:rsidRPr="00B720DB">
        <w:rPr>
          <w:rFonts w:ascii="Arial" w:hAnsi="Arial" w:cs="Arial"/>
          <w:sz w:val="22"/>
          <w:szCs w:val="22"/>
          <w:lang w:val="en-GB"/>
        </w:rPr>
        <w:t xml:space="preserve">advance payment </w:t>
      </w:r>
      <w:r w:rsidRPr="00B720DB">
        <w:rPr>
          <w:rFonts w:ascii="Arial" w:hAnsi="Arial" w:cs="Arial"/>
          <w:b/>
          <w:bCs/>
          <w:sz w:val="22"/>
          <w:szCs w:val="22"/>
          <w:lang w:val="en-GB"/>
        </w:rPr>
        <w:t>i</w:t>
      </w:r>
      <w:r w:rsidRPr="00B720DB">
        <w:rPr>
          <w:rFonts w:ascii="Arial" w:hAnsi="Arial" w:cs="Arial"/>
          <w:b/>
          <w:sz w:val="22"/>
          <w:szCs w:val="22"/>
          <w:lang w:val="en-GB"/>
        </w:rPr>
        <w:t xml:space="preserve">n amount of 30 % of the total price </w:t>
      </w:r>
      <w:r w:rsidR="00CC7534" w:rsidRPr="00B720DB">
        <w:rPr>
          <w:rFonts w:ascii="Arial" w:hAnsi="Arial" w:cs="Arial"/>
          <w:b/>
          <w:sz w:val="22"/>
          <w:szCs w:val="22"/>
          <w:lang w:val="en-GB"/>
        </w:rPr>
        <w:t>for one piece of the Device</w:t>
      </w:r>
      <w:r w:rsidR="00540CF2" w:rsidRPr="00B720DB">
        <w:rPr>
          <w:rFonts w:ascii="Arial" w:hAnsi="Arial" w:cs="Arial"/>
          <w:b/>
          <w:sz w:val="22"/>
          <w:szCs w:val="22"/>
          <w:lang w:val="en-GB"/>
        </w:rPr>
        <w:t xml:space="preserve"> </w:t>
      </w:r>
      <w:r w:rsidRPr="00B720DB">
        <w:rPr>
          <w:rFonts w:ascii="Arial" w:hAnsi="Arial" w:cs="Arial"/>
          <w:b/>
          <w:sz w:val="22"/>
          <w:szCs w:val="22"/>
          <w:lang w:val="en-GB"/>
        </w:rPr>
        <w:t>referred to in Art</w:t>
      </w:r>
      <w:r w:rsidR="002C2952" w:rsidRPr="00B720DB">
        <w:rPr>
          <w:rFonts w:ascii="Arial" w:hAnsi="Arial" w:cs="Arial"/>
          <w:b/>
          <w:sz w:val="22"/>
          <w:szCs w:val="22"/>
          <w:lang w:val="en-GB"/>
        </w:rPr>
        <w:t>icle</w:t>
      </w:r>
      <w:r w:rsidRPr="00B720DB">
        <w:rPr>
          <w:rFonts w:ascii="Arial" w:hAnsi="Arial" w:cs="Arial"/>
          <w:b/>
          <w:sz w:val="22"/>
          <w:szCs w:val="22"/>
          <w:lang w:val="en-GB"/>
        </w:rPr>
        <w:t xml:space="preserve"> V </w:t>
      </w:r>
      <w:r w:rsidR="00C02345" w:rsidRPr="00B720DB">
        <w:rPr>
          <w:rFonts w:ascii="Arial" w:hAnsi="Arial" w:cs="Arial"/>
          <w:b/>
          <w:sz w:val="22"/>
          <w:szCs w:val="22"/>
          <w:lang w:val="en-GB"/>
        </w:rPr>
        <w:t>P</w:t>
      </w:r>
      <w:r w:rsidR="002C2952" w:rsidRPr="00B720DB">
        <w:rPr>
          <w:rFonts w:ascii="Arial" w:hAnsi="Arial" w:cs="Arial"/>
          <w:b/>
          <w:sz w:val="22"/>
          <w:szCs w:val="22"/>
          <w:lang w:val="en-GB"/>
        </w:rPr>
        <w:t xml:space="preserve">aragraph </w:t>
      </w:r>
      <w:r w:rsidR="005A4AE8" w:rsidRPr="00B720DB">
        <w:rPr>
          <w:rFonts w:ascii="Arial" w:hAnsi="Arial" w:cs="Arial"/>
          <w:b/>
          <w:sz w:val="22"/>
          <w:szCs w:val="22"/>
          <w:lang w:val="en-GB"/>
        </w:rPr>
        <w:t xml:space="preserve">1 </w:t>
      </w:r>
      <w:r w:rsidRPr="00B720DB">
        <w:rPr>
          <w:rFonts w:ascii="Arial" w:hAnsi="Arial" w:cs="Arial"/>
          <w:b/>
          <w:sz w:val="22"/>
          <w:szCs w:val="22"/>
          <w:lang w:val="en-GB"/>
        </w:rPr>
        <w:t>hereof</w:t>
      </w:r>
      <w:r w:rsidRPr="00B720DB">
        <w:rPr>
          <w:rFonts w:ascii="Arial" w:hAnsi="Arial" w:cs="Arial"/>
          <w:sz w:val="22"/>
          <w:szCs w:val="22"/>
          <w:lang w:val="en-GB"/>
        </w:rPr>
        <w:t xml:space="preserve">, i.e. in amount </w:t>
      </w:r>
      <w:r w:rsidR="002C2952" w:rsidRPr="00B720DB">
        <w:rPr>
          <w:rFonts w:ascii="Arial" w:hAnsi="Arial" w:cs="Arial"/>
          <w:b/>
          <w:sz w:val="22"/>
          <w:szCs w:val="22"/>
          <w:highlight w:val="green"/>
          <w:lang w:val="en-GB"/>
        </w:rPr>
        <w:t xml:space="preserve">[the </w:t>
      </w:r>
      <w:r w:rsidR="001802C4" w:rsidRPr="00B720DB">
        <w:rPr>
          <w:rFonts w:ascii="Arial" w:hAnsi="Arial" w:cs="Arial"/>
          <w:b/>
          <w:sz w:val="22"/>
          <w:szCs w:val="22"/>
          <w:highlight w:val="green"/>
          <w:lang w:val="en-GB"/>
        </w:rPr>
        <w:t>Contracting Authority shall</w:t>
      </w:r>
      <w:r w:rsidR="002C2952" w:rsidRPr="00B720DB">
        <w:rPr>
          <w:rFonts w:ascii="Arial" w:hAnsi="Arial" w:cs="Arial"/>
          <w:b/>
          <w:sz w:val="22"/>
          <w:szCs w:val="22"/>
          <w:highlight w:val="green"/>
          <w:lang w:val="en-GB"/>
        </w:rPr>
        <w:t xml:space="preserve"> add 30</w:t>
      </w:r>
      <w:r w:rsidR="001802C4" w:rsidRPr="00B720DB">
        <w:rPr>
          <w:rFonts w:ascii="Arial" w:hAnsi="Arial" w:cs="Arial"/>
          <w:b/>
          <w:sz w:val="22"/>
          <w:szCs w:val="22"/>
          <w:highlight w:val="green"/>
          <w:lang w:val="en-GB"/>
        </w:rPr>
        <w:t xml:space="preserve"> </w:t>
      </w:r>
      <w:r w:rsidR="002C2952" w:rsidRPr="00B720DB">
        <w:rPr>
          <w:rFonts w:ascii="Arial" w:hAnsi="Arial" w:cs="Arial"/>
          <w:b/>
          <w:sz w:val="22"/>
          <w:szCs w:val="22"/>
          <w:highlight w:val="green"/>
          <w:lang w:val="en-GB"/>
        </w:rPr>
        <w:t xml:space="preserve">% of the total price of the </w:t>
      </w:r>
      <w:r w:rsidR="00CC7534" w:rsidRPr="00B720DB">
        <w:rPr>
          <w:rFonts w:ascii="Arial" w:hAnsi="Arial" w:cs="Arial"/>
          <w:b/>
          <w:sz w:val="22"/>
          <w:szCs w:val="22"/>
          <w:highlight w:val="green"/>
          <w:lang w:val="en-GB"/>
        </w:rPr>
        <w:t xml:space="preserve">one piece of the </w:t>
      </w:r>
      <w:r w:rsidR="002C2952" w:rsidRPr="00B720DB">
        <w:rPr>
          <w:rFonts w:ascii="Arial" w:hAnsi="Arial" w:cs="Arial"/>
          <w:b/>
          <w:sz w:val="22"/>
          <w:szCs w:val="22"/>
          <w:highlight w:val="green"/>
          <w:lang w:val="en-GB"/>
        </w:rPr>
        <w:t xml:space="preserve">Device stated in Art. V para. </w:t>
      </w:r>
      <w:r w:rsidR="005A4AE8" w:rsidRPr="00B720DB">
        <w:rPr>
          <w:rFonts w:ascii="Arial" w:hAnsi="Arial" w:cs="Arial"/>
          <w:b/>
          <w:sz w:val="22"/>
          <w:szCs w:val="22"/>
          <w:highlight w:val="green"/>
          <w:lang w:val="en-GB"/>
        </w:rPr>
        <w:t>1</w:t>
      </w:r>
      <w:r w:rsidR="001802C4" w:rsidRPr="00B720DB">
        <w:rPr>
          <w:rFonts w:ascii="Arial" w:hAnsi="Arial" w:cs="Arial"/>
          <w:b/>
          <w:sz w:val="22"/>
          <w:szCs w:val="22"/>
          <w:highlight w:val="green"/>
          <w:lang w:val="en-GB"/>
        </w:rPr>
        <w:t>hereof</w:t>
      </w:r>
      <w:r w:rsidR="002C2952" w:rsidRPr="00B720DB">
        <w:rPr>
          <w:rFonts w:ascii="Arial" w:hAnsi="Arial" w:cs="Arial"/>
          <w:b/>
          <w:sz w:val="22"/>
          <w:szCs w:val="22"/>
          <w:highlight w:val="green"/>
          <w:lang w:val="en-GB"/>
        </w:rPr>
        <w:t>]</w:t>
      </w:r>
      <w:r w:rsidRPr="00B720DB">
        <w:rPr>
          <w:rFonts w:ascii="Arial" w:hAnsi="Arial" w:cs="Arial"/>
          <w:b/>
          <w:sz w:val="22"/>
          <w:szCs w:val="22"/>
          <w:lang w:val="en-GB"/>
        </w:rPr>
        <w:t xml:space="preserve"> EUR</w:t>
      </w:r>
      <w:r w:rsidRPr="00B720DB">
        <w:rPr>
          <w:rFonts w:ascii="Arial" w:hAnsi="Arial" w:cs="Arial"/>
          <w:sz w:val="22"/>
          <w:szCs w:val="22"/>
          <w:lang w:val="en-GB"/>
        </w:rPr>
        <w:t xml:space="preserve"> </w:t>
      </w:r>
      <w:r w:rsidRPr="00B720DB">
        <w:rPr>
          <w:rFonts w:ascii="Arial" w:hAnsi="Arial" w:cs="Arial"/>
          <w:b/>
          <w:bCs/>
          <w:sz w:val="22"/>
          <w:szCs w:val="22"/>
          <w:lang w:val="en-GB"/>
        </w:rPr>
        <w:t>excl. VAT</w:t>
      </w:r>
      <w:r w:rsidRPr="00B720DB">
        <w:rPr>
          <w:rFonts w:ascii="Arial" w:hAnsi="Arial" w:cs="Arial"/>
          <w:sz w:val="22"/>
          <w:szCs w:val="22"/>
          <w:lang w:val="en-GB"/>
        </w:rPr>
        <w:t xml:space="preserve"> after </w:t>
      </w:r>
      <w:r w:rsidR="00C25593" w:rsidRPr="00B720DB">
        <w:rPr>
          <w:rFonts w:ascii="Arial" w:hAnsi="Arial" w:cs="Arial"/>
          <w:sz w:val="22"/>
          <w:szCs w:val="22"/>
          <w:lang w:val="en-GB"/>
        </w:rPr>
        <w:t>taking effect</w:t>
      </w:r>
      <w:r w:rsidRPr="00B720DB">
        <w:rPr>
          <w:rFonts w:ascii="Arial" w:hAnsi="Arial" w:cs="Arial"/>
          <w:sz w:val="22"/>
          <w:szCs w:val="22"/>
          <w:lang w:val="en-GB"/>
        </w:rPr>
        <w:t xml:space="preserve"> of the Contract</w:t>
      </w:r>
      <w:r w:rsidR="005E7C8B" w:rsidRPr="00B720DB">
        <w:rPr>
          <w:rFonts w:ascii="Arial" w:hAnsi="Arial" w:cs="Arial"/>
          <w:sz w:val="22"/>
          <w:szCs w:val="22"/>
          <w:lang w:val="en-GB"/>
        </w:rPr>
        <w:t>.</w:t>
      </w:r>
      <w:r w:rsidR="00BF6B55" w:rsidRPr="00B720DB">
        <w:rPr>
          <w:rFonts w:ascii="Arial" w:hAnsi="Arial" w:cs="Arial"/>
          <w:sz w:val="22"/>
          <w:szCs w:val="22"/>
          <w:lang w:val="en-GB"/>
        </w:rPr>
        <w:t xml:space="preserve"> </w:t>
      </w:r>
      <w:r w:rsidR="005E7C8B" w:rsidRPr="00B720DB">
        <w:rPr>
          <w:rFonts w:ascii="Arial" w:hAnsi="Arial" w:cs="Arial"/>
          <w:color w:val="000000"/>
          <w:sz w:val="22"/>
          <w:szCs w:val="22"/>
          <w:lang w:val="en-GB" w:eastAsia="x-none"/>
        </w:rPr>
        <w:t xml:space="preserve">If the </w:t>
      </w:r>
      <w:r w:rsidR="00EC2B5B" w:rsidRPr="00B720DB">
        <w:rPr>
          <w:rFonts w:ascii="Arial" w:hAnsi="Arial" w:cs="Arial"/>
          <w:color w:val="000000"/>
          <w:sz w:val="22"/>
          <w:szCs w:val="22"/>
          <w:lang w:val="en-GB" w:eastAsia="x-none"/>
        </w:rPr>
        <w:t>Contractor</w:t>
      </w:r>
      <w:r w:rsidR="005E7C8B" w:rsidRPr="00B720DB">
        <w:rPr>
          <w:rFonts w:ascii="Arial" w:hAnsi="Arial" w:cs="Arial"/>
          <w:color w:val="000000"/>
          <w:sz w:val="22"/>
          <w:szCs w:val="22"/>
          <w:lang w:val="en-GB" w:eastAsia="x-none"/>
        </w:rPr>
        <w:t xml:space="preserve"> is an entity liable for VAT registered in the Czech Republic, VAT (stated in the legislation that is valid and in force on the date of taxable supply) shall be added to the amount according to the previous sentence.</w:t>
      </w:r>
    </w:p>
    <w:p w14:paraId="5D42F292" w14:textId="7B363D26" w:rsidR="00E145B9" w:rsidRPr="00582AF9" w:rsidRDefault="00E145B9" w:rsidP="00B720DB">
      <w:pPr>
        <w:pStyle w:val="Kapitola1"/>
        <w:numPr>
          <w:ilvl w:val="0"/>
          <w:numId w:val="0"/>
        </w:numPr>
        <w:ind w:left="1134"/>
        <w:rPr>
          <w:lang w:val="en-GB"/>
        </w:rPr>
      </w:pPr>
      <w:r w:rsidRPr="00582AF9">
        <w:rPr>
          <w:lang w:val="en-GB"/>
        </w:rPr>
        <w:t>The right to issue a proforma invoice</w:t>
      </w:r>
      <w:r w:rsidR="002B6723" w:rsidRPr="00582AF9">
        <w:rPr>
          <w:lang w:val="en-GB"/>
        </w:rPr>
        <w:t xml:space="preserve"> </w:t>
      </w:r>
      <w:r w:rsidRPr="00582AF9">
        <w:rPr>
          <w:lang w:val="en-GB"/>
        </w:rPr>
        <w:t xml:space="preserve">for payment under para. 1 point a) is given to the </w:t>
      </w:r>
      <w:r w:rsidR="00EC2B5B" w:rsidRPr="00582AF9">
        <w:rPr>
          <w:lang w:val="en-GB"/>
        </w:rPr>
        <w:t>Contractor</w:t>
      </w:r>
      <w:r w:rsidRPr="00582AF9">
        <w:rPr>
          <w:lang w:val="en-GB"/>
        </w:rPr>
        <w:t xml:space="preserve"> on the next </w:t>
      </w:r>
      <w:r w:rsidR="00DB3A08" w:rsidRPr="00582AF9">
        <w:rPr>
          <w:lang w:val="en-GB"/>
        </w:rPr>
        <w:t>working</w:t>
      </w:r>
      <w:r w:rsidRPr="00582AF9">
        <w:rPr>
          <w:lang w:val="en-GB"/>
        </w:rPr>
        <w:t xml:space="preserve"> day following the effectiveness of this Contract. The </w:t>
      </w:r>
      <w:r w:rsidR="00EC2B5B" w:rsidRPr="00582AF9">
        <w:rPr>
          <w:lang w:val="en-GB"/>
        </w:rPr>
        <w:t>Contractor</w:t>
      </w:r>
      <w:r w:rsidRPr="00582AF9">
        <w:rPr>
          <w:lang w:val="en-GB"/>
        </w:rPr>
        <w:t xml:space="preserve"> shall issue and send to the </w:t>
      </w:r>
      <w:r w:rsidR="00D32F3A" w:rsidRPr="00582AF9">
        <w:rPr>
          <w:lang w:val="en-GB"/>
        </w:rPr>
        <w:t>Client</w:t>
      </w:r>
      <w:r w:rsidRPr="00582AF9">
        <w:rPr>
          <w:lang w:val="en-GB"/>
        </w:rPr>
        <w:t xml:space="preserve"> a proforma invoice within 1 week of the effectiveness of this Contract (due date is 14 days after issuance of the proforma invoice).</w:t>
      </w:r>
      <w:r w:rsidR="002B6723" w:rsidRPr="00582AF9">
        <w:rPr>
          <w:lang w:val="en-GB"/>
        </w:rPr>
        <w:t xml:space="preserve"> </w:t>
      </w:r>
    </w:p>
    <w:p w14:paraId="6C60A780" w14:textId="380A4163" w:rsidR="00E145B9" w:rsidRPr="00582AF9" w:rsidRDefault="00E145B9" w:rsidP="009C410E">
      <w:pPr>
        <w:pStyle w:val="Kapitola1"/>
        <w:numPr>
          <w:ilvl w:val="1"/>
          <w:numId w:val="8"/>
        </w:numPr>
        <w:ind w:left="1134"/>
        <w:rPr>
          <w:lang w:val="en-GB"/>
        </w:rPr>
      </w:pPr>
      <w:r w:rsidRPr="00582AF9">
        <w:rPr>
          <w:color w:val="auto"/>
          <w:lang w:val="en-GB"/>
        </w:rPr>
        <w:t xml:space="preserve">payment </w:t>
      </w:r>
      <w:r w:rsidRPr="00582AF9">
        <w:rPr>
          <w:b/>
          <w:color w:val="auto"/>
          <w:lang w:val="en-GB"/>
        </w:rPr>
        <w:t xml:space="preserve">in amount of 50 % </w:t>
      </w:r>
      <w:r w:rsidRPr="00582AF9">
        <w:rPr>
          <w:b/>
          <w:lang w:val="en-GB"/>
        </w:rPr>
        <w:t xml:space="preserve">of the total price </w:t>
      </w:r>
      <w:r w:rsidR="00CC7534" w:rsidRPr="00582AF9">
        <w:rPr>
          <w:b/>
          <w:lang w:val="en-GB"/>
        </w:rPr>
        <w:t xml:space="preserve">for one piece of the Device </w:t>
      </w:r>
      <w:r w:rsidRPr="00582AF9">
        <w:rPr>
          <w:b/>
          <w:lang w:val="en-GB"/>
        </w:rPr>
        <w:t xml:space="preserve">referred to in Art. V </w:t>
      </w:r>
      <w:r w:rsidR="00C02345" w:rsidRPr="00582AF9">
        <w:rPr>
          <w:b/>
          <w:lang w:val="en-GB"/>
        </w:rPr>
        <w:t>P</w:t>
      </w:r>
      <w:r w:rsidR="00303F1D" w:rsidRPr="00582AF9">
        <w:rPr>
          <w:b/>
          <w:lang w:val="en-GB"/>
        </w:rPr>
        <w:t xml:space="preserve">aragraph </w:t>
      </w:r>
      <w:r w:rsidR="005A4AE8">
        <w:rPr>
          <w:b/>
          <w:lang w:val="en-GB"/>
        </w:rPr>
        <w:t>1</w:t>
      </w:r>
      <w:r w:rsidR="005A4AE8" w:rsidRPr="00582AF9">
        <w:rPr>
          <w:b/>
          <w:lang w:val="en-GB"/>
        </w:rPr>
        <w:t xml:space="preserve"> </w:t>
      </w:r>
      <w:r w:rsidRPr="00582AF9">
        <w:rPr>
          <w:b/>
          <w:lang w:val="en-GB"/>
        </w:rPr>
        <w:t>hereof</w:t>
      </w:r>
      <w:r w:rsidRPr="00582AF9">
        <w:rPr>
          <w:lang w:val="en-GB"/>
        </w:rPr>
        <w:t xml:space="preserve">, i.e. in amount </w:t>
      </w:r>
      <w:r w:rsidR="00303F1D" w:rsidRPr="00582AF9">
        <w:rPr>
          <w:b/>
          <w:highlight w:val="green"/>
          <w:lang w:val="en-GB"/>
        </w:rPr>
        <w:t xml:space="preserve">[the </w:t>
      </w:r>
      <w:r w:rsidR="001802C4" w:rsidRPr="00582AF9">
        <w:rPr>
          <w:b/>
          <w:highlight w:val="green"/>
          <w:lang w:val="en-GB"/>
        </w:rPr>
        <w:t xml:space="preserve">Contracting Authority shall </w:t>
      </w:r>
      <w:r w:rsidR="00303F1D" w:rsidRPr="00582AF9">
        <w:rPr>
          <w:b/>
          <w:highlight w:val="green"/>
          <w:lang w:val="en-GB"/>
        </w:rPr>
        <w:t>add 50</w:t>
      </w:r>
      <w:r w:rsidR="001802C4" w:rsidRPr="00582AF9">
        <w:rPr>
          <w:b/>
          <w:highlight w:val="green"/>
          <w:lang w:val="en-GB"/>
        </w:rPr>
        <w:t xml:space="preserve"> </w:t>
      </w:r>
      <w:r w:rsidR="00303F1D" w:rsidRPr="00582AF9">
        <w:rPr>
          <w:b/>
          <w:highlight w:val="green"/>
          <w:lang w:val="en-GB"/>
        </w:rPr>
        <w:t xml:space="preserve">% of the total price </w:t>
      </w:r>
      <w:r w:rsidR="00CC7534" w:rsidRPr="00582AF9">
        <w:rPr>
          <w:b/>
          <w:highlight w:val="green"/>
          <w:lang w:val="en-GB"/>
        </w:rPr>
        <w:t xml:space="preserve">for one piece </w:t>
      </w:r>
      <w:r w:rsidR="00303F1D" w:rsidRPr="00582AF9">
        <w:rPr>
          <w:b/>
          <w:highlight w:val="green"/>
          <w:lang w:val="en-GB"/>
        </w:rPr>
        <w:t xml:space="preserve">of the Device stated in Art. V para. </w:t>
      </w:r>
      <w:r w:rsidR="005A4AE8">
        <w:rPr>
          <w:b/>
          <w:highlight w:val="green"/>
          <w:lang w:val="en-GB"/>
        </w:rPr>
        <w:t>1</w:t>
      </w:r>
      <w:r w:rsidR="005A4AE8" w:rsidRPr="00582AF9">
        <w:rPr>
          <w:b/>
          <w:highlight w:val="green"/>
          <w:lang w:val="en-GB"/>
        </w:rPr>
        <w:t xml:space="preserve"> </w:t>
      </w:r>
      <w:r w:rsidR="001802C4" w:rsidRPr="00582AF9">
        <w:rPr>
          <w:b/>
          <w:highlight w:val="green"/>
          <w:lang w:val="en-GB"/>
        </w:rPr>
        <w:t>hereof</w:t>
      </w:r>
      <w:r w:rsidR="00303F1D" w:rsidRPr="00582AF9">
        <w:rPr>
          <w:b/>
          <w:highlight w:val="green"/>
          <w:lang w:val="en-GB"/>
        </w:rPr>
        <w:t>]</w:t>
      </w:r>
      <w:r w:rsidRPr="00582AF9">
        <w:rPr>
          <w:b/>
          <w:lang w:val="en-GB"/>
        </w:rPr>
        <w:t xml:space="preserve"> EUR excl. VAT</w:t>
      </w:r>
      <w:r w:rsidRPr="00582AF9">
        <w:rPr>
          <w:lang w:val="en-GB"/>
        </w:rPr>
        <w:t xml:space="preserve"> after the signing of the </w:t>
      </w:r>
      <w:r w:rsidR="00BA2F59" w:rsidRPr="00582AF9">
        <w:rPr>
          <w:lang w:val="en-GB"/>
        </w:rPr>
        <w:t>Protocol No. 1</w:t>
      </w:r>
      <w:r w:rsidRPr="00582AF9">
        <w:rPr>
          <w:lang w:val="en-GB"/>
        </w:rPr>
        <w:t xml:space="preserve"> against submitting a final invoice (tax document) for the total amount for the </w:t>
      </w:r>
      <w:r w:rsidR="00CC7534" w:rsidRPr="00582AF9">
        <w:rPr>
          <w:lang w:val="en-GB"/>
        </w:rPr>
        <w:t>one piece of the Device</w:t>
      </w:r>
      <w:r w:rsidRPr="00582AF9">
        <w:rPr>
          <w:lang w:val="en-GB"/>
        </w:rPr>
        <w:t>.</w:t>
      </w:r>
      <w:r w:rsidR="00303F1D" w:rsidRPr="00582AF9">
        <w:rPr>
          <w:lang w:val="en-GB"/>
        </w:rPr>
        <w:t xml:space="preserve"> If the </w:t>
      </w:r>
      <w:r w:rsidR="00EC2B5B" w:rsidRPr="00582AF9">
        <w:rPr>
          <w:lang w:val="en-GB"/>
        </w:rPr>
        <w:t>Contractor</w:t>
      </w:r>
      <w:r w:rsidR="00303F1D" w:rsidRPr="00582AF9">
        <w:rPr>
          <w:lang w:val="en-GB"/>
        </w:rPr>
        <w:t xml:space="preserve"> is an entity liable for VAT registered in the Czech Republic, VAT (stated in the legislation that is valid and in force on the date of taxable supply) shall be added to the amount according to the previous sentence.</w:t>
      </w:r>
    </w:p>
    <w:p w14:paraId="5306B8E2" w14:textId="5283356E" w:rsidR="00E145B9" w:rsidRPr="00582AF9" w:rsidRDefault="00E145B9" w:rsidP="00E145B9">
      <w:pPr>
        <w:pStyle w:val="Kapitola1"/>
        <w:numPr>
          <w:ilvl w:val="0"/>
          <w:numId w:val="0"/>
        </w:numPr>
        <w:ind w:left="1134"/>
        <w:rPr>
          <w:lang w:val="en-GB"/>
        </w:rPr>
      </w:pPr>
      <w:r w:rsidRPr="00582AF9">
        <w:rPr>
          <w:lang w:val="en-GB"/>
        </w:rPr>
        <w:t xml:space="preserve">The right to issue this final invoice (the tax document) is given to the </w:t>
      </w:r>
      <w:r w:rsidR="00EC2B5B" w:rsidRPr="00582AF9">
        <w:rPr>
          <w:lang w:val="en-GB"/>
        </w:rPr>
        <w:t>Contractor</w:t>
      </w:r>
      <w:r w:rsidRPr="00582AF9">
        <w:rPr>
          <w:lang w:val="en-GB"/>
        </w:rPr>
        <w:t xml:space="preserve"> the following </w:t>
      </w:r>
      <w:r w:rsidR="00DB3A08" w:rsidRPr="00582AF9">
        <w:rPr>
          <w:lang w:val="en-GB"/>
        </w:rPr>
        <w:t>working</w:t>
      </w:r>
      <w:r w:rsidRPr="00582AF9">
        <w:rPr>
          <w:lang w:val="en-GB"/>
        </w:rPr>
        <w:t xml:space="preserve"> day after the signing of the </w:t>
      </w:r>
      <w:r w:rsidR="002815A6" w:rsidRPr="00582AF9">
        <w:rPr>
          <w:lang w:val="en-GB"/>
        </w:rPr>
        <w:t>Protocol No. 1</w:t>
      </w:r>
      <w:r w:rsidRPr="00582AF9">
        <w:rPr>
          <w:lang w:val="en-GB"/>
        </w:rPr>
        <w:t xml:space="preserve"> (the date of taxable chargeable event is the date of signing of this </w:t>
      </w:r>
      <w:r w:rsidR="002815A6" w:rsidRPr="00582AF9">
        <w:rPr>
          <w:lang w:val="en-GB"/>
        </w:rPr>
        <w:t>Protocol No. 1</w:t>
      </w:r>
      <w:r w:rsidRPr="00582AF9">
        <w:rPr>
          <w:lang w:val="en-GB"/>
        </w:rPr>
        <w:t xml:space="preserve">). The </w:t>
      </w:r>
      <w:r w:rsidR="00EC2B5B" w:rsidRPr="00582AF9">
        <w:rPr>
          <w:lang w:val="en-GB"/>
        </w:rPr>
        <w:t>Contractor</w:t>
      </w:r>
      <w:r w:rsidRPr="00582AF9">
        <w:rPr>
          <w:lang w:val="en-GB"/>
        </w:rPr>
        <w:t xml:space="preserve"> shall issue and send to the </w:t>
      </w:r>
      <w:r w:rsidR="00D32F3A" w:rsidRPr="00582AF9">
        <w:rPr>
          <w:lang w:val="en-GB"/>
        </w:rPr>
        <w:t>Client</w:t>
      </w:r>
      <w:r w:rsidRPr="00582AF9">
        <w:rPr>
          <w:lang w:val="en-GB"/>
        </w:rPr>
        <w:t xml:space="preserve"> the final invoice (tax document) within 10 days from the occurrence of the right to its issue. This invoice (tax document) includes a copy of the </w:t>
      </w:r>
      <w:r w:rsidR="00C02345" w:rsidRPr="00582AF9">
        <w:rPr>
          <w:lang w:val="en-GB"/>
        </w:rPr>
        <w:t>signed Protocol No. 1</w:t>
      </w:r>
      <w:r w:rsidRPr="00582AF9">
        <w:rPr>
          <w:lang w:val="en-GB"/>
        </w:rPr>
        <w:t>. Through this final invoice (tax document) will be accounted the proforma payment of 30 % of the price paid in compliance with point a) of this paragraph; maturity of the part of the price according to this point of this paragraph is within 30 days after the issuance of the final invoice (tax document).</w:t>
      </w:r>
    </w:p>
    <w:p w14:paraId="4CCC9D94" w14:textId="0DC35397" w:rsidR="004D2D46" w:rsidRPr="00582AF9" w:rsidRDefault="00E145B9" w:rsidP="009C410E">
      <w:pPr>
        <w:pStyle w:val="Kapitola1"/>
        <w:numPr>
          <w:ilvl w:val="1"/>
          <w:numId w:val="8"/>
        </w:numPr>
        <w:ind w:left="1134"/>
        <w:rPr>
          <w:lang w:val="en-GB"/>
        </w:rPr>
      </w:pPr>
      <w:r w:rsidRPr="00582AF9">
        <w:rPr>
          <w:color w:val="auto"/>
          <w:lang w:val="en-GB"/>
        </w:rPr>
        <w:t xml:space="preserve">payment </w:t>
      </w:r>
      <w:r w:rsidRPr="00582AF9">
        <w:rPr>
          <w:b/>
          <w:color w:val="auto"/>
          <w:lang w:val="en-GB"/>
        </w:rPr>
        <w:t>in amount of</w:t>
      </w:r>
      <w:r w:rsidRPr="00582AF9">
        <w:rPr>
          <w:b/>
          <w:lang w:val="en-GB"/>
        </w:rPr>
        <w:t xml:space="preserve"> 20% of the total price</w:t>
      </w:r>
      <w:r w:rsidR="00CC7534" w:rsidRPr="00582AF9">
        <w:rPr>
          <w:b/>
          <w:lang w:val="en-GB"/>
        </w:rPr>
        <w:t xml:space="preserve"> for one piece of the Device</w:t>
      </w:r>
      <w:r w:rsidRPr="00582AF9">
        <w:rPr>
          <w:b/>
          <w:lang w:val="en-GB"/>
        </w:rPr>
        <w:t xml:space="preserve"> referred to in Art</w:t>
      </w:r>
      <w:r w:rsidR="00303F1D" w:rsidRPr="00582AF9">
        <w:rPr>
          <w:b/>
          <w:lang w:val="en-GB"/>
        </w:rPr>
        <w:t>icle</w:t>
      </w:r>
      <w:r w:rsidRPr="00582AF9">
        <w:rPr>
          <w:b/>
          <w:lang w:val="en-GB"/>
        </w:rPr>
        <w:t xml:space="preserve"> V </w:t>
      </w:r>
      <w:r w:rsidR="00C02345" w:rsidRPr="005A4AE8">
        <w:rPr>
          <w:b/>
          <w:lang w:val="en-GB"/>
        </w:rPr>
        <w:t>P</w:t>
      </w:r>
      <w:r w:rsidR="00303F1D" w:rsidRPr="005A4AE8">
        <w:rPr>
          <w:b/>
          <w:lang w:val="en-GB"/>
        </w:rPr>
        <w:t xml:space="preserve">aragraph </w:t>
      </w:r>
      <w:r w:rsidR="005A4AE8" w:rsidRPr="005A4AE8">
        <w:rPr>
          <w:b/>
          <w:lang w:val="en-GB"/>
        </w:rPr>
        <w:t>1</w:t>
      </w:r>
      <w:r w:rsidR="005A4AE8" w:rsidRPr="00582AF9">
        <w:rPr>
          <w:b/>
          <w:lang w:val="en-GB"/>
        </w:rPr>
        <w:t xml:space="preserve"> </w:t>
      </w:r>
      <w:r w:rsidRPr="00582AF9">
        <w:rPr>
          <w:b/>
          <w:lang w:val="en-GB"/>
        </w:rPr>
        <w:t>hereof</w:t>
      </w:r>
      <w:r w:rsidRPr="00582AF9">
        <w:rPr>
          <w:lang w:val="en-GB"/>
        </w:rPr>
        <w:t xml:space="preserve">, i.e. in amount </w:t>
      </w:r>
      <w:r w:rsidR="00303F1D" w:rsidRPr="00582AF9">
        <w:rPr>
          <w:b/>
          <w:highlight w:val="green"/>
          <w:lang w:val="en-GB"/>
        </w:rPr>
        <w:t xml:space="preserve">[the </w:t>
      </w:r>
      <w:r w:rsidR="001802C4" w:rsidRPr="00582AF9">
        <w:rPr>
          <w:b/>
          <w:highlight w:val="green"/>
          <w:lang w:val="en-GB"/>
        </w:rPr>
        <w:t>Contracting Authority shall</w:t>
      </w:r>
      <w:r w:rsidR="00303F1D" w:rsidRPr="00582AF9">
        <w:rPr>
          <w:b/>
          <w:highlight w:val="green"/>
          <w:lang w:val="en-GB"/>
        </w:rPr>
        <w:t xml:space="preserve"> add 20</w:t>
      </w:r>
      <w:r w:rsidR="001802C4" w:rsidRPr="00582AF9">
        <w:rPr>
          <w:b/>
          <w:highlight w:val="green"/>
          <w:lang w:val="en-GB"/>
        </w:rPr>
        <w:t xml:space="preserve"> </w:t>
      </w:r>
      <w:r w:rsidR="00303F1D" w:rsidRPr="00582AF9">
        <w:rPr>
          <w:b/>
          <w:highlight w:val="green"/>
          <w:lang w:val="en-GB"/>
        </w:rPr>
        <w:t xml:space="preserve">% of the total price </w:t>
      </w:r>
      <w:r w:rsidR="00CC7534" w:rsidRPr="00582AF9">
        <w:rPr>
          <w:b/>
          <w:highlight w:val="green"/>
          <w:lang w:val="en-GB"/>
        </w:rPr>
        <w:t xml:space="preserve">for one piece </w:t>
      </w:r>
      <w:r w:rsidR="00303F1D" w:rsidRPr="00582AF9">
        <w:rPr>
          <w:b/>
          <w:highlight w:val="green"/>
          <w:lang w:val="en-GB"/>
        </w:rPr>
        <w:t xml:space="preserve">of the Device stated in Art. </w:t>
      </w:r>
      <w:r w:rsidR="00303F1D" w:rsidRPr="005A4AE8">
        <w:rPr>
          <w:b/>
          <w:highlight w:val="green"/>
          <w:lang w:val="en-GB"/>
        </w:rPr>
        <w:t xml:space="preserve">V para. </w:t>
      </w:r>
      <w:r w:rsidR="005A4AE8" w:rsidRPr="00A20355">
        <w:rPr>
          <w:b/>
          <w:highlight w:val="green"/>
          <w:lang w:val="en-GB"/>
        </w:rPr>
        <w:t>1</w:t>
      </w:r>
      <w:r w:rsidR="005A4AE8" w:rsidRPr="005A4AE8">
        <w:rPr>
          <w:b/>
          <w:highlight w:val="green"/>
          <w:lang w:val="en-GB"/>
        </w:rPr>
        <w:t xml:space="preserve"> </w:t>
      </w:r>
      <w:r w:rsidR="001802C4" w:rsidRPr="005A4AE8">
        <w:rPr>
          <w:b/>
          <w:highlight w:val="green"/>
          <w:lang w:val="en-GB"/>
        </w:rPr>
        <w:t>hereof</w:t>
      </w:r>
      <w:r w:rsidR="00303F1D" w:rsidRPr="005A4AE8">
        <w:rPr>
          <w:b/>
          <w:highlight w:val="green"/>
          <w:lang w:val="en-GB"/>
        </w:rPr>
        <w:t>]</w:t>
      </w:r>
      <w:r w:rsidRPr="00582AF9">
        <w:rPr>
          <w:b/>
          <w:lang w:val="en-GB"/>
        </w:rPr>
        <w:t xml:space="preserve"> EUR excl. VAT</w:t>
      </w:r>
      <w:r w:rsidRPr="00582AF9">
        <w:rPr>
          <w:lang w:val="en-GB"/>
        </w:rPr>
        <w:t xml:space="preserve"> after completion of the test run period and commencement of the warranty period, i.e. after the signing of Protocol No. 2.</w:t>
      </w:r>
      <w:r w:rsidR="00303F1D" w:rsidRPr="00582AF9">
        <w:rPr>
          <w:lang w:val="en-GB"/>
        </w:rPr>
        <w:t xml:space="preserve"> If the </w:t>
      </w:r>
      <w:r w:rsidR="00EC2B5B" w:rsidRPr="00582AF9">
        <w:rPr>
          <w:lang w:val="en-GB"/>
        </w:rPr>
        <w:t>Contractor</w:t>
      </w:r>
      <w:r w:rsidR="00303F1D" w:rsidRPr="00582AF9">
        <w:rPr>
          <w:lang w:val="en-GB"/>
        </w:rPr>
        <w:t xml:space="preserve"> is an entity liable for VAT registered in the Czech Republic, VAT (stated in the legislation that is valid and in force on the date of taxable supply) shall be added to the amount according to the previous sentence.</w:t>
      </w:r>
      <w:r w:rsidRPr="00582AF9">
        <w:rPr>
          <w:lang w:val="en-GB"/>
        </w:rPr>
        <w:t xml:space="preserve"> An annex to the final invoice (tax document) according to letter b) of this paragraph will be a copy of the Protocol No. 2. The due date of the specified part of the price according to this point of this paragraph is 30 days from the signing of the Protocol No. 2</w:t>
      </w:r>
      <w:r w:rsidR="00C02345" w:rsidRPr="00582AF9">
        <w:rPr>
          <w:lang w:val="en-GB"/>
        </w:rPr>
        <w:t>.</w:t>
      </w:r>
    </w:p>
    <w:p w14:paraId="0A992A36" w14:textId="6F57E77F" w:rsidR="00DC2607" w:rsidRPr="00582AF9" w:rsidRDefault="00DC2607" w:rsidP="00DC2607">
      <w:pPr>
        <w:pStyle w:val="Odstavecseseznamem"/>
        <w:numPr>
          <w:ilvl w:val="0"/>
          <w:numId w:val="8"/>
        </w:numPr>
        <w:suppressAutoHyphens w:val="0"/>
        <w:overflowPunct/>
        <w:autoSpaceDE/>
        <w:spacing w:after="120"/>
        <w:ind w:left="426"/>
        <w:jc w:val="both"/>
        <w:textAlignment w:val="auto"/>
        <w:rPr>
          <w:rFonts w:ascii="Arial" w:hAnsi="Arial" w:cs="Arial"/>
          <w:sz w:val="22"/>
          <w:szCs w:val="22"/>
          <w:lang w:val="en-GB"/>
        </w:rPr>
      </w:pPr>
      <w:r w:rsidRPr="00582AF9">
        <w:rPr>
          <w:rFonts w:ascii="Arial" w:hAnsi="Arial"/>
          <w:sz w:val="22"/>
          <w:lang w:val="en-GB"/>
        </w:rPr>
        <w:t xml:space="preserve">The Contractor always becomes entitled to invoice the </w:t>
      </w:r>
      <w:r w:rsidRPr="00582AF9">
        <w:rPr>
          <w:rFonts w:ascii="Arial" w:hAnsi="Arial"/>
          <w:b/>
          <w:bCs/>
          <w:sz w:val="22"/>
          <w:lang w:val="en-GB"/>
        </w:rPr>
        <w:t xml:space="preserve">price for carrying out a preventive inspections and maintenance according to Article V paragraph </w:t>
      </w:r>
      <w:r w:rsidR="004F18D0">
        <w:rPr>
          <w:rFonts w:ascii="Arial" w:hAnsi="Arial"/>
          <w:b/>
          <w:bCs/>
          <w:sz w:val="22"/>
          <w:lang w:val="en-GB"/>
        </w:rPr>
        <w:t>4</w:t>
      </w:r>
      <w:r w:rsidRPr="00582AF9">
        <w:rPr>
          <w:rFonts w:ascii="Arial" w:hAnsi="Arial"/>
          <w:b/>
          <w:bCs/>
          <w:sz w:val="22"/>
          <w:lang w:val="en-GB"/>
        </w:rPr>
        <w:t xml:space="preserve"> </w:t>
      </w:r>
      <w:r w:rsidRPr="00582AF9">
        <w:rPr>
          <w:rFonts w:ascii="Arial" w:hAnsi="Arial"/>
          <w:sz w:val="22"/>
          <w:lang w:val="en-GB"/>
        </w:rPr>
        <w:t xml:space="preserve">hereof on the working day that follows the handover of the performance to the Client, or finishing the Contractor's activities provided as part of servicing. </w:t>
      </w:r>
      <w:r w:rsidRPr="00582AF9">
        <w:rPr>
          <w:rFonts w:ascii="Arial" w:hAnsi="Arial"/>
          <w:sz w:val="22"/>
          <w:szCs w:val="22"/>
          <w:lang w:val="en-GB"/>
        </w:rPr>
        <w:t xml:space="preserve">The invoices (tax documents) for the price for these activities shall always be issued on the basis of the approved Maintenance form and shall include a breakdown of the working time spent in the scope of activities referred to in Article X paragraph 3 hereof. Copies of these documents shall </w:t>
      </w:r>
      <w:r w:rsidRPr="00582AF9">
        <w:rPr>
          <w:rFonts w:ascii="Arial" w:hAnsi="Arial"/>
          <w:sz w:val="22"/>
          <w:szCs w:val="22"/>
          <w:lang w:val="en-GB"/>
        </w:rPr>
        <w:lastRenderedPageBreak/>
        <w:t xml:space="preserve">be attached to the invoice (tax document). </w:t>
      </w:r>
      <w:r w:rsidRPr="00582AF9">
        <w:rPr>
          <w:rFonts w:ascii="Arial" w:hAnsi="Arial" w:cs="Arial"/>
          <w:sz w:val="22"/>
          <w:szCs w:val="22"/>
          <w:lang w:val="en-GB"/>
        </w:rPr>
        <w:t>Properly issued invoices (tax documents) shall be due within 30 days from the date of issue.</w:t>
      </w:r>
    </w:p>
    <w:p w14:paraId="76FCA69C" w14:textId="5E8264B2" w:rsidR="00C80180" w:rsidRPr="00582AF9" w:rsidRDefault="00C8018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lang w:val="en-GB"/>
        </w:rPr>
      </w:pPr>
      <w:r w:rsidRPr="00582AF9">
        <w:rPr>
          <w:rFonts w:ascii="Arial" w:hAnsi="Arial"/>
          <w:sz w:val="22"/>
          <w:lang w:val="en-GB"/>
        </w:rPr>
        <w:t xml:space="preserve">The Contractor always becomes entitled to invoice the </w:t>
      </w:r>
      <w:r w:rsidRPr="00582AF9">
        <w:rPr>
          <w:rFonts w:ascii="Arial" w:hAnsi="Arial"/>
          <w:b/>
          <w:bCs/>
          <w:sz w:val="22"/>
          <w:lang w:val="en-GB"/>
        </w:rPr>
        <w:t xml:space="preserve">price for the </w:t>
      </w:r>
      <w:r w:rsidR="00E2215D" w:rsidRPr="00582AF9">
        <w:rPr>
          <w:rFonts w:ascii="Arial" w:hAnsi="Arial"/>
          <w:b/>
          <w:bCs/>
          <w:sz w:val="22"/>
          <w:lang w:val="en-GB"/>
        </w:rPr>
        <w:t xml:space="preserve">out-of-warranty maintenance according to Article V paragraph </w:t>
      </w:r>
      <w:r w:rsidR="004F18D0">
        <w:rPr>
          <w:rFonts w:ascii="Arial" w:hAnsi="Arial"/>
          <w:b/>
          <w:bCs/>
          <w:sz w:val="22"/>
          <w:lang w:val="en-GB"/>
        </w:rPr>
        <w:t>4</w:t>
      </w:r>
      <w:r w:rsidR="00E2215D" w:rsidRPr="00582AF9">
        <w:rPr>
          <w:rFonts w:ascii="Arial" w:hAnsi="Arial"/>
          <w:sz w:val="22"/>
          <w:lang w:val="en-GB"/>
        </w:rPr>
        <w:t xml:space="preserve"> hereof</w:t>
      </w:r>
      <w:r w:rsidRPr="00582AF9">
        <w:rPr>
          <w:rFonts w:ascii="Arial" w:hAnsi="Arial"/>
          <w:sz w:val="22"/>
          <w:lang w:val="en-GB"/>
        </w:rPr>
        <w:t xml:space="preserve"> on the working day that follows the handover of the </w:t>
      </w:r>
      <w:r w:rsidR="00E2215D" w:rsidRPr="00582AF9">
        <w:rPr>
          <w:rFonts w:ascii="Arial" w:hAnsi="Arial"/>
          <w:sz w:val="22"/>
          <w:lang w:val="en-GB"/>
        </w:rPr>
        <w:t>performance</w:t>
      </w:r>
      <w:r w:rsidRPr="00582AF9">
        <w:rPr>
          <w:rFonts w:ascii="Arial" w:hAnsi="Arial"/>
          <w:sz w:val="22"/>
          <w:lang w:val="en-GB"/>
        </w:rPr>
        <w:t xml:space="preserve"> to the Client, or finishing the Contractor's activities </w:t>
      </w:r>
      <w:r w:rsidR="00E2215D" w:rsidRPr="00582AF9">
        <w:rPr>
          <w:rFonts w:ascii="Arial" w:hAnsi="Arial"/>
          <w:sz w:val="22"/>
          <w:lang w:val="en-GB"/>
        </w:rPr>
        <w:t>provided</w:t>
      </w:r>
      <w:r w:rsidRPr="00582AF9">
        <w:rPr>
          <w:rFonts w:ascii="Arial" w:hAnsi="Arial"/>
          <w:sz w:val="22"/>
          <w:lang w:val="en-GB"/>
        </w:rPr>
        <w:t xml:space="preserve"> as part of servicing. </w:t>
      </w:r>
      <w:r w:rsidRPr="00582AF9">
        <w:rPr>
          <w:rFonts w:ascii="Arial" w:hAnsi="Arial"/>
          <w:sz w:val="22"/>
          <w:szCs w:val="22"/>
          <w:lang w:val="en-GB"/>
        </w:rPr>
        <w:t xml:space="preserve">The invoices (tax documents) for the price </w:t>
      </w:r>
      <w:r w:rsidR="00E2215D" w:rsidRPr="00582AF9">
        <w:rPr>
          <w:rFonts w:ascii="Arial" w:hAnsi="Arial"/>
          <w:sz w:val="22"/>
          <w:szCs w:val="22"/>
          <w:lang w:val="en-GB"/>
        </w:rPr>
        <w:t>for the out-of-warranty maintenance</w:t>
      </w:r>
      <w:r w:rsidRPr="00582AF9">
        <w:rPr>
          <w:rFonts w:ascii="Arial" w:hAnsi="Arial"/>
          <w:sz w:val="22"/>
          <w:szCs w:val="22"/>
          <w:lang w:val="en-GB"/>
        </w:rPr>
        <w:t xml:space="preserve"> shall always be issued on the basis of the approved Maintenance forms. The invoices (tax documents) for the deliveries of</w:t>
      </w:r>
      <w:r w:rsidR="00965D63" w:rsidRPr="00582AF9">
        <w:rPr>
          <w:rFonts w:ascii="Arial" w:hAnsi="Arial"/>
          <w:sz w:val="22"/>
          <w:szCs w:val="22"/>
          <w:lang w:val="en-GB"/>
        </w:rPr>
        <w:t xml:space="preserve"> spare parts and/or</w:t>
      </w:r>
      <w:r w:rsidRPr="00582AF9">
        <w:rPr>
          <w:rFonts w:ascii="Arial" w:hAnsi="Arial"/>
          <w:sz w:val="22"/>
          <w:szCs w:val="22"/>
          <w:lang w:val="en-GB"/>
        </w:rPr>
        <w:t xml:space="preserve"> consumables carried out </w:t>
      </w:r>
      <w:r w:rsidR="00674AD2" w:rsidRPr="00582AF9">
        <w:rPr>
          <w:rFonts w:ascii="Arial" w:hAnsi="Arial"/>
          <w:sz w:val="22"/>
          <w:szCs w:val="22"/>
          <w:lang w:val="en-GB"/>
        </w:rPr>
        <w:t xml:space="preserve">according to Article X paragraph </w:t>
      </w:r>
      <w:r w:rsidR="00B23B4F">
        <w:rPr>
          <w:rFonts w:ascii="Arial" w:hAnsi="Arial"/>
          <w:sz w:val="22"/>
          <w:szCs w:val="22"/>
          <w:lang w:val="en-GB"/>
        </w:rPr>
        <w:t>9</w:t>
      </w:r>
      <w:r w:rsidR="00B23B4F" w:rsidRPr="00582AF9">
        <w:rPr>
          <w:rFonts w:ascii="Arial" w:hAnsi="Arial"/>
          <w:sz w:val="22"/>
          <w:szCs w:val="22"/>
          <w:lang w:val="en-GB"/>
        </w:rPr>
        <w:t xml:space="preserve"> </w:t>
      </w:r>
      <w:r w:rsidR="00674AD2" w:rsidRPr="00582AF9">
        <w:rPr>
          <w:rFonts w:ascii="Arial" w:hAnsi="Arial"/>
          <w:sz w:val="22"/>
          <w:szCs w:val="22"/>
          <w:lang w:val="en-GB"/>
        </w:rPr>
        <w:t>hereof</w:t>
      </w:r>
      <w:r w:rsidRPr="00582AF9">
        <w:rPr>
          <w:rFonts w:ascii="Arial" w:hAnsi="Arial"/>
          <w:sz w:val="22"/>
          <w:szCs w:val="22"/>
          <w:lang w:val="en-GB"/>
        </w:rPr>
        <w:t xml:space="preserve"> shall be issued on the basis of the delivery note, confirmed by the Client. Copies of these documents shall be attached to the invoice (tax document).</w:t>
      </w:r>
      <w:r w:rsidR="00E2215D" w:rsidRPr="00582AF9">
        <w:rPr>
          <w:rFonts w:ascii="Arial" w:hAnsi="Arial"/>
          <w:sz w:val="22"/>
          <w:szCs w:val="22"/>
          <w:lang w:val="en-GB"/>
        </w:rPr>
        <w:t xml:space="preserve"> </w:t>
      </w:r>
      <w:r w:rsidRPr="00582AF9">
        <w:rPr>
          <w:rFonts w:ascii="Arial" w:hAnsi="Arial" w:cs="Arial"/>
          <w:sz w:val="22"/>
          <w:szCs w:val="22"/>
          <w:lang w:val="en-GB"/>
        </w:rPr>
        <w:t>Properly issued invoices (tax documents)</w:t>
      </w:r>
      <w:r w:rsidR="00E2215D" w:rsidRPr="00582AF9">
        <w:rPr>
          <w:rFonts w:ascii="Arial" w:hAnsi="Arial" w:cs="Arial"/>
          <w:sz w:val="22"/>
          <w:szCs w:val="22"/>
          <w:lang w:val="en-GB"/>
        </w:rPr>
        <w:t xml:space="preserve"> for out-of-warranty maintenance</w:t>
      </w:r>
      <w:r w:rsidRPr="00582AF9">
        <w:rPr>
          <w:rFonts w:ascii="Arial" w:hAnsi="Arial" w:cs="Arial"/>
          <w:sz w:val="22"/>
          <w:szCs w:val="22"/>
          <w:lang w:val="en-GB"/>
        </w:rPr>
        <w:t xml:space="preserve"> shall be due within 30 days from the date of issue.</w:t>
      </w:r>
      <w:r w:rsidRPr="00582AF9">
        <w:rPr>
          <w:lang w:val="en-GB"/>
        </w:rPr>
        <w:t xml:space="preserve"> </w:t>
      </w:r>
    </w:p>
    <w:p w14:paraId="6234C656" w14:textId="4A77B06D" w:rsidR="00000DBD" w:rsidRPr="00582AF9" w:rsidRDefault="006353C1" w:rsidP="009C410E">
      <w:pPr>
        <w:pStyle w:val="Kapitola1"/>
        <w:numPr>
          <w:ilvl w:val="0"/>
          <w:numId w:val="8"/>
        </w:numPr>
        <w:ind w:left="426" w:hanging="426"/>
        <w:rPr>
          <w:lang w:val="en-GB"/>
        </w:rPr>
      </w:pPr>
      <w:r w:rsidRPr="00582AF9">
        <w:rPr>
          <w:lang w:val="en-GB"/>
        </w:rPr>
        <w:t xml:space="preserve">The </w:t>
      </w:r>
      <w:r w:rsidR="00EC2B5B" w:rsidRPr="00582AF9">
        <w:rPr>
          <w:lang w:val="en-GB"/>
        </w:rPr>
        <w:t>Contractor</w:t>
      </w:r>
      <w:r w:rsidRPr="00582AF9">
        <w:rPr>
          <w:lang w:val="en-GB"/>
        </w:rPr>
        <w:t xml:space="preserve"> is required to deliver the proforma invoice/invoice (tax document) to the </w:t>
      </w:r>
      <w:r w:rsidR="00D32F3A" w:rsidRPr="00582AF9">
        <w:rPr>
          <w:lang w:val="en-GB"/>
        </w:rPr>
        <w:t>Client</w:t>
      </w:r>
      <w:r w:rsidRPr="00582AF9">
        <w:rPr>
          <w:lang w:val="en-GB"/>
        </w:rPr>
        <w:t>’s email address</w:t>
      </w:r>
      <w:r w:rsidRPr="00582AF9">
        <w:rPr>
          <w:color w:val="auto"/>
          <w:lang w:val="en-GB"/>
        </w:rPr>
        <w:t xml:space="preserve"> </w:t>
      </w:r>
      <w:hyperlink r:id="rId15" w:history="1">
        <w:r w:rsidRPr="00582AF9">
          <w:rPr>
            <w:rStyle w:val="Hypertextovodkaz"/>
            <w:color w:val="auto"/>
            <w:u w:val="none"/>
            <w:lang w:val="en-GB"/>
          </w:rPr>
          <w:t>podatelna@stc.cz</w:t>
        </w:r>
      </w:hyperlink>
      <w:r w:rsidRPr="00582AF9">
        <w:rPr>
          <w:lang w:val="en-GB"/>
        </w:rPr>
        <w:t xml:space="preserve">. The proforma invoice/invoice (tax document) shall show the bank account to which the payment is to be made. The account shall be identical to that stated in this Contract. </w:t>
      </w:r>
    </w:p>
    <w:p w14:paraId="00887AFB" w14:textId="1DA9BCFE" w:rsidR="00165482" w:rsidRPr="00582AF9" w:rsidRDefault="00E73D01" w:rsidP="009C410E">
      <w:pPr>
        <w:pStyle w:val="Kapitola1"/>
        <w:numPr>
          <w:ilvl w:val="0"/>
          <w:numId w:val="8"/>
        </w:numPr>
        <w:ind w:left="426" w:hanging="426"/>
        <w:rPr>
          <w:lang w:val="en-GB"/>
        </w:rPr>
      </w:pPr>
      <w:r w:rsidRPr="00582AF9">
        <w:rPr>
          <w:lang w:val="en-GB"/>
        </w:rPr>
        <w:t xml:space="preserve">Each </w:t>
      </w:r>
      <w:r w:rsidR="00CF4060" w:rsidRPr="00582AF9">
        <w:rPr>
          <w:lang w:val="en-GB"/>
        </w:rPr>
        <w:t>proforma</w:t>
      </w:r>
      <w:r w:rsidRPr="00582AF9">
        <w:rPr>
          <w:lang w:val="en-GB"/>
        </w:rPr>
        <w:t xml:space="preserve"> invoice/invoice (tax document) must at least include the following essentials: </w:t>
      </w:r>
    </w:p>
    <w:p w14:paraId="0EE29D91" w14:textId="77777777" w:rsidR="00165482" w:rsidRPr="00582AF9" w:rsidRDefault="00E73D01" w:rsidP="009C410E">
      <w:pPr>
        <w:pStyle w:val="Kapitola1"/>
        <w:numPr>
          <w:ilvl w:val="0"/>
          <w:numId w:val="7"/>
        </w:numPr>
        <w:rPr>
          <w:lang w:val="en-GB"/>
        </w:rPr>
      </w:pPr>
      <w:r w:rsidRPr="00582AF9">
        <w:rPr>
          <w:lang w:val="en-GB"/>
        </w:rPr>
        <w:t>identification details of the contracting parties (i.e. name, registered office address, identification number, registration details);</w:t>
      </w:r>
    </w:p>
    <w:p w14:paraId="26C387DD" w14:textId="77777777" w:rsidR="00165482" w:rsidRPr="00582AF9" w:rsidRDefault="00E73D01" w:rsidP="009C410E">
      <w:pPr>
        <w:pStyle w:val="Kapitola1"/>
        <w:numPr>
          <w:ilvl w:val="0"/>
          <w:numId w:val="7"/>
        </w:numPr>
        <w:rPr>
          <w:lang w:val="en-GB"/>
        </w:rPr>
      </w:pPr>
      <w:r w:rsidRPr="00582AF9">
        <w:rPr>
          <w:lang w:val="en-GB"/>
        </w:rPr>
        <w:t>the Contract reference number indicated in the Contract;</w:t>
      </w:r>
    </w:p>
    <w:p w14:paraId="363FF381" w14:textId="77777777" w:rsidR="00165482" w:rsidRPr="00582AF9" w:rsidRDefault="00E73D01" w:rsidP="009C410E">
      <w:pPr>
        <w:pStyle w:val="Kapitola1"/>
        <w:numPr>
          <w:ilvl w:val="0"/>
          <w:numId w:val="7"/>
        </w:numPr>
        <w:rPr>
          <w:lang w:val="en-GB"/>
        </w:rPr>
      </w:pPr>
      <w:r w:rsidRPr="00582AF9">
        <w:rPr>
          <w:lang w:val="en-GB"/>
        </w:rPr>
        <w:t>payment identification via a link to the appropriate Article hereof;</w:t>
      </w:r>
    </w:p>
    <w:p w14:paraId="144B5449" w14:textId="77777777" w:rsidR="006353C1" w:rsidRPr="00582AF9" w:rsidRDefault="00E73D01" w:rsidP="006353C1">
      <w:pPr>
        <w:pStyle w:val="Kapitola1"/>
        <w:numPr>
          <w:ilvl w:val="0"/>
          <w:numId w:val="0"/>
        </w:numPr>
        <w:ind w:left="705"/>
        <w:rPr>
          <w:lang w:val="en-GB"/>
        </w:rPr>
      </w:pPr>
      <w:r w:rsidRPr="00582AF9">
        <w:rPr>
          <w:lang w:val="en-GB"/>
        </w:rPr>
        <w:t>and all essentials of a proper tax document laid down by the applicable legal regulations and the present Contract.</w:t>
      </w:r>
      <w:r w:rsidR="005545DF" w:rsidRPr="00582AF9">
        <w:rPr>
          <w:lang w:val="en-GB"/>
        </w:rPr>
        <w:t xml:space="preserve"> </w:t>
      </w:r>
    </w:p>
    <w:p w14:paraId="1FC921C1" w14:textId="48BDD215" w:rsidR="00000DBD" w:rsidRPr="00582AF9" w:rsidRDefault="00E73D01" w:rsidP="009C410E">
      <w:pPr>
        <w:pStyle w:val="Kapitola1"/>
        <w:numPr>
          <w:ilvl w:val="0"/>
          <w:numId w:val="8"/>
        </w:numPr>
        <w:ind w:left="426" w:hanging="426"/>
        <w:rPr>
          <w:lang w:val="en-GB"/>
        </w:rPr>
      </w:pPr>
      <w:r w:rsidRPr="00582AF9">
        <w:rPr>
          <w:lang w:val="en-GB"/>
        </w:rPr>
        <w:t>If any of the documents stated above (</w:t>
      </w:r>
      <w:r w:rsidR="00CF4060" w:rsidRPr="00582AF9">
        <w:rPr>
          <w:lang w:val="en-GB"/>
        </w:rPr>
        <w:t>proforma</w:t>
      </w:r>
      <w:r w:rsidRPr="00582AF9">
        <w:rPr>
          <w:lang w:val="en-GB"/>
        </w:rPr>
        <w:t xml:space="preserve"> invoice/invoice (tax document)) does not contain any of the essentials, or contains incorrect price information, or if the </w:t>
      </w:r>
      <w:r w:rsidR="0014514A" w:rsidRPr="00582AF9">
        <w:rPr>
          <w:lang w:val="en-GB"/>
        </w:rPr>
        <w:t>proforma</w:t>
      </w:r>
      <w:r w:rsidRPr="00582AF9">
        <w:rPr>
          <w:lang w:val="en-GB"/>
        </w:rPr>
        <w:t xml:space="preserve"> invoice/invoice (tax document is issued in breach of the applicable payment conditio</w:t>
      </w:r>
      <w:r w:rsidR="0014514A" w:rsidRPr="00582AF9">
        <w:rPr>
          <w:lang w:val="en-GB"/>
        </w:rPr>
        <w:t xml:space="preserve">ns, the </w:t>
      </w:r>
      <w:r w:rsidR="00EC2B5B" w:rsidRPr="00582AF9">
        <w:rPr>
          <w:lang w:val="en-GB"/>
        </w:rPr>
        <w:t>Client</w:t>
      </w:r>
      <w:r w:rsidR="0014514A" w:rsidRPr="00582AF9">
        <w:rPr>
          <w:lang w:val="en-GB"/>
        </w:rPr>
        <w:t xml:space="preserve"> may return such a</w:t>
      </w:r>
      <w:r w:rsidRPr="00582AF9">
        <w:rPr>
          <w:lang w:val="en-GB"/>
        </w:rPr>
        <w:t xml:space="preserve"> </w:t>
      </w:r>
      <w:r w:rsidR="0014514A" w:rsidRPr="00582AF9">
        <w:rPr>
          <w:lang w:val="en-GB"/>
        </w:rPr>
        <w:t>proforma</w:t>
      </w:r>
      <w:r w:rsidRPr="00582AF9">
        <w:rPr>
          <w:lang w:val="en-GB"/>
        </w:rPr>
        <w:t xml:space="preserve"> invoice/invoice (tax document) to the </w:t>
      </w:r>
      <w:r w:rsidR="00EC2B5B" w:rsidRPr="00582AF9">
        <w:rPr>
          <w:lang w:val="en-GB"/>
        </w:rPr>
        <w:t>Contractor</w:t>
      </w:r>
      <w:r w:rsidRPr="00582AF9">
        <w:rPr>
          <w:lang w:val="en-GB"/>
        </w:rPr>
        <w:t xml:space="preserve"> for a revision. If the above is the case, the </w:t>
      </w:r>
      <w:r w:rsidR="00EC2B5B" w:rsidRPr="00582AF9">
        <w:rPr>
          <w:lang w:val="en-GB"/>
        </w:rPr>
        <w:t>Client</w:t>
      </w:r>
      <w:r w:rsidRPr="00582AF9">
        <w:rPr>
          <w:lang w:val="en-GB"/>
        </w:rPr>
        <w:t xml:space="preserve"> must indicate the reason for returning the invoice on the </w:t>
      </w:r>
      <w:r w:rsidR="00CF4060" w:rsidRPr="00582AF9">
        <w:rPr>
          <w:lang w:val="en-GB"/>
        </w:rPr>
        <w:t>proforma</w:t>
      </w:r>
      <w:r w:rsidRPr="00582AF9">
        <w:rPr>
          <w:lang w:val="en-GB"/>
        </w:rPr>
        <w:t xml:space="preserve"> invoice/invoice (tax document) concerned or in a cover letter. The maturity term of the new (corrected) </w:t>
      </w:r>
      <w:r w:rsidR="0014514A" w:rsidRPr="00582AF9">
        <w:rPr>
          <w:lang w:val="en-GB"/>
        </w:rPr>
        <w:t>proforma</w:t>
      </w:r>
      <w:r w:rsidRPr="00582AF9">
        <w:rPr>
          <w:lang w:val="en-GB"/>
        </w:rPr>
        <w:t xml:space="preserve"> invoice/invoice (tax document) shall start on the date of its demonstrable delivery to the </w:t>
      </w:r>
      <w:r w:rsidR="00EC2B5B" w:rsidRPr="00582AF9">
        <w:rPr>
          <w:lang w:val="en-GB"/>
        </w:rPr>
        <w:t>Client</w:t>
      </w:r>
      <w:r w:rsidRPr="00582AF9">
        <w:rPr>
          <w:lang w:val="en-GB"/>
        </w:rPr>
        <w:t>.</w:t>
      </w:r>
    </w:p>
    <w:p w14:paraId="0B958904" w14:textId="4D5234AD" w:rsidR="00E750E1" w:rsidRPr="00582AF9" w:rsidRDefault="00E73D01" w:rsidP="009C410E">
      <w:pPr>
        <w:pStyle w:val="Kapitola1"/>
        <w:numPr>
          <w:ilvl w:val="0"/>
          <w:numId w:val="8"/>
        </w:numPr>
        <w:ind w:left="426" w:hanging="426"/>
        <w:rPr>
          <w:lang w:val="en-GB"/>
        </w:rPr>
      </w:pPr>
      <w:r w:rsidRPr="00582AF9">
        <w:rPr>
          <w:lang w:val="en-GB"/>
        </w:rPr>
        <w:t xml:space="preserve">Payments of the individual price instalments shall be deemed made once the respective amounts are debited </w:t>
      </w:r>
      <w:r w:rsidR="0070541C" w:rsidRPr="00582AF9">
        <w:rPr>
          <w:lang w:val="en-GB"/>
        </w:rPr>
        <w:t>from</w:t>
      </w:r>
      <w:r w:rsidRPr="00582AF9">
        <w:rPr>
          <w:lang w:val="en-GB"/>
        </w:rPr>
        <w:t xml:space="preserve"> the </w:t>
      </w:r>
      <w:r w:rsidR="00EC2B5B" w:rsidRPr="00582AF9">
        <w:rPr>
          <w:lang w:val="en-GB"/>
        </w:rPr>
        <w:t>Client</w:t>
      </w:r>
      <w:r w:rsidRPr="00582AF9">
        <w:rPr>
          <w:lang w:val="en-GB"/>
        </w:rPr>
        <w:t>’s account.</w:t>
      </w:r>
    </w:p>
    <w:p w14:paraId="1A100747" w14:textId="61C2292D" w:rsidR="00CA6A05" w:rsidRPr="00582AF9" w:rsidRDefault="00CA6A05" w:rsidP="009C410E">
      <w:pPr>
        <w:pStyle w:val="Kapitola1"/>
        <w:numPr>
          <w:ilvl w:val="0"/>
          <w:numId w:val="8"/>
        </w:numPr>
        <w:ind w:left="426" w:hanging="426"/>
        <w:rPr>
          <w:lang w:val="en-GB"/>
        </w:rPr>
      </w:pPr>
      <w:bookmarkStart w:id="14" w:name="_Hlk94187228"/>
      <w:r w:rsidRPr="00582AF9">
        <w:rPr>
          <w:lang w:val="en-GB"/>
        </w:rPr>
        <w:t xml:space="preserve">If the </w:t>
      </w:r>
      <w:r w:rsidR="00EC2B5B" w:rsidRPr="00582AF9">
        <w:rPr>
          <w:lang w:val="en-GB"/>
        </w:rPr>
        <w:t>Contractor</w:t>
      </w:r>
      <w:r w:rsidRPr="00582AF9">
        <w:rPr>
          <w:lang w:val="en-GB"/>
        </w:rPr>
        <w:t xml:space="preserve"> is an entity liable for VAT registered in the Czech Republic, the following arrangements as contained in this article shall be binding and applicable (paragraphs </w:t>
      </w:r>
      <w:r w:rsidR="006C7B89" w:rsidRPr="00582AF9">
        <w:rPr>
          <w:lang w:val="en-GB"/>
        </w:rPr>
        <w:t>9</w:t>
      </w:r>
      <w:r w:rsidRPr="00582AF9">
        <w:rPr>
          <w:lang w:val="en-GB"/>
        </w:rPr>
        <w:t xml:space="preserve"> to 1</w:t>
      </w:r>
      <w:r w:rsidR="006C7B89" w:rsidRPr="00582AF9">
        <w:rPr>
          <w:lang w:val="en-GB"/>
        </w:rPr>
        <w:t>2</w:t>
      </w:r>
      <w:r w:rsidRPr="00582AF9">
        <w:rPr>
          <w:lang w:val="en-GB"/>
        </w:rPr>
        <w:t xml:space="preserve"> of this Article).</w:t>
      </w:r>
      <w:bookmarkEnd w:id="14"/>
    </w:p>
    <w:p w14:paraId="166E6F5D" w14:textId="07783374" w:rsidR="00615EF1" w:rsidRPr="00582AF9" w:rsidRDefault="00615EF1" w:rsidP="009C410E">
      <w:pPr>
        <w:pStyle w:val="Kapitola1"/>
        <w:numPr>
          <w:ilvl w:val="0"/>
          <w:numId w:val="8"/>
        </w:numPr>
        <w:ind w:left="426" w:hanging="426"/>
        <w:rPr>
          <w:lang w:val="en-GB"/>
        </w:rPr>
      </w:pPr>
      <w:r w:rsidRPr="00582AF9">
        <w:rPr>
          <w:lang w:val="en-GB"/>
        </w:rPr>
        <w:t xml:space="preserve">The </w:t>
      </w:r>
      <w:r w:rsidR="00EC2B5B" w:rsidRPr="00582AF9">
        <w:rPr>
          <w:lang w:val="en-GB"/>
        </w:rPr>
        <w:t>Contractor</w:t>
      </w:r>
      <w:r w:rsidRPr="00582AF9">
        <w:rPr>
          <w:lang w:val="en-GB"/>
        </w:rPr>
        <w:t xml:space="preserve"> declares that in the moment of conclusion of the </w:t>
      </w:r>
      <w:r w:rsidR="00D13986" w:rsidRPr="00582AF9">
        <w:rPr>
          <w:lang w:val="en-GB"/>
        </w:rPr>
        <w:t>Contract</w:t>
      </w:r>
      <w:r w:rsidRPr="00582AF9">
        <w:rPr>
          <w:lang w:val="en-GB"/>
        </w:rPr>
        <w:t xml:space="preserve"> it is not in liquidation and no proceedings are being conducted against it pursuant to Act No. 182/2006 </w:t>
      </w:r>
      <w:r w:rsidR="00CA0E99" w:rsidRPr="00582AF9">
        <w:rPr>
          <w:lang w:val="en-GB"/>
        </w:rPr>
        <w:t>Sb</w:t>
      </w:r>
      <w:r w:rsidRPr="00582AF9">
        <w:rPr>
          <w:lang w:val="en-GB"/>
        </w:rPr>
        <w:t xml:space="preserve">., on bankruptcy and settlement (Insolvency Act). The </w:t>
      </w:r>
      <w:r w:rsidR="00EC2B5B" w:rsidRPr="00582AF9">
        <w:rPr>
          <w:lang w:val="en-GB"/>
        </w:rPr>
        <w:t>Contractor</w:t>
      </w:r>
      <w:r w:rsidRPr="00582AF9">
        <w:rPr>
          <w:lang w:val="en-GB"/>
        </w:rPr>
        <w:t xml:space="preserve"> also declares that in the moment of conclusion of the </w:t>
      </w:r>
      <w:r w:rsidR="00D13986" w:rsidRPr="00582AF9">
        <w:rPr>
          <w:lang w:val="en-GB"/>
        </w:rPr>
        <w:t>Contract</w:t>
      </w:r>
      <w:r w:rsidRPr="00582AF9">
        <w:rPr>
          <w:lang w:val="en-GB"/>
        </w:rPr>
        <w:t xml:space="preserve"> there is no decision issued by a tax administrator, that the </w:t>
      </w:r>
      <w:r w:rsidR="00EC2B5B" w:rsidRPr="00582AF9">
        <w:rPr>
          <w:lang w:val="en-GB"/>
        </w:rPr>
        <w:t>Contractor</w:t>
      </w:r>
      <w:r w:rsidRPr="00582AF9">
        <w:rPr>
          <w:lang w:val="en-GB"/>
        </w:rPr>
        <w:t xml:space="preserve"> is an unreliable payer pursuant to Section 106a of the Value Added Tax Act No. 235/2004 </w:t>
      </w:r>
      <w:r w:rsidR="00CA0E99" w:rsidRPr="00582AF9">
        <w:rPr>
          <w:lang w:val="en-GB"/>
        </w:rPr>
        <w:t>Sb</w:t>
      </w:r>
      <w:r w:rsidRPr="00582AF9">
        <w:rPr>
          <w:lang w:val="en-GB"/>
        </w:rPr>
        <w:t xml:space="preserve">., as amended (hereinafter "VATA"). The </w:t>
      </w:r>
      <w:r w:rsidR="00EC2B5B" w:rsidRPr="00582AF9">
        <w:rPr>
          <w:lang w:val="en-GB"/>
        </w:rPr>
        <w:t>Contractor</w:t>
      </w:r>
      <w:r w:rsidRPr="00582AF9">
        <w:rPr>
          <w:lang w:val="en-GB"/>
        </w:rPr>
        <w:t xml:space="preserve"> shall immediately and demonstrably notify </w:t>
      </w:r>
      <w:r w:rsidR="00EC2B5B" w:rsidRPr="00582AF9">
        <w:rPr>
          <w:lang w:val="en-GB"/>
        </w:rPr>
        <w:t>Client</w:t>
      </w:r>
      <w:r w:rsidRPr="00582AF9">
        <w:rPr>
          <w:lang w:val="en-GB"/>
        </w:rPr>
        <w:t xml:space="preserve">, a recipient of the taxable performance, within two working days of it becoming aware of its insolvency or of issuing a decision by a tax administrator that the </w:t>
      </w:r>
      <w:r w:rsidR="00EC2B5B" w:rsidRPr="00582AF9">
        <w:rPr>
          <w:lang w:val="en-GB"/>
        </w:rPr>
        <w:t>Contractor</w:t>
      </w:r>
      <w:r w:rsidRPr="00582AF9">
        <w:rPr>
          <w:lang w:val="en-GB"/>
        </w:rPr>
        <w:t xml:space="preserve"> is an unreliable payer pursuant to Section 106a VATA. In the event that, during the period of validity and effectiveness of the </w:t>
      </w:r>
      <w:r w:rsidR="00D13986" w:rsidRPr="00582AF9">
        <w:rPr>
          <w:lang w:val="en-GB"/>
        </w:rPr>
        <w:t>Contract</w:t>
      </w:r>
      <w:r w:rsidRPr="00582AF9">
        <w:rPr>
          <w:lang w:val="en-GB"/>
        </w:rPr>
        <w:t xml:space="preserve">, the </w:t>
      </w:r>
      <w:r w:rsidR="00EC2B5B" w:rsidRPr="00582AF9">
        <w:rPr>
          <w:lang w:val="en-GB"/>
        </w:rPr>
        <w:t>Contractor</w:t>
      </w:r>
      <w:r w:rsidRPr="00582AF9">
        <w:rPr>
          <w:lang w:val="en-GB"/>
        </w:rPr>
        <w:t xml:space="preserve">'s statements referred to in this paragraph prove to be false or the </w:t>
      </w:r>
      <w:r w:rsidR="00EC2B5B" w:rsidRPr="00582AF9">
        <w:rPr>
          <w:lang w:val="en-GB"/>
        </w:rPr>
        <w:t>Contractor</w:t>
      </w:r>
      <w:r w:rsidRPr="00582AF9">
        <w:rPr>
          <w:lang w:val="en-GB"/>
        </w:rPr>
        <w:t xml:space="preserve"> violates the obligation to notify the </w:t>
      </w:r>
      <w:r w:rsidR="00EC2B5B" w:rsidRPr="00582AF9">
        <w:rPr>
          <w:lang w:val="en-GB"/>
        </w:rPr>
        <w:t>Client</w:t>
      </w:r>
      <w:r w:rsidRPr="00582AF9">
        <w:rPr>
          <w:lang w:val="en-GB"/>
        </w:rPr>
        <w:t xml:space="preserve"> of the fact stated in the previous sentence within the specified period, this will be considered a substantial breach of the </w:t>
      </w:r>
      <w:r w:rsidR="00D13986" w:rsidRPr="00582AF9">
        <w:rPr>
          <w:lang w:val="en-GB"/>
        </w:rPr>
        <w:lastRenderedPageBreak/>
        <w:t>Contract</w:t>
      </w:r>
      <w:r w:rsidRPr="00582AF9">
        <w:rPr>
          <w:lang w:val="en-GB"/>
        </w:rPr>
        <w:t>.</w:t>
      </w:r>
    </w:p>
    <w:p w14:paraId="66A71E6D" w14:textId="598FF9A9" w:rsidR="00615EF1" w:rsidRPr="00582AF9" w:rsidRDefault="00615EF1" w:rsidP="009C410E">
      <w:pPr>
        <w:pStyle w:val="Kapitola1"/>
        <w:numPr>
          <w:ilvl w:val="0"/>
          <w:numId w:val="8"/>
        </w:numPr>
        <w:ind w:left="426" w:hanging="426"/>
        <w:rPr>
          <w:lang w:val="en-GB"/>
        </w:rPr>
      </w:pPr>
      <w:r w:rsidRPr="00582AF9">
        <w:rPr>
          <w:lang w:val="en-GB"/>
        </w:rPr>
        <w:t xml:space="preserve">The </w:t>
      </w:r>
      <w:r w:rsidR="00EC2B5B" w:rsidRPr="00582AF9">
        <w:rPr>
          <w:lang w:val="en-GB"/>
        </w:rPr>
        <w:t>Contractor</w:t>
      </w:r>
      <w:r w:rsidRPr="00582AF9">
        <w:rPr>
          <w:lang w:val="en-GB"/>
        </w:rPr>
        <w:t xml:space="preserve"> undertakes that the bank account designated by him for the payment of any obligation of the </w:t>
      </w:r>
      <w:r w:rsidR="00EC2B5B" w:rsidRPr="00582AF9">
        <w:rPr>
          <w:lang w:val="en-GB"/>
        </w:rPr>
        <w:t>Client</w:t>
      </w:r>
      <w:r w:rsidRPr="00582AF9">
        <w:rPr>
          <w:lang w:val="en-GB"/>
        </w:rPr>
        <w:t xml:space="preserve"> under this </w:t>
      </w:r>
      <w:r w:rsidR="00D13986" w:rsidRPr="00582AF9">
        <w:rPr>
          <w:lang w:val="en-GB"/>
        </w:rPr>
        <w:t>Contract</w:t>
      </w:r>
      <w:r w:rsidRPr="00582AF9">
        <w:rPr>
          <w:lang w:val="en-GB"/>
        </w:rPr>
        <w:t xml:space="preserve"> shall be published and accessible from the date of signing of this Contract until its expiry in accordance with Section 98 VATA, otherwise the </w:t>
      </w:r>
      <w:r w:rsidR="00EC2B5B" w:rsidRPr="00582AF9">
        <w:rPr>
          <w:lang w:val="en-GB"/>
        </w:rPr>
        <w:t>Contractor</w:t>
      </w:r>
      <w:r w:rsidRPr="00582AF9">
        <w:rPr>
          <w:lang w:val="en-GB"/>
        </w:rPr>
        <w:t xml:space="preserve"> is obliged to provide another bank account to the </w:t>
      </w:r>
      <w:r w:rsidR="00EC2B5B" w:rsidRPr="00582AF9">
        <w:rPr>
          <w:lang w:val="en-GB"/>
        </w:rPr>
        <w:t>Client</w:t>
      </w:r>
      <w:r w:rsidRPr="00582AF9">
        <w:rPr>
          <w:lang w:val="en-GB"/>
        </w:rPr>
        <w:t xml:space="preserve"> that is duly published pursuant to Section 98 VATA. In the case </w:t>
      </w:r>
      <w:r w:rsidR="00EC2B5B" w:rsidRPr="00582AF9">
        <w:rPr>
          <w:lang w:val="en-GB"/>
        </w:rPr>
        <w:t>Contractor</w:t>
      </w:r>
      <w:r w:rsidRPr="00582AF9">
        <w:rPr>
          <w:lang w:val="en-GB"/>
        </w:rPr>
        <w:t xml:space="preserve"> has been indicated by a tax administrator as an unreliable taxpayer pursuant to Section 106a VATA, </w:t>
      </w:r>
      <w:r w:rsidR="00EC2B5B" w:rsidRPr="00582AF9">
        <w:rPr>
          <w:lang w:val="en-GB"/>
        </w:rPr>
        <w:t>Contractor</w:t>
      </w:r>
      <w:r w:rsidRPr="00582AF9">
        <w:rPr>
          <w:lang w:val="en-GB"/>
        </w:rPr>
        <w:t xml:space="preserve"> undertakes to immediately, within two working days of it becoming aware of its insolvency or of issuing a decision by a tax administrator that the </w:t>
      </w:r>
      <w:r w:rsidR="00EC2B5B" w:rsidRPr="00582AF9">
        <w:rPr>
          <w:lang w:val="en-GB"/>
        </w:rPr>
        <w:t>Contractor</w:t>
      </w:r>
      <w:r w:rsidRPr="00582AF9">
        <w:rPr>
          <w:lang w:val="en-GB"/>
        </w:rPr>
        <w:t xml:space="preserve"> is an unreliable payer pursuant to Section 106a VATA, notify this to </w:t>
      </w:r>
      <w:r w:rsidR="00EC2B5B" w:rsidRPr="00582AF9">
        <w:rPr>
          <w:lang w:val="en-GB"/>
        </w:rPr>
        <w:t>Client</w:t>
      </w:r>
      <w:r w:rsidRPr="00582AF9">
        <w:rPr>
          <w:lang w:val="en-GB"/>
        </w:rPr>
        <w:t xml:space="preserve"> along with the date on which this circumstance arose.</w:t>
      </w:r>
    </w:p>
    <w:p w14:paraId="542C9529" w14:textId="440AF733" w:rsidR="00615EF1" w:rsidRPr="00582AF9" w:rsidRDefault="00615EF1" w:rsidP="009C410E">
      <w:pPr>
        <w:pStyle w:val="Kapitola1"/>
        <w:numPr>
          <w:ilvl w:val="0"/>
          <w:numId w:val="8"/>
        </w:numPr>
        <w:ind w:left="426" w:hanging="426"/>
        <w:rPr>
          <w:lang w:val="en-GB"/>
        </w:rPr>
      </w:pPr>
      <w:r w:rsidRPr="00582AF9">
        <w:rPr>
          <w:lang w:val="en-GB"/>
        </w:rPr>
        <w:t xml:space="preserve">If surety for unpaid VAT arises for the </w:t>
      </w:r>
      <w:r w:rsidR="00EC2B5B" w:rsidRPr="00582AF9">
        <w:rPr>
          <w:lang w:val="en-GB"/>
        </w:rPr>
        <w:t>Client</w:t>
      </w:r>
      <w:r w:rsidRPr="00582AF9">
        <w:rPr>
          <w:lang w:val="en-GB"/>
        </w:rPr>
        <w:t xml:space="preserve"> according to Section 109 VATA on received taxable performance from </w:t>
      </w:r>
      <w:r w:rsidR="00EC2B5B" w:rsidRPr="00582AF9">
        <w:rPr>
          <w:lang w:val="en-GB"/>
        </w:rPr>
        <w:t>Contractor</w:t>
      </w:r>
      <w:r w:rsidRPr="00582AF9">
        <w:rPr>
          <w:lang w:val="en-GB"/>
        </w:rPr>
        <w:t xml:space="preserve">, or the </w:t>
      </w:r>
      <w:r w:rsidR="00EC2B5B" w:rsidRPr="00582AF9">
        <w:rPr>
          <w:lang w:val="en-GB"/>
        </w:rPr>
        <w:t>Client</w:t>
      </w:r>
      <w:r w:rsidRPr="00582AF9">
        <w:rPr>
          <w:lang w:val="en-GB"/>
        </w:rPr>
        <w:t xml:space="preserve"> justifiably assumes that such facts have occurred or could have occurred, the </w:t>
      </w:r>
      <w:r w:rsidR="00EC2B5B" w:rsidRPr="00582AF9">
        <w:rPr>
          <w:lang w:val="en-GB"/>
        </w:rPr>
        <w:t>Client</w:t>
      </w:r>
      <w:r w:rsidRPr="00582AF9">
        <w:rPr>
          <w:lang w:val="en-GB"/>
        </w:rPr>
        <w:t xml:space="preserve"> is entitled without the consent of </w:t>
      </w:r>
      <w:r w:rsidR="00EC2B5B" w:rsidRPr="00582AF9">
        <w:rPr>
          <w:lang w:val="en-GB"/>
        </w:rPr>
        <w:t>Contractor</w:t>
      </w:r>
      <w:r w:rsidRPr="00582AF9">
        <w:rPr>
          <w:lang w:val="en-GB"/>
        </w:rPr>
        <w:t xml:space="preserve"> to exercise procedure according to the special method for securing tax, i.e. the </w:t>
      </w:r>
      <w:r w:rsidR="00EC2B5B" w:rsidRPr="00582AF9">
        <w:rPr>
          <w:lang w:val="en-GB"/>
        </w:rPr>
        <w:t>Client</w:t>
      </w:r>
      <w:r w:rsidRPr="00582AF9">
        <w:rPr>
          <w:lang w:val="en-GB"/>
        </w:rPr>
        <w:t xml:space="preserve"> is entitled to pay the concerned VAT according to the invoice (tax document) issued by the given </w:t>
      </w:r>
      <w:r w:rsidR="00EC2B5B" w:rsidRPr="00582AF9">
        <w:rPr>
          <w:lang w:val="en-GB"/>
        </w:rPr>
        <w:t>Contractor</w:t>
      </w:r>
      <w:r w:rsidRPr="00582AF9">
        <w:rPr>
          <w:lang w:val="en-GB"/>
        </w:rPr>
        <w:t xml:space="preserve"> to the competent revenue authority and do so according to Sections 109 and 109a VATA.</w:t>
      </w:r>
    </w:p>
    <w:p w14:paraId="5A1753C9" w14:textId="4563E3DA" w:rsidR="00615EF1" w:rsidRPr="00582AF9" w:rsidRDefault="00615EF1" w:rsidP="009C410E">
      <w:pPr>
        <w:pStyle w:val="Kapitola1"/>
        <w:numPr>
          <w:ilvl w:val="0"/>
          <w:numId w:val="8"/>
        </w:numPr>
        <w:ind w:left="426" w:hanging="426"/>
        <w:rPr>
          <w:lang w:val="en-GB"/>
        </w:rPr>
      </w:pPr>
      <w:r w:rsidRPr="00582AF9">
        <w:rPr>
          <w:lang w:val="en-GB"/>
        </w:rPr>
        <w:t xml:space="preserve">By payment of the VAT into the account of the </w:t>
      </w:r>
      <w:r w:rsidR="002815A6" w:rsidRPr="00582AF9">
        <w:rPr>
          <w:lang w:val="en-GB"/>
        </w:rPr>
        <w:t>tax</w:t>
      </w:r>
      <w:r w:rsidR="00540CF2">
        <w:rPr>
          <w:lang w:val="en-GB"/>
        </w:rPr>
        <w:t xml:space="preserve"> </w:t>
      </w:r>
      <w:r w:rsidRPr="00582AF9">
        <w:rPr>
          <w:lang w:val="en-GB"/>
        </w:rPr>
        <w:t xml:space="preserve">authority, the </w:t>
      </w:r>
      <w:r w:rsidR="00EC2B5B" w:rsidRPr="00582AF9">
        <w:rPr>
          <w:lang w:val="en-GB"/>
        </w:rPr>
        <w:t>Contractor</w:t>
      </w:r>
      <w:r w:rsidRPr="00582AF9">
        <w:rPr>
          <w:lang w:val="en-GB"/>
        </w:rPr>
        <w:t xml:space="preserve">'s receivable from </w:t>
      </w:r>
      <w:r w:rsidR="00EC2B5B" w:rsidRPr="00582AF9">
        <w:rPr>
          <w:lang w:val="en-GB"/>
        </w:rPr>
        <w:t>Client</w:t>
      </w:r>
      <w:r w:rsidRPr="00582AF9">
        <w:rPr>
          <w:lang w:val="en-GB"/>
        </w:rPr>
        <w:t xml:space="preserve"> is considered as settled in the amount of the paid VAT regardless of other provisions of the </w:t>
      </w:r>
      <w:r w:rsidR="00D13986" w:rsidRPr="00582AF9">
        <w:rPr>
          <w:lang w:val="en-GB"/>
        </w:rPr>
        <w:t>Contract</w:t>
      </w:r>
      <w:r w:rsidRPr="00582AF9">
        <w:rPr>
          <w:lang w:val="en-GB"/>
        </w:rPr>
        <w:t xml:space="preserve">. At the same time, </w:t>
      </w:r>
      <w:r w:rsidR="00EC2B5B" w:rsidRPr="00582AF9">
        <w:rPr>
          <w:lang w:val="en-GB"/>
        </w:rPr>
        <w:t>Client</w:t>
      </w:r>
      <w:r w:rsidRPr="00582AF9">
        <w:rPr>
          <w:lang w:val="en-GB"/>
        </w:rPr>
        <w:t xml:space="preserve"> shall be bound to notify the respective </w:t>
      </w:r>
      <w:r w:rsidR="00EC2B5B" w:rsidRPr="00582AF9">
        <w:rPr>
          <w:lang w:val="en-GB"/>
        </w:rPr>
        <w:t>Contractor</w:t>
      </w:r>
      <w:r w:rsidRPr="00582AF9">
        <w:rPr>
          <w:lang w:val="en-GB"/>
        </w:rPr>
        <w:t xml:space="preserve"> of such payment in writing immediately upon its execution.</w:t>
      </w:r>
    </w:p>
    <w:p w14:paraId="33037253" w14:textId="2645B2B8" w:rsidR="00BF6B55" w:rsidRPr="00582AF9" w:rsidRDefault="00BF6B55" w:rsidP="00BF6B55">
      <w:pPr>
        <w:pStyle w:val="Kapitola1"/>
        <w:numPr>
          <w:ilvl w:val="0"/>
          <w:numId w:val="0"/>
        </w:numPr>
        <w:rPr>
          <w:lang w:val="en-GB"/>
        </w:rPr>
      </w:pPr>
    </w:p>
    <w:p w14:paraId="1B54D777" w14:textId="25A57692" w:rsidR="007F28DF" w:rsidRPr="00582AF9" w:rsidRDefault="00BF6B55" w:rsidP="00BF6B55">
      <w:pPr>
        <w:pStyle w:val="Kapitola1"/>
        <w:numPr>
          <w:ilvl w:val="0"/>
          <w:numId w:val="0"/>
        </w:numPr>
        <w:ind w:firstLine="4"/>
        <w:rPr>
          <w:lang w:val="en-GB"/>
        </w:rPr>
      </w:pPr>
      <w:r w:rsidRPr="00582AF9">
        <w:rPr>
          <w:lang w:val="en-GB"/>
        </w:rPr>
        <w:t>[</w:t>
      </w:r>
      <w:r w:rsidRPr="00582AF9">
        <w:rPr>
          <w:highlight w:val="green"/>
          <w:lang w:val="en-GB"/>
        </w:rPr>
        <w:t xml:space="preserve">Before concluding the </w:t>
      </w:r>
      <w:r w:rsidR="002815A6" w:rsidRPr="00582AF9">
        <w:rPr>
          <w:highlight w:val="green"/>
          <w:lang w:val="en-GB"/>
        </w:rPr>
        <w:t>C</w:t>
      </w:r>
      <w:r w:rsidRPr="00582AF9">
        <w:rPr>
          <w:highlight w:val="green"/>
          <w:lang w:val="en-GB"/>
        </w:rPr>
        <w:t>ontract, the payment conditions</w:t>
      </w:r>
      <w:r w:rsidR="001A210B" w:rsidRPr="00582AF9">
        <w:rPr>
          <w:highlight w:val="green"/>
          <w:lang w:val="en-GB"/>
        </w:rPr>
        <w:t xml:space="preserve"> </w:t>
      </w:r>
      <w:r w:rsidR="002207B6" w:rsidRPr="00582AF9">
        <w:rPr>
          <w:highlight w:val="green"/>
          <w:lang w:val="en-GB"/>
        </w:rPr>
        <w:t xml:space="preserve">in </w:t>
      </w:r>
      <w:r w:rsidR="001A210B" w:rsidRPr="00582AF9">
        <w:rPr>
          <w:highlight w:val="green"/>
          <w:lang w:val="en-GB"/>
        </w:rPr>
        <w:t>Art</w:t>
      </w:r>
      <w:r w:rsidR="002207B6" w:rsidRPr="00582AF9">
        <w:rPr>
          <w:highlight w:val="green"/>
          <w:lang w:val="en-GB"/>
        </w:rPr>
        <w:t>icle</w:t>
      </w:r>
      <w:r w:rsidR="001A210B" w:rsidRPr="00582AF9">
        <w:rPr>
          <w:highlight w:val="green"/>
          <w:lang w:val="en-GB"/>
        </w:rPr>
        <w:t xml:space="preserve"> VI</w:t>
      </w:r>
      <w:r w:rsidR="001802C4" w:rsidRPr="00582AF9">
        <w:rPr>
          <w:highlight w:val="green"/>
          <w:lang w:val="en-GB"/>
        </w:rPr>
        <w:t xml:space="preserve"> hereof</w:t>
      </w:r>
      <w:r w:rsidR="002207B6" w:rsidRPr="00582AF9">
        <w:rPr>
          <w:highlight w:val="green"/>
          <w:lang w:val="en-GB"/>
        </w:rPr>
        <w:t>, especially the VAT provision,</w:t>
      </w:r>
      <w:r w:rsidRPr="00582AF9">
        <w:rPr>
          <w:highlight w:val="green"/>
          <w:lang w:val="en-GB"/>
        </w:rPr>
        <w:t xml:space="preserve"> may be </w:t>
      </w:r>
      <w:r w:rsidR="00FB1945" w:rsidRPr="00582AF9">
        <w:rPr>
          <w:highlight w:val="green"/>
          <w:lang w:val="en-GB"/>
        </w:rPr>
        <w:t>modified</w:t>
      </w:r>
      <w:r w:rsidRPr="00582AF9">
        <w:rPr>
          <w:highlight w:val="green"/>
          <w:lang w:val="en-GB"/>
        </w:rPr>
        <w:t xml:space="preserve"> </w:t>
      </w:r>
      <w:r w:rsidR="002207B6" w:rsidRPr="00582AF9">
        <w:rPr>
          <w:highlight w:val="green"/>
          <w:lang w:val="en-GB"/>
        </w:rPr>
        <w:t xml:space="preserve">by the </w:t>
      </w:r>
      <w:r w:rsidR="00540CF2" w:rsidRPr="00582AF9">
        <w:rPr>
          <w:highlight w:val="green"/>
          <w:lang w:val="en-GB"/>
        </w:rPr>
        <w:t>Contracting</w:t>
      </w:r>
      <w:r w:rsidR="002207B6" w:rsidRPr="00582AF9">
        <w:rPr>
          <w:highlight w:val="green"/>
          <w:lang w:val="en-GB"/>
        </w:rPr>
        <w:t xml:space="preserve"> Authority regarding whether or not</w:t>
      </w:r>
      <w:r w:rsidR="002207B6" w:rsidRPr="00582AF9" w:rsidDel="002207B6">
        <w:rPr>
          <w:highlight w:val="green"/>
          <w:lang w:val="en-GB"/>
        </w:rPr>
        <w:t xml:space="preserve"> </w:t>
      </w:r>
      <w:r w:rsidRPr="00582AF9">
        <w:rPr>
          <w:highlight w:val="green"/>
          <w:lang w:val="en-GB"/>
        </w:rPr>
        <w:t xml:space="preserve"> a selected supplier, i.e. the </w:t>
      </w:r>
      <w:r w:rsidR="00EC2B5B" w:rsidRPr="00582AF9">
        <w:rPr>
          <w:highlight w:val="green"/>
          <w:lang w:val="en-GB"/>
        </w:rPr>
        <w:t>Contractor</w:t>
      </w:r>
      <w:r w:rsidR="00925EE8" w:rsidRPr="00582AF9">
        <w:rPr>
          <w:highlight w:val="green"/>
          <w:lang w:val="en-GB"/>
        </w:rPr>
        <w:t xml:space="preserve"> </w:t>
      </w:r>
      <w:r w:rsidR="00CA07B2" w:rsidRPr="00582AF9">
        <w:rPr>
          <w:highlight w:val="green"/>
          <w:lang w:val="en-GB"/>
        </w:rPr>
        <w:t>is</w:t>
      </w:r>
      <w:r w:rsidR="00A0453C" w:rsidRPr="00582AF9">
        <w:rPr>
          <w:highlight w:val="green"/>
          <w:lang w:val="en-GB"/>
        </w:rPr>
        <w:t xml:space="preserve"> </w:t>
      </w:r>
      <w:r w:rsidR="001A210B" w:rsidRPr="00582AF9">
        <w:rPr>
          <w:highlight w:val="green"/>
          <w:lang w:val="en-GB"/>
        </w:rPr>
        <w:t>registered for VAT in the Czech Republic</w:t>
      </w:r>
      <w:r w:rsidRPr="00582AF9">
        <w:rPr>
          <w:lang w:val="en-GB"/>
        </w:rPr>
        <w:t>]</w:t>
      </w:r>
    </w:p>
    <w:p w14:paraId="02B61E72" w14:textId="77777777" w:rsidR="00BF6795" w:rsidRPr="00582AF9" w:rsidRDefault="00BF6795" w:rsidP="001357FF">
      <w:pPr>
        <w:jc w:val="center"/>
        <w:rPr>
          <w:rFonts w:ascii="Arial" w:hAnsi="Arial" w:cs="Arial"/>
          <w:b/>
          <w:caps/>
          <w:sz w:val="22"/>
          <w:szCs w:val="22"/>
          <w:lang w:val="en-GB"/>
        </w:rPr>
      </w:pPr>
    </w:p>
    <w:p w14:paraId="1FBAB38A" w14:textId="250C5425" w:rsidR="006200F3" w:rsidRPr="00582AF9" w:rsidRDefault="00E73D01" w:rsidP="001357FF">
      <w:pPr>
        <w:jc w:val="center"/>
        <w:rPr>
          <w:rFonts w:ascii="Arial" w:hAnsi="Arial" w:cs="Arial"/>
          <w:b/>
          <w:caps/>
          <w:sz w:val="22"/>
          <w:lang w:val="en-GB"/>
        </w:rPr>
      </w:pPr>
      <w:r w:rsidRPr="00582AF9">
        <w:rPr>
          <w:rFonts w:ascii="Arial" w:hAnsi="Arial" w:cs="Arial"/>
          <w:b/>
          <w:caps/>
          <w:sz w:val="22"/>
          <w:lang w:val="en-GB"/>
        </w:rPr>
        <w:t>VII.</w:t>
      </w:r>
      <w:r w:rsidR="006353C1" w:rsidRPr="00582AF9">
        <w:rPr>
          <w:rFonts w:ascii="Arial" w:hAnsi="Arial" w:cs="Arial"/>
          <w:b/>
          <w:caps/>
          <w:sz w:val="22"/>
          <w:lang w:val="en-GB"/>
        </w:rPr>
        <w:t xml:space="preserve"> shipping conditions</w:t>
      </w:r>
    </w:p>
    <w:p w14:paraId="1400985C" w14:textId="77777777" w:rsidR="006353C1" w:rsidRPr="00582AF9" w:rsidRDefault="006353C1" w:rsidP="006353C1">
      <w:pPr>
        <w:rPr>
          <w:rFonts w:ascii="Arial" w:hAnsi="Arial" w:cs="Arial"/>
          <w:color w:val="000000"/>
          <w:sz w:val="22"/>
          <w:szCs w:val="23"/>
          <w:lang w:val="en-GB"/>
        </w:rPr>
      </w:pPr>
    </w:p>
    <w:p w14:paraId="0DCA1B3B" w14:textId="03E48436" w:rsidR="00000DBD" w:rsidRPr="00582AF9" w:rsidRDefault="006353C1" w:rsidP="009C410E">
      <w:pPr>
        <w:numPr>
          <w:ilvl w:val="0"/>
          <w:numId w:val="11"/>
        </w:numPr>
        <w:tabs>
          <w:tab w:val="num" w:pos="426"/>
        </w:tabs>
        <w:suppressAutoHyphens w:val="0"/>
        <w:autoSpaceDN w:val="0"/>
        <w:adjustRightInd w:val="0"/>
        <w:spacing w:after="120"/>
        <w:ind w:left="426" w:hanging="426"/>
        <w:jc w:val="both"/>
        <w:rPr>
          <w:rFonts w:ascii="Arial" w:hAnsi="Arial" w:cs="Arial"/>
          <w:sz w:val="22"/>
          <w:szCs w:val="23"/>
          <w:lang w:val="en-GB"/>
        </w:rPr>
      </w:pPr>
      <w:r w:rsidRPr="00582AF9">
        <w:rPr>
          <w:rFonts w:ascii="Arial" w:hAnsi="Arial" w:cs="Arial"/>
          <w:sz w:val="22"/>
          <w:lang w:val="en-GB"/>
        </w:rPr>
        <w:t xml:space="preserve">The transport of the Device to the </w:t>
      </w:r>
      <w:r w:rsidR="00EC2B5B" w:rsidRPr="00582AF9">
        <w:rPr>
          <w:rFonts w:ascii="Arial" w:hAnsi="Arial" w:cs="Arial"/>
          <w:sz w:val="22"/>
          <w:lang w:val="en-GB"/>
        </w:rPr>
        <w:t>Client</w:t>
      </w:r>
      <w:r w:rsidRPr="00582AF9">
        <w:rPr>
          <w:rFonts w:ascii="Arial" w:hAnsi="Arial" w:cs="Arial"/>
          <w:sz w:val="22"/>
          <w:cs/>
          <w:lang w:val="en-GB"/>
        </w:rPr>
        <w:t>’</w:t>
      </w:r>
      <w:r w:rsidRPr="00582AF9">
        <w:rPr>
          <w:rFonts w:ascii="Arial" w:hAnsi="Arial" w:cs="Arial"/>
          <w:sz w:val="22"/>
          <w:lang w:val="en-GB"/>
        </w:rPr>
        <w:t xml:space="preserve">s site stated in Article III hereof shall be provided by the </w:t>
      </w:r>
      <w:r w:rsidR="00EC2B5B" w:rsidRPr="00582AF9">
        <w:rPr>
          <w:rFonts w:ascii="Arial" w:hAnsi="Arial" w:cs="Arial"/>
          <w:sz w:val="22"/>
          <w:lang w:val="en-GB"/>
        </w:rPr>
        <w:t>Contractor</w:t>
      </w:r>
      <w:r w:rsidRPr="00582AF9">
        <w:rPr>
          <w:rFonts w:ascii="Arial" w:hAnsi="Arial" w:cs="Arial"/>
          <w:sz w:val="22"/>
          <w:lang w:val="en-GB"/>
        </w:rPr>
        <w:t xml:space="preserve"> </w:t>
      </w:r>
      <w:r w:rsidR="00000DBD" w:rsidRPr="00582AF9">
        <w:rPr>
          <w:rFonts w:ascii="Arial" w:hAnsi="Arial" w:cs="Arial"/>
          <w:sz w:val="22"/>
          <w:lang w:val="en-GB"/>
        </w:rPr>
        <w:t xml:space="preserve">under the terms of </w:t>
      </w:r>
      <w:r w:rsidR="00BE309A" w:rsidRPr="00A20355">
        <w:rPr>
          <w:rFonts w:ascii="Arial" w:hAnsi="Arial" w:cs="Arial"/>
          <w:sz w:val="22"/>
          <w:lang w:val="en-GB"/>
        </w:rPr>
        <w:t>DAP</w:t>
      </w:r>
      <w:r w:rsidR="00000DBD" w:rsidRPr="00582AF9">
        <w:rPr>
          <w:rFonts w:ascii="Arial" w:hAnsi="Arial" w:cs="Arial"/>
          <w:sz w:val="22"/>
          <w:lang w:val="en-GB"/>
        </w:rPr>
        <w:t xml:space="preserve"> Prague Incoterms® 20</w:t>
      </w:r>
      <w:r w:rsidR="0070541C" w:rsidRPr="00582AF9">
        <w:rPr>
          <w:rFonts w:ascii="Arial" w:hAnsi="Arial" w:cs="Arial"/>
          <w:sz w:val="22"/>
          <w:lang w:val="en-GB"/>
        </w:rPr>
        <w:t>2</w:t>
      </w:r>
      <w:r w:rsidR="00000DBD" w:rsidRPr="00582AF9">
        <w:rPr>
          <w:rFonts w:ascii="Arial" w:hAnsi="Arial" w:cs="Arial"/>
          <w:sz w:val="22"/>
          <w:lang w:val="en-GB"/>
        </w:rPr>
        <w:t xml:space="preserve">0 </w:t>
      </w:r>
      <w:r w:rsidRPr="00582AF9">
        <w:rPr>
          <w:rFonts w:ascii="Arial" w:hAnsi="Arial" w:cs="Arial"/>
          <w:sz w:val="22"/>
          <w:lang w:val="en-GB"/>
        </w:rPr>
        <w:t>and shall be by road haulage truck</w:t>
      </w:r>
      <w:r w:rsidR="00000DBD" w:rsidRPr="00582AF9">
        <w:rPr>
          <w:rFonts w:ascii="Arial" w:hAnsi="Arial" w:cs="Arial"/>
          <w:sz w:val="22"/>
          <w:lang w:val="en-GB"/>
        </w:rPr>
        <w:t xml:space="preserve"> </w:t>
      </w:r>
      <w:r w:rsidRPr="00582AF9">
        <w:rPr>
          <w:rFonts w:ascii="Arial" w:hAnsi="Arial" w:cs="Arial"/>
          <w:sz w:val="22"/>
          <w:lang w:val="en-GB"/>
        </w:rPr>
        <w:t xml:space="preserve">and the </w:t>
      </w:r>
      <w:r w:rsidR="00BE309A" w:rsidRPr="00582AF9">
        <w:rPr>
          <w:rFonts w:ascii="Arial" w:hAnsi="Arial" w:cs="Arial"/>
          <w:sz w:val="22"/>
          <w:lang w:val="en-GB"/>
        </w:rPr>
        <w:t>Contractor</w:t>
      </w:r>
      <w:r w:rsidRPr="00582AF9">
        <w:rPr>
          <w:rFonts w:ascii="Arial" w:hAnsi="Arial" w:cs="Arial"/>
          <w:sz w:val="22"/>
          <w:lang w:val="en-GB"/>
        </w:rPr>
        <w:t xml:space="preserve"> shall notify the </w:t>
      </w:r>
      <w:r w:rsidR="00EC2B5B" w:rsidRPr="00582AF9">
        <w:rPr>
          <w:rFonts w:ascii="Arial" w:hAnsi="Arial" w:cs="Arial"/>
          <w:sz w:val="22"/>
          <w:lang w:val="en-GB"/>
        </w:rPr>
        <w:t>Client</w:t>
      </w:r>
      <w:r w:rsidRPr="00582AF9">
        <w:rPr>
          <w:rFonts w:ascii="Arial" w:hAnsi="Arial" w:cs="Arial"/>
          <w:sz w:val="22"/>
          <w:lang w:val="en-GB"/>
        </w:rPr>
        <w:t xml:space="preserve"> in writing about the date of dispatch of the </w:t>
      </w:r>
      <w:r w:rsidR="006A260B" w:rsidRPr="00582AF9">
        <w:rPr>
          <w:rFonts w:ascii="Arial" w:hAnsi="Arial" w:cs="Arial"/>
          <w:sz w:val="22"/>
          <w:lang w:val="en-GB"/>
        </w:rPr>
        <w:t>Device</w:t>
      </w:r>
      <w:r w:rsidRPr="00582AF9">
        <w:rPr>
          <w:rFonts w:ascii="Arial" w:hAnsi="Arial" w:cs="Arial"/>
          <w:sz w:val="22"/>
          <w:lang w:val="en-GB"/>
        </w:rPr>
        <w:t xml:space="preserve"> from the </w:t>
      </w:r>
      <w:r w:rsidR="00EC2B5B" w:rsidRPr="00582AF9">
        <w:rPr>
          <w:rFonts w:ascii="Arial" w:hAnsi="Arial" w:cs="Arial"/>
          <w:sz w:val="22"/>
          <w:lang w:val="en-GB"/>
        </w:rPr>
        <w:t>Contractor</w:t>
      </w:r>
      <w:r w:rsidR="002F1773" w:rsidRPr="00582AF9">
        <w:rPr>
          <w:rFonts w:ascii="Arial" w:hAnsi="Arial" w:cs="Arial"/>
          <w:sz w:val="22"/>
          <w:lang w:val="en-GB"/>
        </w:rPr>
        <w:t xml:space="preserve">’s </w:t>
      </w:r>
      <w:r w:rsidRPr="00582AF9">
        <w:rPr>
          <w:rFonts w:ascii="Arial" w:hAnsi="Arial" w:cs="Arial"/>
          <w:sz w:val="22"/>
          <w:lang w:val="en-GB"/>
        </w:rPr>
        <w:t xml:space="preserve">manufacturing plant. At the same time, the </w:t>
      </w:r>
      <w:r w:rsidR="00EC2B5B" w:rsidRPr="00582AF9">
        <w:rPr>
          <w:rFonts w:ascii="Arial" w:hAnsi="Arial" w:cs="Arial"/>
          <w:sz w:val="22"/>
          <w:lang w:val="en-GB"/>
        </w:rPr>
        <w:t>Contractor</w:t>
      </w:r>
      <w:r w:rsidRPr="00582AF9">
        <w:rPr>
          <w:rFonts w:ascii="Arial" w:hAnsi="Arial" w:cs="Arial"/>
          <w:sz w:val="22"/>
          <w:lang w:val="en-GB"/>
        </w:rPr>
        <w:t xml:space="preserve"> </w:t>
      </w:r>
      <w:r w:rsidR="002F1773" w:rsidRPr="00582AF9">
        <w:rPr>
          <w:rFonts w:ascii="Arial" w:hAnsi="Arial" w:cs="Arial"/>
          <w:sz w:val="22"/>
          <w:lang w:val="en-GB"/>
        </w:rPr>
        <w:t>shall</w:t>
      </w:r>
      <w:r w:rsidRPr="00582AF9">
        <w:rPr>
          <w:rFonts w:ascii="Arial" w:hAnsi="Arial" w:cs="Arial"/>
          <w:sz w:val="22"/>
          <w:lang w:val="en-GB"/>
        </w:rPr>
        <w:t xml:space="preserve"> give the </w:t>
      </w:r>
      <w:r w:rsidR="00EC2B5B" w:rsidRPr="00582AF9">
        <w:rPr>
          <w:rFonts w:ascii="Arial" w:hAnsi="Arial" w:cs="Arial"/>
          <w:sz w:val="22"/>
          <w:lang w:val="en-GB"/>
        </w:rPr>
        <w:t>Client</w:t>
      </w:r>
      <w:r w:rsidRPr="00582AF9">
        <w:rPr>
          <w:rFonts w:ascii="Arial" w:hAnsi="Arial" w:cs="Arial"/>
          <w:sz w:val="22"/>
          <w:lang w:val="en-GB"/>
        </w:rPr>
        <w:t xml:space="preserve"> the licence plate number of the give vehicle as well as the names and surnames of the crew, at the latest </w:t>
      </w:r>
      <w:r w:rsidR="006A260B" w:rsidRPr="00582AF9">
        <w:rPr>
          <w:rFonts w:ascii="Arial" w:hAnsi="Arial" w:cs="Arial"/>
          <w:sz w:val="22"/>
          <w:lang w:val="en-GB"/>
        </w:rPr>
        <w:t>3</w:t>
      </w:r>
      <w:r w:rsidRPr="00582AF9">
        <w:rPr>
          <w:rFonts w:ascii="Arial" w:hAnsi="Arial" w:cs="Arial"/>
          <w:sz w:val="22"/>
          <w:lang w:val="en-GB"/>
        </w:rPr>
        <w:t xml:space="preserve"> working days before delivery of the </w:t>
      </w:r>
      <w:r w:rsidR="006A260B" w:rsidRPr="00582AF9">
        <w:rPr>
          <w:rFonts w:ascii="Arial" w:hAnsi="Arial" w:cs="Arial"/>
          <w:sz w:val="22"/>
          <w:lang w:val="en-GB"/>
        </w:rPr>
        <w:t>Device</w:t>
      </w:r>
      <w:r w:rsidRPr="00582AF9">
        <w:rPr>
          <w:rFonts w:ascii="Arial" w:hAnsi="Arial" w:cs="Arial"/>
          <w:sz w:val="22"/>
          <w:lang w:val="en-GB"/>
        </w:rPr>
        <w:t xml:space="preserve"> to the </w:t>
      </w:r>
      <w:r w:rsidR="00EC2B5B" w:rsidRPr="00582AF9">
        <w:rPr>
          <w:rFonts w:ascii="Arial" w:hAnsi="Arial" w:cs="Arial"/>
          <w:sz w:val="22"/>
          <w:lang w:val="en-GB"/>
        </w:rPr>
        <w:t>Client</w:t>
      </w:r>
      <w:r w:rsidRPr="00582AF9">
        <w:rPr>
          <w:rFonts w:ascii="Arial" w:hAnsi="Arial" w:cs="Arial"/>
          <w:sz w:val="22"/>
          <w:lang w:val="en-GB"/>
        </w:rPr>
        <w:t>.</w:t>
      </w:r>
    </w:p>
    <w:p w14:paraId="6EAC52C8" w14:textId="2D10A4F6" w:rsidR="0036520C" w:rsidRPr="00582AF9" w:rsidRDefault="006353C1" w:rsidP="009C410E">
      <w:pPr>
        <w:numPr>
          <w:ilvl w:val="0"/>
          <w:numId w:val="11"/>
        </w:numPr>
        <w:tabs>
          <w:tab w:val="num" w:pos="426"/>
        </w:tabs>
        <w:suppressAutoHyphens w:val="0"/>
        <w:autoSpaceDN w:val="0"/>
        <w:adjustRightInd w:val="0"/>
        <w:spacing w:after="120"/>
        <w:ind w:left="426" w:hanging="426"/>
        <w:jc w:val="both"/>
        <w:rPr>
          <w:rFonts w:ascii="Arial" w:hAnsi="Arial" w:cs="Arial"/>
          <w:sz w:val="22"/>
          <w:szCs w:val="23"/>
          <w:lang w:val="en-GB"/>
        </w:rPr>
      </w:pPr>
      <w:r w:rsidRPr="00582AF9">
        <w:rPr>
          <w:rFonts w:ascii="Arial" w:hAnsi="Arial" w:cs="Arial"/>
          <w:sz w:val="22"/>
          <w:lang w:val="en-GB"/>
        </w:rPr>
        <w:t xml:space="preserve">The shipment of the </w:t>
      </w:r>
      <w:r w:rsidR="006A260B" w:rsidRPr="00582AF9">
        <w:rPr>
          <w:rFonts w:ascii="Arial" w:hAnsi="Arial" w:cs="Arial"/>
          <w:sz w:val="22"/>
          <w:lang w:val="en-GB"/>
        </w:rPr>
        <w:t>Device</w:t>
      </w:r>
      <w:r w:rsidRPr="00582AF9">
        <w:rPr>
          <w:rFonts w:ascii="Arial" w:hAnsi="Arial" w:cs="Arial"/>
          <w:sz w:val="22"/>
          <w:lang w:val="en-GB"/>
        </w:rPr>
        <w:t xml:space="preserve"> must be complete and must comply with deadline requirements specified </w:t>
      </w:r>
      <w:r w:rsidR="001B7128" w:rsidRPr="00582AF9">
        <w:rPr>
          <w:rFonts w:ascii="Arial" w:hAnsi="Arial" w:cs="Arial"/>
          <w:sz w:val="22"/>
          <w:lang w:val="en-GB"/>
        </w:rPr>
        <w:t>Time schedule which is the Annex No.  3 to this Contract</w:t>
      </w:r>
      <w:r w:rsidRPr="00582AF9">
        <w:rPr>
          <w:rFonts w:ascii="Arial" w:hAnsi="Arial" w:cs="Arial"/>
          <w:sz w:val="22"/>
          <w:lang w:val="en-GB"/>
        </w:rPr>
        <w:t xml:space="preserve">. </w:t>
      </w:r>
      <w:r w:rsidR="006A260B" w:rsidRPr="00582AF9">
        <w:rPr>
          <w:rFonts w:ascii="Arial" w:hAnsi="Arial" w:cs="Arial"/>
          <w:sz w:val="22"/>
          <w:lang w:val="en-GB"/>
        </w:rPr>
        <w:t>Partial deliveries are not permitted.</w:t>
      </w:r>
    </w:p>
    <w:p w14:paraId="7EE1A91B" w14:textId="57C279B5" w:rsidR="006353C1" w:rsidRPr="00B21DAE" w:rsidRDefault="00AA4DE3" w:rsidP="009C410E">
      <w:pPr>
        <w:numPr>
          <w:ilvl w:val="0"/>
          <w:numId w:val="11"/>
        </w:numPr>
        <w:tabs>
          <w:tab w:val="num" w:pos="426"/>
        </w:tabs>
        <w:suppressAutoHyphens w:val="0"/>
        <w:autoSpaceDN w:val="0"/>
        <w:adjustRightInd w:val="0"/>
        <w:spacing w:after="120"/>
        <w:ind w:left="426" w:hanging="426"/>
        <w:jc w:val="both"/>
        <w:rPr>
          <w:rFonts w:ascii="Arial" w:hAnsi="Arial" w:cs="Arial"/>
          <w:sz w:val="22"/>
          <w:szCs w:val="23"/>
          <w:lang w:val="en-GB"/>
        </w:rPr>
      </w:pPr>
      <w:r w:rsidRPr="00582AF9">
        <w:rPr>
          <w:rFonts w:ascii="Arial" w:hAnsi="Arial" w:cs="Arial"/>
          <w:sz w:val="22"/>
          <w:lang w:val="en-GB"/>
        </w:rPr>
        <w:t xml:space="preserve">The Device must be shipped in a packaging unit sufficiently protecting the Device from damages, destruction or theft during the shipping. The parts, whose size does not exceed the </w:t>
      </w:r>
      <w:r w:rsidRPr="00582AF9">
        <w:rPr>
          <w:rFonts w:ascii="Arial" w:hAnsi="Arial" w:cs="Arial"/>
          <w:b/>
          <w:bCs/>
          <w:sz w:val="22"/>
          <w:lang w:val="en-GB"/>
        </w:rPr>
        <w:t>size of the transport lift with a</w:t>
      </w:r>
      <w:r w:rsidR="00867E3D" w:rsidRPr="00582AF9">
        <w:rPr>
          <w:rFonts w:ascii="Arial" w:hAnsi="Arial" w:cs="Arial"/>
          <w:b/>
          <w:bCs/>
          <w:sz w:val="22"/>
          <w:lang w:val="en-GB"/>
        </w:rPr>
        <w:t>n</w:t>
      </w:r>
      <w:r w:rsidRPr="00582AF9">
        <w:rPr>
          <w:rFonts w:ascii="Arial" w:hAnsi="Arial" w:cs="Arial"/>
          <w:b/>
          <w:bCs/>
          <w:sz w:val="22"/>
          <w:lang w:val="en-GB"/>
        </w:rPr>
        <w:t xml:space="preserve"> official load capacity of 2800 kg (could be increased) and dimensions: width 1300 mm, height 2100 mm and length/depth 2850 mm</w:t>
      </w:r>
      <w:r w:rsidRPr="00582AF9">
        <w:rPr>
          <w:rFonts w:ascii="Arial" w:hAnsi="Arial" w:cs="Arial"/>
          <w:sz w:val="22"/>
          <w:lang w:val="en-GB"/>
        </w:rPr>
        <w:t xml:space="preserve">, shall be preserved and packed on pallets and covered with foil. The pallets will be prepared for unloading with a forklift and their centre of gravity will always be marked. The packaging of the Device or the Device alone must also </w:t>
      </w:r>
      <w:r w:rsidR="00540CF2" w:rsidRPr="00582AF9">
        <w:rPr>
          <w:rFonts w:ascii="Arial" w:hAnsi="Arial" w:cs="Arial"/>
          <w:sz w:val="22"/>
          <w:lang w:val="en-GB"/>
        </w:rPr>
        <w:t>allow</w:t>
      </w:r>
      <w:r w:rsidRPr="00582AF9">
        <w:rPr>
          <w:rFonts w:ascii="Arial" w:hAnsi="Arial" w:cs="Arial"/>
          <w:sz w:val="22"/>
          <w:lang w:val="en-GB"/>
        </w:rPr>
        <w:t xml:space="preserve"> to move the Device in other position (e.g. laying on side or back) in necessary cases. The Seller is obliged to prepare a separate delivery note for each pallet dispatched with specification of its dimensions and weight.</w:t>
      </w:r>
      <w:r w:rsidR="00B3273E" w:rsidRPr="00582AF9">
        <w:rPr>
          <w:rFonts w:ascii="Arial" w:hAnsi="Arial" w:cs="Arial"/>
          <w:color w:val="FF0000"/>
          <w:sz w:val="16"/>
          <w:szCs w:val="16"/>
          <w:lang w:val="en-GB"/>
        </w:rPr>
        <w:t xml:space="preserve"> </w:t>
      </w:r>
    </w:p>
    <w:p w14:paraId="281A4C89" w14:textId="77777777" w:rsidR="00B21DAE" w:rsidRPr="00582AF9" w:rsidRDefault="00B21DAE" w:rsidP="00B21DAE">
      <w:pPr>
        <w:suppressAutoHyphens w:val="0"/>
        <w:autoSpaceDN w:val="0"/>
        <w:adjustRightInd w:val="0"/>
        <w:spacing w:after="120"/>
        <w:ind w:left="426"/>
        <w:jc w:val="both"/>
        <w:rPr>
          <w:rFonts w:ascii="Arial" w:hAnsi="Arial" w:cs="Arial"/>
          <w:sz w:val="22"/>
          <w:szCs w:val="23"/>
          <w:lang w:val="en-GB"/>
        </w:rPr>
      </w:pPr>
    </w:p>
    <w:p w14:paraId="6C4E36E5" w14:textId="77777777" w:rsidR="0036520C" w:rsidRPr="00582AF9" w:rsidRDefault="0036520C" w:rsidP="0036520C">
      <w:pPr>
        <w:jc w:val="center"/>
        <w:rPr>
          <w:rFonts w:ascii="Arial" w:hAnsi="Arial" w:cs="Arial"/>
          <w:b/>
          <w:color w:val="000000"/>
          <w:sz w:val="22"/>
          <w:szCs w:val="22"/>
          <w:lang w:val="en-GB"/>
        </w:rPr>
      </w:pPr>
    </w:p>
    <w:p w14:paraId="131461CE" w14:textId="3E6D1EA0" w:rsidR="0036520C" w:rsidRPr="00582AF9" w:rsidRDefault="00A62B4F" w:rsidP="0036520C">
      <w:pPr>
        <w:jc w:val="center"/>
        <w:rPr>
          <w:rFonts w:ascii="Arial" w:hAnsi="Arial" w:cs="Arial"/>
          <w:b/>
          <w:sz w:val="22"/>
          <w:szCs w:val="22"/>
          <w:lang w:val="en-GB"/>
        </w:rPr>
      </w:pPr>
      <w:r w:rsidRPr="00582AF9">
        <w:rPr>
          <w:rFonts w:ascii="Arial" w:hAnsi="Arial" w:cs="Arial"/>
          <w:b/>
          <w:sz w:val="22"/>
          <w:szCs w:val="22"/>
          <w:lang w:val="en-GB"/>
        </w:rPr>
        <w:t>VIII</w:t>
      </w:r>
      <w:r w:rsidR="0036520C" w:rsidRPr="00582AF9">
        <w:rPr>
          <w:rFonts w:ascii="Arial" w:hAnsi="Arial" w:cs="Arial"/>
          <w:b/>
          <w:sz w:val="22"/>
          <w:szCs w:val="22"/>
          <w:lang w:val="en-GB"/>
        </w:rPr>
        <w:t>. COMMISSIONING AND TEST RUN OF THE DEVICE</w:t>
      </w:r>
    </w:p>
    <w:p w14:paraId="0FF8DD7A" w14:textId="77777777" w:rsidR="0036520C" w:rsidRPr="00582AF9" w:rsidRDefault="0036520C" w:rsidP="0036520C">
      <w:pPr>
        <w:jc w:val="center"/>
        <w:rPr>
          <w:rFonts w:ascii="Arial" w:hAnsi="Arial" w:cs="Arial"/>
          <w:b/>
          <w:sz w:val="22"/>
          <w:szCs w:val="22"/>
          <w:u w:val="single"/>
          <w:lang w:val="en-GB"/>
        </w:rPr>
      </w:pPr>
    </w:p>
    <w:p w14:paraId="5955494A" w14:textId="0C56FEC2" w:rsidR="0036520C" w:rsidRPr="00582AF9"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shall hand over the </w:t>
      </w:r>
      <w:r w:rsidR="00613350" w:rsidRPr="00582AF9">
        <w:rPr>
          <w:rFonts w:ascii="Arial" w:hAnsi="Arial" w:cs="Arial"/>
          <w:sz w:val="22"/>
          <w:szCs w:val="22"/>
          <w:lang w:val="en-GB"/>
        </w:rPr>
        <w:t>Device</w:t>
      </w:r>
      <w:r w:rsidRPr="00582AF9">
        <w:rPr>
          <w:rFonts w:ascii="Arial" w:hAnsi="Arial" w:cs="Arial"/>
          <w:sz w:val="22"/>
          <w:szCs w:val="22"/>
          <w:lang w:val="en-GB"/>
        </w:rPr>
        <w:t xml:space="preserve"> to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completely installed and fully functional, including the related </w:t>
      </w:r>
      <w:r w:rsidR="0090532A" w:rsidRPr="00582AF9">
        <w:rPr>
          <w:rFonts w:ascii="Arial" w:hAnsi="Arial" w:cs="Arial"/>
          <w:sz w:val="22"/>
          <w:szCs w:val="22"/>
          <w:lang w:val="en-GB"/>
        </w:rPr>
        <w:t>certificates and documents relating to the use of the Device specified in Annex No. 2</w:t>
      </w:r>
      <w:r w:rsidRPr="00582AF9">
        <w:rPr>
          <w:rFonts w:ascii="Arial" w:hAnsi="Arial" w:cs="Arial"/>
          <w:sz w:val="22"/>
          <w:szCs w:val="22"/>
          <w:lang w:val="en-GB"/>
        </w:rPr>
        <w:t xml:space="preserve"> </w:t>
      </w:r>
      <w:r w:rsidR="0090532A" w:rsidRPr="00582AF9">
        <w:rPr>
          <w:rFonts w:ascii="Arial" w:hAnsi="Arial" w:cs="Arial"/>
          <w:sz w:val="22"/>
          <w:szCs w:val="22"/>
          <w:lang w:val="en-GB"/>
        </w:rPr>
        <w:t xml:space="preserve">to this Contract. </w:t>
      </w:r>
      <w:r w:rsidRPr="00582AF9">
        <w:rPr>
          <w:rFonts w:ascii="Arial" w:hAnsi="Arial" w:cs="Arial"/>
          <w:sz w:val="22"/>
          <w:szCs w:val="22"/>
          <w:lang w:val="en-GB"/>
        </w:rPr>
        <w:t>A partial handover or</w:t>
      </w:r>
      <w:r w:rsidR="00613350" w:rsidRPr="00582AF9">
        <w:rPr>
          <w:rFonts w:ascii="Arial" w:hAnsi="Arial" w:cs="Arial"/>
          <w:sz w:val="22"/>
          <w:szCs w:val="22"/>
          <w:lang w:val="en-GB"/>
        </w:rPr>
        <w:t xml:space="preserve"> </w:t>
      </w:r>
      <w:r w:rsidRPr="00582AF9">
        <w:rPr>
          <w:rFonts w:ascii="Arial" w:hAnsi="Arial" w:cs="Arial"/>
          <w:sz w:val="22"/>
          <w:szCs w:val="22"/>
          <w:lang w:val="en-GB"/>
        </w:rPr>
        <w:t xml:space="preserve">arrears preventing the normal use of the </w:t>
      </w:r>
      <w:r w:rsidR="00613350" w:rsidRPr="00582AF9">
        <w:rPr>
          <w:rFonts w:ascii="Arial" w:hAnsi="Arial" w:cs="Arial"/>
          <w:sz w:val="22"/>
          <w:szCs w:val="22"/>
          <w:lang w:val="en-GB"/>
        </w:rPr>
        <w:t xml:space="preserve">Device </w:t>
      </w:r>
      <w:r w:rsidRPr="00582AF9">
        <w:rPr>
          <w:rFonts w:ascii="Arial" w:hAnsi="Arial" w:cs="Arial"/>
          <w:sz w:val="22"/>
          <w:szCs w:val="22"/>
          <w:lang w:val="en-GB"/>
        </w:rPr>
        <w:t>are not acceptable.</w:t>
      </w:r>
    </w:p>
    <w:p w14:paraId="37E99006" w14:textId="183E8384" w:rsidR="0036520C" w:rsidRPr="00582AF9"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For the </w:t>
      </w:r>
      <w:r w:rsidR="00EC2B5B" w:rsidRPr="00582AF9">
        <w:rPr>
          <w:rFonts w:ascii="Arial" w:hAnsi="Arial" w:cs="Arial"/>
          <w:sz w:val="22"/>
          <w:szCs w:val="22"/>
          <w:lang w:val="en-GB"/>
        </w:rPr>
        <w:t>Contractor</w:t>
      </w:r>
      <w:r w:rsidRPr="00582AF9">
        <w:rPr>
          <w:rFonts w:ascii="Arial" w:hAnsi="Arial" w:cs="Arial"/>
          <w:sz w:val="22"/>
          <w:szCs w:val="22"/>
          <w:cs/>
          <w:lang w:val="en-GB"/>
        </w:rPr>
        <w:t>’</w:t>
      </w:r>
      <w:r w:rsidRPr="00582AF9">
        <w:rPr>
          <w:rFonts w:ascii="Arial" w:hAnsi="Arial" w:cs="Arial"/>
          <w:sz w:val="22"/>
          <w:szCs w:val="22"/>
          <w:lang w:val="en-GB"/>
        </w:rPr>
        <w:t xml:space="preserve">s technician who installs and starts up the delivered </w:t>
      </w:r>
      <w:r w:rsidR="00613350" w:rsidRPr="00582AF9">
        <w:rPr>
          <w:rFonts w:ascii="Arial" w:hAnsi="Arial" w:cs="Arial"/>
          <w:sz w:val="22"/>
          <w:szCs w:val="22"/>
          <w:lang w:val="en-GB"/>
        </w:rPr>
        <w:t xml:space="preserve">Device </w:t>
      </w:r>
      <w:r w:rsidRPr="00582AF9">
        <w:rPr>
          <w:rFonts w:ascii="Arial" w:hAnsi="Arial" w:cs="Arial"/>
          <w:sz w:val="22"/>
          <w:szCs w:val="22"/>
          <w:lang w:val="en-GB"/>
        </w:rPr>
        <w:t xml:space="preserve">at the </w:t>
      </w:r>
      <w:r w:rsidR="00EC2B5B" w:rsidRPr="00582AF9">
        <w:rPr>
          <w:rFonts w:ascii="Arial" w:hAnsi="Arial" w:cs="Arial"/>
          <w:sz w:val="22"/>
          <w:szCs w:val="22"/>
          <w:lang w:val="en-GB"/>
        </w:rPr>
        <w:t>Client</w:t>
      </w:r>
      <w:r w:rsidRPr="00582AF9">
        <w:rPr>
          <w:rFonts w:ascii="Arial" w:hAnsi="Arial" w:cs="Arial"/>
          <w:sz w:val="22"/>
          <w:szCs w:val="22"/>
          <w:cs/>
          <w:lang w:val="en-GB"/>
        </w:rPr>
        <w:t>’</w:t>
      </w:r>
      <w:r w:rsidRPr="00582AF9">
        <w:rPr>
          <w:rFonts w:ascii="Arial" w:hAnsi="Arial" w:cs="Arial"/>
          <w:sz w:val="22"/>
          <w:szCs w:val="22"/>
          <w:lang w:val="en-GB"/>
        </w:rPr>
        <w:t xml:space="preserve">s </w:t>
      </w:r>
      <w:r w:rsidR="00133D11" w:rsidRPr="00582AF9">
        <w:rPr>
          <w:rFonts w:ascii="Arial" w:hAnsi="Arial" w:cs="Arial"/>
          <w:sz w:val="22"/>
          <w:lang w:val="en-GB"/>
        </w:rPr>
        <w:t>Production Plant I</w:t>
      </w:r>
      <w:r w:rsidRPr="00582AF9">
        <w:rPr>
          <w:rFonts w:ascii="Arial" w:hAnsi="Arial" w:cs="Arial"/>
          <w:sz w:val="22"/>
          <w:szCs w:val="22"/>
          <w:lang w:val="en-GB"/>
        </w:rPr>
        <w:t xml:space="preserve">,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shall ensure a lockable room/cabinet where the technician may store his necessary equipment and tools for performance of the subject hereof.</w:t>
      </w:r>
    </w:p>
    <w:p w14:paraId="1646FE7D" w14:textId="70635604" w:rsidR="0036520C" w:rsidRPr="001973D7"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After the </w:t>
      </w:r>
      <w:r w:rsidR="00613350" w:rsidRPr="00582AF9">
        <w:rPr>
          <w:rFonts w:ascii="Arial" w:hAnsi="Arial" w:cs="Arial"/>
          <w:sz w:val="22"/>
          <w:szCs w:val="22"/>
          <w:lang w:val="en-GB"/>
        </w:rPr>
        <w:t>Device</w:t>
      </w:r>
      <w:r w:rsidRPr="00582AF9">
        <w:rPr>
          <w:rFonts w:ascii="Arial" w:hAnsi="Arial" w:cs="Arial"/>
          <w:sz w:val="22"/>
          <w:szCs w:val="22"/>
          <w:lang w:val="en-GB"/>
        </w:rPr>
        <w:t xml:space="preserve"> is installed and commissioned at the </w:t>
      </w:r>
      <w:r w:rsidR="00EC2B5B" w:rsidRPr="00582AF9">
        <w:rPr>
          <w:rFonts w:ascii="Arial" w:hAnsi="Arial" w:cs="Arial"/>
          <w:sz w:val="22"/>
          <w:szCs w:val="22"/>
          <w:lang w:val="en-GB"/>
        </w:rPr>
        <w:t>Client</w:t>
      </w:r>
      <w:r w:rsidRPr="00582AF9">
        <w:rPr>
          <w:rFonts w:ascii="Arial" w:hAnsi="Arial" w:cs="Arial"/>
          <w:sz w:val="22"/>
          <w:szCs w:val="22"/>
          <w:cs/>
          <w:lang w:val="en-GB"/>
        </w:rPr>
        <w:t>’</w:t>
      </w:r>
      <w:r w:rsidRPr="00582AF9">
        <w:rPr>
          <w:rFonts w:ascii="Arial" w:hAnsi="Arial" w:cs="Arial"/>
          <w:sz w:val="22"/>
          <w:szCs w:val="22"/>
          <w:lang w:val="en-GB"/>
        </w:rPr>
        <w:t xml:space="preserve">s </w:t>
      </w:r>
      <w:r w:rsidR="00133D11" w:rsidRPr="00582AF9">
        <w:rPr>
          <w:rFonts w:ascii="Arial" w:hAnsi="Arial" w:cs="Arial"/>
          <w:sz w:val="22"/>
          <w:lang w:val="en-GB"/>
        </w:rPr>
        <w:t>Production Plant I</w:t>
      </w:r>
      <w:r w:rsidRPr="00582AF9">
        <w:rPr>
          <w:rFonts w:ascii="Arial" w:hAnsi="Arial" w:cs="Arial"/>
          <w:sz w:val="22"/>
          <w:szCs w:val="22"/>
          <w:lang w:val="en-GB"/>
        </w:rPr>
        <w:t xml:space="preserve">, the site acceptance tests (SAT) shall be performed at the </w:t>
      </w:r>
      <w:r w:rsidR="00EC2B5B" w:rsidRPr="00582AF9">
        <w:rPr>
          <w:rFonts w:ascii="Arial" w:hAnsi="Arial" w:cs="Arial"/>
          <w:sz w:val="22"/>
          <w:szCs w:val="22"/>
          <w:lang w:val="en-GB"/>
        </w:rPr>
        <w:t>Client</w:t>
      </w:r>
      <w:r w:rsidRPr="00582AF9">
        <w:rPr>
          <w:rFonts w:ascii="Arial" w:hAnsi="Arial" w:cs="Arial"/>
          <w:sz w:val="22"/>
          <w:szCs w:val="22"/>
          <w:cs/>
          <w:lang w:val="en-GB"/>
        </w:rPr>
        <w:t>’</w:t>
      </w:r>
      <w:r w:rsidRPr="00582AF9">
        <w:rPr>
          <w:rFonts w:ascii="Arial" w:hAnsi="Arial" w:cs="Arial"/>
          <w:sz w:val="22"/>
          <w:szCs w:val="22"/>
          <w:lang w:val="en-GB"/>
        </w:rPr>
        <w:t xml:space="preserve">s </w:t>
      </w:r>
      <w:r w:rsidR="00133D11" w:rsidRPr="00582AF9">
        <w:rPr>
          <w:rFonts w:ascii="Arial" w:hAnsi="Arial" w:cs="Arial"/>
          <w:sz w:val="22"/>
          <w:lang w:val="en-GB"/>
        </w:rPr>
        <w:t>Production Plant I</w:t>
      </w:r>
      <w:r w:rsidRPr="00582AF9">
        <w:rPr>
          <w:rFonts w:ascii="Arial" w:hAnsi="Arial" w:cs="Arial"/>
          <w:sz w:val="22"/>
          <w:szCs w:val="22"/>
          <w:lang w:val="en-GB"/>
        </w:rPr>
        <w:t xml:space="preserve"> within </w:t>
      </w:r>
      <w:r w:rsidR="00E44C1D" w:rsidRPr="00582AF9">
        <w:rPr>
          <w:rFonts w:ascii="Arial" w:hAnsi="Arial" w:cs="Arial"/>
          <w:sz w:val="22"/>
          <w:szCs w:val="22"/>
          <w:lang w:val="en-GB"/>
        </w:rPr>
        <w:t xml:space="preserve">the term according to Annex No. 3 to this </w:t>
      </w:r>
      <w:r w:rsidR="00E44C1D" w:rsidRPr="004F18D0">
        <w:rPr>
          <w:rFonts w:ascii="Arial" w:hAnsi="Arial" w:cs="Arial"/>
          <w:sz w:val="22"/>
          <w:szCs w:val="22"/>
          <w:lang w:val="en-GB"/>
        </w:rPr>
        <w:t>Contract</w:t>
      </w:r>
      <w:r w:rsidRPr="004F18D0">
        <w:rPr>
          <w:rFonts w:ascii="Arial" w:hAnsi="Arial" w:cs="Arial"/>
          <w:sz w:val="22"/>
          <w:szCs w:val="22"/>
          <w:lang w:val="en-GB"/>
        </w:rPr>
        <w:t>,</w:t>
      </w:r>
      <w:r w:rsidR="00D32C73" w:rsidRPr="004F18D0">
        <w:rPr>
          <w:rFonts w:ascii="Arial" w:hAnsi="Arial" w:cs="Arial"/>
          <w:sz w:val="22"/>
          <w:szCs w:val="22"/>
          <w:lang w:val="en-GB"/>
        </w:rPr>
        <w:t>)</w:t>
      </w:r>
      <w:r w:rsidR="00DF6E05" w:rsidRPr="004F18D0">
        <w:rPr>
          <w:rFonts w:ascii="Arial" w:hAnsi="Arial" w:cs="Arial"/>
          <w:sz w:val="22"/>
          <w:szCs w:val="22"/>
          <w:lang w:val="en-GB"/>
        </w:rPr>
        <w:t xml:space="preserve"> whose</w:t>
      </w:r>
      <w:r w:rsidR="00DF6E05" w:rsidRPr="00582AF9">
        <w:rPr>
          <w:rFonts w:ascii="Arial" w:hAnsi="Arial" w:cs="Arial"/>
          <w:sz w:val="22"/>
          <w:szCs w:val="22"/>
          <w:lang w:val="en-GB"/>
        </w:rPr>
        <w:t xml:space="preserve"> purpose is to obtain test samples, which will be evaluated by the Client next working day of their receipt and which shall be approved by report on the successful acceptance tests result. Basic parameters of the acceptance test required by the Client are</w:t>
      </w:r>
      <w:r w:rsidR="00DF6E05" w:rsidRPr="001973D7">
        <w:rPr>
          <w:rFonts w:ascii="Arial" w:hAnsi="Arial" w:cs="Arial"/>
          <w:sz w:val="22"/>
          <w:szCs w:val="22"/>
          <w:lang w:val="en-GB"/>
        </w:rPr>
        <w:t xml:space="preserve">: </w:t>
      </w:r>
      <w:r w:rsidR="00DF6E05" w:rsidRPr="00A20355">
        <w:rPr>
          <w:rFonts w:ascii="Arial" w:hAnsi="Arial" w:cs="Arial"/>
          <w:sz w:val="22"/>
          <w:szCs w:val="22"/>
          <w:lang w:val="en-GB"/>
        </w:rPr>
        <w:t>a setting up a new order, a production of a test batch of PCs with CLI and PVC cards,</w:t>
      </w:r>
      <w:r w:rsidR="00540CF2" w:rsidRPr="00A20355">
        <w:rPr>
          <w:rFonts w:ascii="Arial" w:hAnsi="Arial" w:cs="Arial"/>
          <w:sz w:val="22"/>
          <w:szCs w:val="22"/>
          <w:lang w:val="en-GB"/>
        </w:rPr>
        <w:t xml:space="preserve"> </w:t>
      </w:r>
      <w:r w:rsidR="00DF6E05" w:rsidRPr="00A20355">
        <w:rPr>
          <w:rFonts w:ascii="Arial" w:hAnsi="Arial" w:cs="Arial"/>
          <w:sz w:val="22"/>
          <w:szCs w:val="22"/>
          <w:lang w:val="en-GB"/>
        </w:rPr>
        <w:t>a  verification of the required technical parameters of the Device</w:t>
      </w:r>
      <w:r w:rsidRPr="00A20355">
        <w:rPr>
          <w:rFonts w:ascii="Arial" w:hAnsi="Arial" w:cs="Arial"/>
          <w:sz w:val="22"/>
          <w:szCs w:val="22"/>
          <w:lang w:val="en-GB"/>
        </w:rPr>
        <w:t>.</w:t>
      </w:r>
    </w:p>
    <w:p w14:paraId="3C9DBFC0" w14:textId="7EA0E914" w:rsidR="0036520C" w:rsidRPr="00582AF9"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After installing and commissioning the </w:t>
      </w:r>
      <w:r w:rsidR="00FB7F17" w:rsidRPr="00582AF9">
        <w:rPr>
          <w:rFonts w:ascii="Arial" w:hAnsi="Arial" w:cs="Arial"/>
          <w:sz w:val="22"/>
          <w:szCs w:val="22"/>
          <w:lang w:val="en-GB"/>
        </w:rPr>
        <w:t>Device</w:t>
      </w:r>
      <w:r w:rsidRPr="00582AF9">
        <w:rPr>
          <w:rFonts w:ascii="Arial" w:hAnsi="Arial" w:cs="Arial"/>
          <w:sz w:val="22"/>
          <w:szCs w:val="22"/>
          <w:lang w:val="en-GB"/>
        </w:rPr>
        <w:t>, the operator training</w:t>
      </w:r>
      <w:r w:rsidR="00165618" w:rsidRPr="00582AF9">
        <w:rPr>
          <w:rFonts w:ascii="Arial" w:hAnsi="Arial" w:cs="Arial"/>
          <w:sz w:val="22"/>
          <w:szCs w:val="22"/>
          <w:lang w:val="en-GB"/>
        </w:rPr>
        <w:t>, hand over of the documents</w:t>
      </w:r>
      <w:r w:rsidRPr="00582AF9">
        <w:rPr>
          <w:rFonts w:ascii="Arial" w:hAnsi="Arial" w:cs="Arial"/>
          <w:sz w:val="22"/>
          <w:szCs w:val="22"/>
          <w:lang w:val="en-GB"/>
        </w:rPr>
        <w:t xml:space="preserve"> and </w:t>
      </w:r>
      <w:r w:rsidR="008653F0" w:rsidRPr="00582AF9">
        <w:rPr>
          <w:rFonts w:ascii="Arial" w:hAnsi="Arial" w:cs="Arial"/>
          <w:sz w:val="22"/>
          <w:szCs w:val="22"/>
          <w:lang w:val="en-GB"/>
        </w:rPr>
        <w:t>successful</w:t>
      </w:r>
      <w:r w:rsidR="00FB7F17" w:rsidRPr="00582AF9">
        <w:rPr>
          <w:rFonts w:ascii="Arial" w:hAnsi="Arial" w:cs="Arial"/>
          <w:sz w:val="22"/>
          <w:szCs w:val="22"/>
          <w:lang w:val="en-GB"/>
        </w:rPr>
        <w:t xml:space="preserve"> </w:t>
      </w:r>
      <w:r w:rsidRPr="00582AF9">
        <w:rPr>
          <w:rFonts w:ascii="Arial" w:hAnsi="Arial" w:cs="Arial"/>
          <w:sz w:val="22"/>
          <w:szCs w:val="22"/>
          <w:lang w:val="en-GB"/>
        </w:rPr>
        <w:t xml:space="preserve">passing the site acceptance tests (SAT) at the </w:t>
      </w:r>
      <w:r w:rsidR="00EC2B5B" w:rsidRPr="00582AF9">
        <w:rPr>
          <w:rFonts w:ascii="Arial" w:hAnsi="Arial" w:cs="Arial"/>
          <w:sz w:val="22"/>
          <w:szCs w:val="22"/>
          <w:lang w:val="en-GB"/>
        </w:rPr>
        <w:t>Client</w:t>
      </w:r>
      <w:r w:rsidRPr="00582AF9">
        <w:rPr>
          <w:rFonts w:ascii="Arial" w:hAnsi="Arial" w:cs="Arial"/>
          <w:sz w:val="22"/>
          <w:szCs w:val="22"/>
          <w:cs/>
          <w:lang w:val="en-GB"/>
        </w:rPr>
        <w:t>’</w:t>
      </w:r>
      <w:r w:rsidRPr="00582AF9">
        <w:rPr>
          <w:rFonts w:ascii="Arial" w:hAnsi="Arial" w:cs="Arial"/>
          <w:sz w:val="22"/>
          <w:szCs w:val="22"/>
          <w:lang w:val="en-GB"/>
        </w:rPr>
        <w:t xml:space="preserve">s </w:t>
      </w:r>
      <w:r w:rsidR="00133D11" w:rsidRPr="00582AF9">
        <w:rPr>
          <w:rFonts w:ascii="Arial" w:hAnsi="Arial" w:cs="Arial"/>
          <w:sz w:val="22"/>
          <w:lang w:val="en-GB"/>
        </w:rPr>
        <w:t>Production Plant I</w:t>
      </w:r>
      <w:r w:rsidRPr="00582AF9">
        <w:rPr>
          <w:rFonts w:ascii="Arial" w:hAnsi="Arial" w:cs="Arial"/>
          <w:sz w:val="22"/>
          <w:szCs w:val="22"/>
          <w:lang w:val="en-GB"/>
        </w:rPr>
        <w:t xml:space="preserve">, </w:t>
      </w:r>
      <w:r w:rsidRPr="00582AF9">
        <w:rPr>
          <w:rFonts w:ascii="Arial" w:hAnsi="Arial" w:cs="Arial"/>
          <w:b/>
          <w:sz w:val="22"/>
          <w:szCs w:val="22"/>
          <w:lang w:val="en-GB"/>
        </w:rPr>
        <w:t>Protocol No. 1</w:t>
      </w:r>
      <w:r w:rsidR="00253EC1" w:rsidRPr="00582AF9">
        <w:rPr>
          <w:rFonts w:ascii="Arial" w:hAnsi="Arial" w:cs="Arial"/>
          <w:b/>
          <w:sz w:val="22"/>
          <w:szCs w:val="22"/>
          <w:lang w:val="en-GB"/>
        </w:rPr>
        <w:t xml:space="preserve"> </w:t>
      </w:r>
      <w:r w:rsidRPr="00582AF9">
        <w:rPr>
          <w:rFonts w:ascii="Arial" w:hAnsi="Arial" w:cs="Arial"/>
          <w:sz w:val="22"/>
          <w:szCs w:val="22"/>
          <w:lang w:val="en-GB"/>
        </w:rPr>
        <w:t xml:space="preserve">shall be signed, whose </w:t>
      </w:r>
      <w:r w:rsidR="00FB7F17" w:rsidRPr="00582AF9">
        <w:rPr>
          <w:rFonts w:ascii="Arial" w:hAnsi="Arial" w:cs="Arial"/>
          <w:sz w:val="22"/>
          <w:szCs w:val="22"/>
          <w:lang w:val="en-GB"/>
        </w:rPr>
        <w:t>template</w:t>
      </w:r>
      <w:r w:rsidRPr="00582AF9">
        <w:rPr>
          <w:rFonts w:ascii="Arial" w:hAnsi="Arial" w:cs="Arial"/>
          <w:sz w:val="22"/>
          <w:szCs w:val="22"/>
          <w:lang w:val="en-GB"/>
        </w:rPr>
        <w:t xml:space="preserve"> is attached as </w:t>
      </w:r>
      <w:r w:rsidRPr="00582AF9">
        <w:rPr>
          <w:rFonts w:ascii="Arial" w:hAnsi="Arial" w:cs="Arial"/>
          <w:b/>
          <w:sz w:val="22"/>
          <w:szCs w:val="22"/>
          <w:lang w:val="en-GB"/>
        </w:rPr>
        <w:t>Annex No. 4,</w:t>
      </w:r>
      <w:r w:rsidRPr="00582AF9">
        <w:rPr>
          <w:rFonts w:ascii="Arial" w:hAnsi="Arial" w:cs="Arial"/>
          <w:sz w:val="22"/>
          <w:szCs w:val="22"/>
          <w:lang w:val="en-GB"/>
        </w:rPr>
        <w:t xml:space="preserve"> which is an integral part hereof.</w:t>
      </w:r>
      <w:r w:rsidR="000D2426" w:rsidRPr="00582AF9">
        <w:rPr>
          <w:rFonts w:ascii="Arial" w:hAnsi="Arial" w:cs="Arial"/>
          <w:sz w:val="22"/>
          <w:szCs w:val="22"/>
          <w:lang w:val="en-GB"/>
        </w:rPr>
        <w:t xml:space="preserve"> </w:t>
      </w:r>
      <w:r w:rsidR="00165618" w:rsidRPr="00582AF9">
        <w:rPr>
          <w:rFonts w:ascii="Arial" w:hAnsi="Arial" w:cs="Arial"/>
          <w:sz w:val="22"/>
          <w:szCs w:val="22"/>
          <w:lang w:val="en-GB"/>
        </w:rPr>
        <w:t xml:space="preserve">If the </w:t>
      </w:r>
      <w:r w:rsidR="00EC2B5B" w:rsidRPr="00582AF9">
        <w:rPr>
          <w:rFonts w:ascii="Arial" w:hAnsi="Arial" w:cs="Arial"/>
          <w:sz w:val="22"/>
          <w:szCs w:val="22"/>
          <w:lang w:val="en-GB"/>
        </w:rPr>
        <w:t>Contractor</w:t>
      </w:r>
      <w:r w:rsidR="00165618" w:rsidRPr="00582AF9">
        <w:rPr>
          <w:rFonts w:ascii="Arial" w:hAnsi="Arial" w:cs="Arial"/>
          <w:sz w:val="22"/>
          <w:szCs w:val="22"/>
          <w:lang w:val="en-GB"/>
        </w:rPr>
        <w:t xml:space="preserve"> has his own template of the report of the </w:t>
      </w:r>
      <w:r w:rsidR="003A1AEC" w:rsidRPr="00582AF9">
        <w:rPr>
          <w:rFonts w:ascii="Arial" w:hAnsi="Arial" w:cs="Arial"/>
          <w:sz w:val="22"/>
          <w:szCs w:val="22"/>
          <w:lang w:val="en-GB"/>
        </w:rPr>
        <w:t xml:space="preserve">site </w:t>
      </w:r>
      <w:r w:rsidR="00165618" w:rsidRPr="00582AF9">
        <w:rPr>
          <w:rFonts w:ascii="Arial" w:hAnsi="Arial" w:cs="Arial"/>
          <w:sz w:val="22"/>
          <w:szCs w:val="22"/>
          <w:lang w:val="en-GB"/>
        </w:rPr>
        <w:t xml:space="preserve">acceptance test results, it may be attached to the </w:t>
      </w:r>
      <w:r w:rsidR="00EC2B5B" w:rsidRPr="00582AF9">
        <w:rPr>
          <w:rFonts w:ascii="Arial" w:hAnsi="Arial" w:cs="Arial"/>
          <w:sz w:val="22"/>
          <w:szCs w:val="22"/>
          <w:lang w:val="en-GB"/>
        </w:rPr>
        <w:t>Client</w:t>
      </w:r>
      <w:r w:rsidR="00165618" w:rsidRPr="00582AF9">
        <w:rPr>
          <w:rFonts w:ascii="Arial" w:hAnsi="Arial" w:cs="Arial"/>
          <w:sz w:val="22"/>
          <w:szCs w:val="22"/>
          <w:lang w:val="en-GB"/>
        </w:rPr>
        <w:t>’s report of the acceptance test as an annex.</w:t>
      </w:r>
      <w:r w:rsidR="00112F1F" w:rsidRPr="00582AF9">
        <w:rPr>
          <w:rFonts w:ascii="Arial" w:hAnsi="Arial" w:cs="Arial"/>
          <w:sz w:val="22"/>
          <w:szCs w:val="22"/>
          <w:lang w:val="en-GB"/>
        </w:rPr>
        <w:t xml:space="preserve"> </w:t>
      </w:r>
      <w:r w:rsidRPr="00582AF9">
        <w:rPr>
          <w:rFonts w:ascii="Arial" w:hAnsi="Arial" w:cs="Arial"/>
          <w:sz w:val="22"/>
          <w:szCs w:val="22"/>
          <w:lang w:val="en-GB"/>
        </w:rPr>
        <w:t xml:space="preserve">By signing Protocol No.1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confirms the </w:t>
      </w:r>
      <w:r w:rsidR="00FB7F17" w:rsidRPr="00582AF9">
        <w:rPr>
          <w:rFonts w:ascii="Arial" w:hAnsi="Arial" w:cs="Arial"/>
          <w:sz w:val="22"/>
          <w:szCs w:val="22"/>
          <w:lang w:val="en-GB"/>
        </w:rPr>
        <w:t>Device commissioning</w:t>
      </w:r>
      <w:r w:rsidRPr="00582AF9">
        <w:rPr>
          <w:rFonts w:ascii="Arial" w:hAnsi="Arial" w:cs="Arial"/>
          <w:sz w:val="22"/>
          <w:szCs w:val="22"/>
          <w:lang w:val="en-GB"/>
        </w:rPr>
        <w:t>, operator training and handover of certificates and technical documents (Annex No. 2</w:t>
      </w:r>
      <w:r w:rsidRPr="00582AF9">
        <w:rPr>
          <w:rFonts w:ascii="Arial" w:hAnsi="Arial" w:cs="Arial"/>
          <w:color w:val="000000"/>
          <w:sz w:val="22"/>
          <w:szCs w:val="22"/>
          <w:lang w:val="en-GB"/>
        </w:rPr>
        <w:t>)</w:t>
      </w:r>
      <w:r w:rsidR="00853A56" w:rsidRPr="00582AF9">
        <w:rPr>
          <w:rFonts w:ascii="Arial" w:hAnsi="Arial" w:cs="Arial"/>
          <w:color w:val="000000"/>
          <w:sz w:val="22"/>
          <w:szCs w:val="22"/>
          <w:lang w:val="en-GB"/>
        </w:rPr>
        <w:t xml:space="preserve"> and commencing of a test run of 30 calendar days</w:t>
      </w:r>
      <w:r w:rsidRPr="00582AF9">
        <w:rPr>
          <w:rFonts w:ascii="Arial" w:hAnsi="Arial" w:cs="Arial"/>
          <w:sz w:val="22"/>
          <w:szCs w:val="22"/>
          <w:lang w:val="en-GB"/>
        </w:rPr>
        <w:t>.</w:t>
      </w:r>
      <w:r w:rsidRPr="00582AF9">
        <w:rPr>
          <w:rFonts w:ascii="Arial" w:hAnsi="Arial" w:cs="Arial"/>
          <w:color w:val="000000"/>
          <w:sz w:val="22"/>
          <w:szCs w:val="22"/>
          <w:lang w:val="en-GB"/>
        </w:rPr>
        <w:t xml:space="preserve"> Protocol No. 1 shall be issued by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in two copies, which shall be signed by both </w:t>
      </w:r>
      <w:r w:rsidR="00FB7F17"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Parties</w:t>
      </w:r>
      <w:r w:rsidRPr="00582AF9">
        <w:rPr>
          <w:rFonts w:ascii="Arial" w:hAnsi="Arial" w:cs="Arial"/>
          <w:color w:val="000000"/>
          <w:sz w:val="22"/>
          <w:szCs w:val="22"/>
          <w:cs/>
          <w:lang w:val="en-GB"/>
        </w:rPr>
        <w:t>’</w:t>
      </w:r>
      <w:r w:rsidRPr="00582AF9">
        <w:rPr>
          <w:rFonts w:ascii="Arial" w:hAnsi="Arial" w:cs="Arial"/>
          <w:color w:val="000000"/>
          <w:sz w:val="22"/>
          <w:szCs w:val="22"/>
          <w:lang w:val="en-GB"/>
        </w:rPr>
        <w:t xml:space="preserve">representatives authorised </w:t>
      </w:r>
      <w:r w:rsidR="0096760E" w:rsidRPr="00582AF9">
        <w:rPr>
          <w:rFonts w:ascii="Arial" w:hAnsi="Arial" w:cs="Arial"/>
          <w:color w:val="000000"/>
          <w:sz w:val="22"/>
          <w:szCs w:val="22"/>
          <w:lang w:val="en-GB"/>
        </w:rPr>
        <w:t>to negotiate in factual and technical matters</w:t>
      </w:r>
      <w:r w:rsidRPr="00582AF9">
        <w:rPr>
          <w:rFonts w:ascii="Arial" w:hAnsi="Arial" w:cs="Arial"/>
          <w:color w:val="000000"/>
          <w:sz w:val="22"/>
          <w:szCs w:val="22"/>
          <w:lang w:val="en-GB"/>
        </w:rPr>
        <w:t xml:space="preserve">, and each </w:t>
      </w:r>
      <w:r w:rsidR="0096760E" w:rsidRPr="00582AF9">
        <w:rPr>
          <w:rFonts w:ascii="Arial" w:hAnsi="Arial" w:cs="Arial"/>
          <w:color w:val="000000"/>
          <w:sz w:val="22"/>
          <w:szCs w:val="22"/>
          <w:lang w:val="en-GB"/>
        </w:rPr>
        <w:t>P</w:t>
      </w:r>
      <w:r w:rsidRPr="00582AF9">
        <w:rPr>
          <w:rFonts w:ascii="Arial" w:hAnsi="Arial" w:cs="Arial"/>
          <w:color w:val="000000"/>
          <w:sz w:val="22"/>
          <w:szCs w:val="22"/>
          <w:lang w:val="en-GB"/>
        </w:rPr>
        <w:t>arty shall receive 1 copy.</w:t>
      </w:r>
      <w:r w:rsidR="00165618" w:rsidRPr="00582AF9">
        <w:rPr>
          <w:rFonts w:ascii="Arial" w:hAnsi="Arial" w:cs="Arial"/>
          <w:color w:val="000000"/>
          <w:sz w:val="22"/>
          <w:szCs w:val="22"/>
          <w:lang w:val="en-GB"/>
        </w:rPr>
        <w:t xml:space="preserve"> The </w:t>
      </w:r>
      <w:r w:rsidR="002C6254" w:rsidRPr="00582AF9">
        <w:rPr>
          <w:rFonts w:ascii="Arial" w:hAnsi="Arial" w:cs="Arial"/>
          <w:color w:val="000000"/>
          <w:sz w:val="22"/>
          <w:szCs w:val="22"/>
          <w:lang w:val="en-GB"/>
        </w:rPr>
        <w:t xml:space="preserve">Protocol No. 1 may be signed also by the technician of the </w:t>
      </w:r>
      <w:r w:rsidR="00EC2B5B" w:rsidRPr="00582AF9">
        <w:rPr>
          <w:rFonts w:ascii="Arial" w:hAnsi="Arial" w:cs="Arial"/>
          <w:color w:val="000000"/>
          <w:sz w:val="22"/>
          <w:szCs w:val="22"/>
          <w:lang w:val="en-GB"/>
        </w:rPr>
        <w:t>Contractor</w:t>
      </w:r>
      <w:r w:rsidR="002C6254" w:rsidRPr="00582AF9">
        <w:rPr>
          <w:rFonts w:ascii="Arial" w:hAnsi="Arial" w:cs="Arial"/>
          <w:color w:val="000000"/>
          <w:sz w:val="22"/>
          <w:szCs w:val="22"/>
          <w:lang w:val="en-GB"/>
        </w:rPr>
        <w:t>, who is present during the site acceptance tests (SAT).</w:t>
      </w:r>
      <w:r w:rsidRPr="00582AF9">
        <w:rPr>
          <w:rFonts w:ascii="Arial" w:hAnsi="Arial" w:cs="Arial"/>
          <w:color w:val="000000"/>
          <w:sz w:val="22"/>
          <w:szCs w:val="22"/>
          <w:lang w:val="en-GB"/>
        </w:rPr>
        <w:t xml:space="preserve"> If any </w:t>
      </w:r>
      <w:r w:rsidR="00FB7F17" w:rsidRPr="00582AF9">
        <w:rPr>
          <w:rFonts w:ascii="Arial" w:hAnsi="Arial" w:cs="Arial"/>
          <w:color w:val="000000"/>
          <w:sz w:val="22"/>
          <w:szCs w:val="22"/>
          <w:lang w:val="en-GB"/>
        </w:rPr>
        <w:t xml:space="preserve">Device </w:t>
      </w:r>
      <w:r w:rsidRPr="00582AF9">
        <w:rPr>
          <w:rFonts w:ascii="Arial" w:hAnsi="Arial" w:cs="Arial"/>
          <w:color w:val="000000"/>
          <w:sz w:val="22"/>
          <w:szCs w:val="22"/>
          <w:lang w:val="en-GB"/>
        </w:rPr>
        <w:t xml:space="preserve">defects are identified which do not prevent the normal use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they shall be described in Protocol No. 1, including the period for elimination thereof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If both </w:t>
      </w:r>
      <w:r w:rsidR="00AB0C2B"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w:t>
      </w:r>
      <w:r w:rsidR="0059339A" w:rsidRPr="00582AF9">
        <w:rPr>
          <w:rFonts w:ascii="Arial" w:hAnsi="Arial" w:cs="Arial"/>
          <w:color w:val="000000"/>
          <w:sz w:val="22"/>
          <w:szCs w:val="22"/>
          <w:lang w:val="en-GB"/>
        </w:rPr>
        <w:t>s</w:t>
      </w:r>
      <w:r w:rsidRPr="00582AF9">
        <w:rPr>
          <w:rFonts w:ascii="Arial" w:hAnsi="Arial" w:cs="Arial"/>
          <w:color w:val="000000"/>
          <w:sz w:val="22"/>
          <w:szCs w:val="22"/>
          <w:lang w:val="en-GB"/>
        </w:rPr>
        <w:t xml:space="preserve"> do not agree any period for elimination of the defects, then it applies that the defects must be eliminated within </w:t>
      </w:r>
      <w:r w:rsidR="00433996" w:rsidRPr="00582AF9">
        <w:rPr>
          <w:rFonts w:ascii="Arial" w:hAnsi="Arial" w:cs="Arial"/>
          <w:color w:val="000000"/>
          <w:sz w:val="22"/>
          <w:szCs w:val="22"/>
          <w:lang w:val="en-GB"/>
        </w:rPr>
        <w:t>2 weeks</w:t>
      </w:r>
      <w:r w:rsidRPr="00582AF9">
        <w:rPr>
          <w:rFonts w:ascii="Arial" w:hAnsi="Arial" w:cs="Arial"/>
          <w:color w:val="000000"/>
          <w:sz w:val="22"/>
          <w:szCs w:val="22"/>
          <w:lang w:val="en-GB"/>
        </w:rPr>
        <w:t xml:space="preserve"> from the date of Protocol No. 1 issuance. </w:t>
      </w:r>
    </w:p>
    <w:p w14:paraId="0AD20763" w14:textId="7E1AB267" w:rsidR="0036520C" w:rsidRPr="00582AF9"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color w:val="000000"/>
          <w:sz w:val="22"/>
          <w:szCs w:val="22"/>
          <w:lang w:val="en-GB"/>
        </w:rPr>
        <w:t xml:space="preserve">Any defects </w:t>
      </w:r>
      <w:r w:rsidR="00AB0C2B" w:rsidRPr="00582AF9">
        <w:rPr>
          <w:rFonts w:ascii="Arial" w:hAnsi="Arial" w:cs="Arial"/>
          <w:color w:val="000000"/>
          <w:sz w:val="22"/>
          <w:szCs w:val="22"/>
          <w:lang w:val="en-GB"/>
        </w:rPr>
        <w:t>or</w:t>
      </w:r>
      <w:r w:rsidRPr="00582AF9">
        <w:rPr>
          <w:rFonts w:ascii="Arial" w:hAnsi="Arial" w:cs="Arial"/>
          <w:color w:val="000000"/>
          <w:sz w:val="22"/>
          <w:szCs w:val="22"/>
          <w:lang w:val="en-GB"/>
        </w:rPr>
        <w:t xml:space="preserve"> arrears preventing or hampering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use in a normal way shall be a reason for not accepting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A report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non-acceptance shall contain a slit of defects and arrears, including periods for elimination thereof. If both </w:t>
      </w:r>
      <w:r w:rsidR="00AB0C2B"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w:t>
      </w:r>
      <w:r w:rsidR="00AB0C2B" w:rsidRPr="00582AF9">
        <w:rPr>
          <w:rFonts w:ascii="Arial" w:hAnsi="Arial" w:cs="Arial"/>
          <w:color w:val="000000"/>
          <w:sz w:val="22"/>
          <w:szCs w:val="22"/>
          <w:lang w:val="en-GB"/>
        </w:rPr>
        <w:t>s</w:t>
      </w:r>
      <w:r w:rsidRPr="00582AF9">
        <w:rPr>
          <w:rFonts w:ascii="Arial" w:hAnsi="Arial" w:cs="Arial"/>
          <w:color w:val="000000"/>
          <w:sz w:val="22"/>
          <w:szCs w:val="22"/>
          <w:lang w:val="en-GB"/>
        </w:rPr>
        <w:t xml:space="preserve"> do not agree any period for elimination of the defects and arrears, then it applies that the defects and arrears must be eliminated within </w:t>
      </w:r>
      <w:r w:rsidR="008847F7" w:rsidRPr="00582AF9">
        <w:rPr>
          <w:rFonts w:ascii="Arial" w:hAnsi="Arial" w:cs="Arial"/>
          <w:color w:val="000000"/>
          <w:sz w:val="22"/>
          <w:szCs w:val="22"/>
          <w:lang w:val="en-GB"/>
        </w:rPr>
        <w:t>2 weeks</w:t>
      </w:r>
      <w:r w:rsidRPr="00582AF9">
        <w:rPr>
          <w:rFonts w:ascii="Arial" w:hAnsi="Arial" w:cs="Arial"/>
          <w:color w:val="000000"/>
          <w:sz w:val="22"/>
          <w:szCs w:val="22"/>
          <w:lang w:val="en-GB"/>
        </w:rPr>
        <w:t xml:space="preserve"> from the date of issuance of the report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non-acceptance.</w:t>
      </w:r>
    </w:p>
    <w:p w14:paraId="53E5896F" w14:textId="4F12135A" w:rsidR="0036520C" w:rsidRPr="00582AF9" w:rsidRDefault="0036520C" w:rsidP="009C410E">
      <w:pPr>
        <w:numPr>
          <w:ilvl w:val="0"/>
          <w:numId w:val="18"/>
        </w:numPr>
        <w:tabs>
          <w:tab w:val="left" w:pos="360"/>
        </w:tabs>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sz w:val="22"/>
          <w:szCs w:val="22"/>
          <w:lang w:val="en-GB"/>
        </w:rPr>
        <w:t xml:space="preserve">After finishing the 30-day test run successfully, </w:t>
      </w:r>
      <w:r w:rsidRPr="00582AF9">
        <w:rPr>
          <w:rFonts w:ascii="Arial" w:hAnsi="Arial" w:cs="Arial"/>
          <w:b/>
          <w:sz w:val="22"/>
          <w:szCs w:val="22"/>
          <w:lang w:val="en-GB"/>
        </w:rPr>
        <w:t xml:space="preserve">Protocol No. 2 </w:t>
      </w:r>
      <w:r w:rsidRPr="00582AF9">
        <w:rPr>
          <w:rFonts w:ascii="Arial" w:hAnsi="Arial" w:cs="Arial"/>
          <w:sz w:val="22"/>
          <w:szCs w:val="22"/>
          <w:lang w:val="en-GB"/>
        </w:rPr>
        <w:t xml:space="preserve">shall be drawn up, whose </w:t>
      </w:r>
      <w:r w:rsidR="00AB0C2B" w:rsidRPr="00582AF9">
        <w:rPr>
          <w:rFonts w:ascii="Arial" w:hAnsi="Arial" w:cs="Arial"/>
          <w:sz w:val="22"/>
          <w:szCs w:val="22"/>
          <w:lang w:val="en-GB"/>
        </w:rPr>
        <w:t>template</w:t>
      </w:r>
      <w:r w:rsidRPr="00582AF9">
        <w:rPr>
          <w:rFonts w:ascii="Arial" w:hAnsi="Arial" w:cs="Arial"/>
          <w:sz w:val="22"/>
          <w:szCs w:val="22"/>
          <w:lang w:val="en-GB"/>
        </w:rPr>
        <w:t xml:space="preserve"> is attached as </w:t>
      </w:r>
      <w:r w:rsidRPr="00582AF9">
        <w:rPr>
          <w:rFonts w:ascii="Arial" w:hAnsi="Arial" w:cs="Arial"/>
          <w:b/>
          <w:sz w:val="22"/>
          <w:szCs w:val="22"/>
          <w:lang w:val="en-GB"/>
        </w:rPr>
        <w:t xml:space="preserve">Annex No. 5, </w:t>
      </w:r>
      <w:r w:rsidRPr="00582AF9">
        <w:rPr>
          <w:rFonts w:ascii="Arial" w:hAnsi="Arial" w:cs="Arial"/>
          <w:sz w:val="22"/>
          <w:szCs w:val="22"/>
          <w:lang w:val="en-GB"/>
        </w:rPr>
        <w:t>which is an integral part hereof.</w:t>
      </w:r>
      <w:r w:rsidRPr="00582AF9">
        <w:rPr>
          <w:rFonts w:ascii="Arial" w:hAnsi="Arial" w:cs="Arial"/>
          <w:color w:val="000000"/>
          <w:sz w:val="22"/>
          <w:szCs w:val="22"/>
          <w:lang w:val="en-GB"/>
        </w:rPr>
        <w:t xml:space="preserve"> Protocol No. 2 shall be issued by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in two copies, which shall be signed by both </w:t>
      </w:r>
      <w:r w:rsidR="00AB0C2B"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Parties</w:t>
      </w:r>
      <w:r w:rsidRPr="00582AF9">
        <w:rPr>
          <w:rFonts w:ascii="Arial" w:hAnsi="Arial" w:cs="Arial"/>
          <w:color w:val="000000"/>
          <w:sz w:val="22"/>
          <w:szCs w:val="22"/>
          <w:cs/>
          <w:lang w:val="en-GB"/>
        </w:rPr>
        <w:t xml:space="preserve">’ </w:t>
      </w:r>
      <w:r w:rsidRPr="00582AF9">
        <w:rPr>
          <w:rFonts w:ascii="Arial" w:hAnsi="Arial" w:cs="Arial"/>
          <w:color w:val="000000"/>
          <w:sz w:val="22"/>
          <w:szCs w:val="22"/>
          <w:lang w:val="en-GB"/>
        </w:rPr>
        <w:t xml:space="preserve">representatives authorised </w:t>
      </w:r>
      <w:r w:rsidR="0096760E" w:rsidRPr="00582AF9">
        <w:rPr>
          <w:rFonts w:ascii="Arial" w:hAnsi="Arial" w:cs="Arial"/>
          <w:color w:val="000000"/>
          <w:sz w:val="22"/>
          <w:szCs w:val="22"/>
          <w:lang w:val="en-GB"/>
        </w:rPr>
        <w:t>to negotiate in factual and technical matters</w:t>
      </w:r>
      <w:r w:rsidRPr="00582AF9">
        <w:rPr>
          <w:rFonts w:ascii="Arial" w:hAnsi="Arial" w:cs="Arial"/>
          <w:color w:val="000000"/>
          <w:sz w:val="22"/>
          <w:szCs w:val="22"/>
          <w:lang w:val="en-GB"/>
        </w:rPr>
        <w:t xml:space="preserve">, and each party shall receive 1 copy. If any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defects are identified which do not prevent the normal use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they shall be described in Protocol No. 2, including the period for elimination thereof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If both </w:t>
      </w:r>
      <w:r w:rsidR="00AB0C2B"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w:t>
      </w:r>
      <w:r w:rsidR="0059339A" w:rsidRPr="00582AF9">
        <w:rPr>
          <w:rFonts w:ascii="Arial" w:hAnsi="Arial" w:cs="Arial"/>
          <w:color w:val="000000"/>
          <w:sz w:val="22"/>
          <w:szCs w:val="22"/>
          <w:lang w:val="en-GB"/>
        </w:rPr>
        <w:t>s</w:t>
      </w:r>
      <w:r w:rsidRPr="00582AF9">
        <w:rPr>
          <w:rFonts w:ascii="Arial" w:hAnsi="Arial" w:cs="Arial"/>
          <w:color w:val="000000"/>
          <w:sz w:val="22"/>
          <w:szCs w:val="22"/>
          <w:lang w:val="en-GB"/>
        </w:rPr>
        <w:t xml:space="preserve"> do not agree any period for elimination of the defects, then it applies that the defects must be eliminated within 15 days from the date of Protocol No. 2 issuance. Upon signing Protocol No. 2, the </w:t>
      </w:r>
      <w:r w:rsidR="00AB0C2B"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period specified in Art</w:t>
      </w:r>
      <w:r w:rsidR="00C02457" w:rsidRPr="00582AF9">
        <w:rPr>
          <w:rFonts w:ascii="Arial" w:hAnsi="Arial" w:cs="Arial"/>
          <w:color w:val="000000"/>
          <w:sz w:val="22"/>
          <w:szCs w:val="22"/>
          <w:lang w:val="en-GB"/>
        </w:rPr>
        <w:t>icle</w:t>
      </w:r>
      <w:r w:rsidRPr="00582AF9">
        <w:rPr>
          <w:rFonts w:ascii="Arial" w:hAnsi="Arial" w:cs="Arial"/>
          <w:color w:val="000000"/>
          <w:sz w:val="22"/>
          <w:szCs w:val="22"/>
          <w:lang w:val="en-GB"/>
        </w:rPr>
        <w:t xml:space="preserve"> </w:t>
      </w:r>
      <w:r w:rsidR="00251D48">
        <w:rPr>
          <w:rFonts w:ascii="Arial" w:hAnsi="Arial" w:cs="Arial"/>
          <w:color w:val="000000"/>
          <w:sz w:val="22"/>
          <w:szCs w:val="22"/>
          <w:lang w:val="en-GB"/>
        </w:rPr>
        <w:t>I</w:t>
      </w:r>
      <w:r w:rsidRPr="00582AF9">
        <w:rPr>
          <w:rFonts w:ascii="Arial" w:hAnsi="Arial" w:cs="Arial"/>
          <w:color w:val="000000"/>
          <w:sz w:val="22"/>
          <w:szCs w:val="22"/>
          <w:lang w:val="en-GB"/>
        </w:rPr>
        <w:t xml:space="preserve">X </w:t>
      </w:r>
      <w:r w:rsidR="00C02457" w:rsidRPr="00582AF9">
        <w:rPr>
          <w:rFonts w:ascii="Arial" w:hAnsi="Arial" w:cs="Arial"/>
          <w:color w:val="000000"/>
          <w:sz w:val="22"/>
          <w:szCs w:val="22"/>
          <w:lang w:val="en-GB"/>
        </w:rPr>
        <w:t xml:space="preserve">Paragraph </w:t>
      </w:r>
      <w:r w:rsidRPr="00582AF9">
        <w:rPr>
          <w:rFonts w:ascii="Arial" w:hAnsi="Arial" w:cs="Arial"/>
          <w:color w:val="000000"/>
          <w:sz w:val="22"/>
          <w:szCs w:val="22"/>
          <w:lang w:val="en-GB"/>
        </w:rPr>
        <w:t>2 hereof shall commence.</w:t>
      </w:r>
    </w:p>
    <w:p w14:paraId="27D64D87" w14:textId="7E1D8AFB" w:rsidR="0036520C" w:rsidRPr="00582AF9"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color w:val="000000"/>
          <w:sz w:val="22"/>
          <w:szCs w:val="22"/>
          <w:lang w:val="en-GB"/>
        </w:rPr>
        <w:lastRenderedPageBreak/>
        <w:t xml:space="preserve">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standards:</w:t>
      </w:r>
    </w:p>
    <w:p w14:paraId="2D19D060" w14:textId="77777777" w:rsidR="008F4032" w:rsidRDefault="0036520C" w:rsidP="008F4032">
      <w:pPr>
        <w:numPr>
          <w:ilvl w:val="1"/>
          <w:numId w:val="17"/>
        </w:numPr>
        <w:tabs>
          <w:tab w:val="clear" w:pos="714"/>
          <w:tab w:val="num" w:pos="993"/>
        </w:tabs>
        <w:suppressAutoHyphens w:val="0"/>
        <w:autoSpaceDN w:val="0"/>
        <w:adjustRightInd w:val="0"/>
        <w:spacing w:after="120"/>
        <w:ind w:left="851" w:hanging="284"/>
        <w:jc w:val="both"/>
        <w:rPr>
          <w:rFonts w:ascii="Arial" w:hAnsi="Arial" w:cs="Arial"/>
          <w:color w:val="000000"/>
          <w:sz w:val="22"/>
          <w:szCs w:val="22"/>
          <w:lang w:val="en-GB"/>
        </w:rPr>
      </w:pPr>
      <w:r w:rsidRPr="00582AF9">
        <w:rPr>
          <w:rFonts w:ascii="Arial" w:hAnsi="Arial" w:cs="Arial"/>
          <w:color w:val="000000"/>
          <w:sz w:val="22"/>
          <w:szCs w:val="22"/>
          <w:lang w:val="en-GB"/>
        </w:rPr>
        <w:t xml:space="preserve">electrical systems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comply with EU Machinery and Engineering Directive 2006/42/EC - CE conformity, IEC 61140</w:t>
      </w:r>
      <w:r w:rsidR="00874D4A"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HD 60364-1:2008</w:t>
      </w:r>
      <w:r w:rsidR="00874D4A"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 xml:space="preserve">Low-voltage electrical installations, </w:t>
      </w:r>
    </w:p>
    <w:p w14:paraId="788845DD" w14:textId="77777777" w:rsidR="008F4032" w:rsidRDefault="0036520C" w:rsidP="008F4032">
      <w:pPr>
        <w:numPr>
          <w:ilvl w:val="1"/>
          <w:numId w:val="17"/>
        </w:numPr>
        <w:tabs>
          <w:tab w:val="clear" w:pos="714"/>
          <w:tab w:val="num" w:pos="993"/>
        </w:tabs>
        <w:suppressAutoHyphens w:val="0"/>
        <w:autoSpaceDN w:val="0"/>
        <w:adjustRightInd w:val="0"/>
        <w:spacing w:after="120"/>
        <w:ind w:left="851" w:hanging="284"/>
        <w:jc w:val="both"/>
        <w:rPr>
          <w:rFonts w:ascii="Arial" w:hAnsi="Arial" w:cs="Arial"/>
          <w:color w:val="000000"/>
          <w:sz w:val="22"/>
          <w:szCs w:val="22"/>
          <w:lang w:val="en-GB"/>
        </w:rPr>
      </w:pPr>
      <w:r w:rsidRPr="008F4032">
        <w:rPr>
          <w:rFonts w:ascii="Arial" w:hAnsi="Arial" w:cs="Arial"/>
          <w:color w:val="000000"/>
          <w:sz w:val="22"/>
          <w:szCs w:val="22"/>
          <w:lang w:val="en-GB"/>
        </w:rPr>
        <w:t xml:space="preserve">labels with handling instructions for the </w:t>
      </w:r>
      <w:r w:rsidR="00AB0C2B" w:rsidRPr="008F4032">
        <w:rPr>
          <w:rFonts w:ascii="Arial" w:hAnsi="Arial" w:cs="Arial"/>
          <w:color w:val="000000"/>
          <w:sz w:val="22"/>
          <w:szCs w:val="22"/>
          <w:lang w:val="en-GB"/>
        </w:rPr>
        <w:t>Device</w:t>
      </w:r>
      <w:r w:rsidRPr="008F4032">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02364F2E" w:rsidR="0036520C" w:rsidRPr="008F4032" w:rsidRDefault="0036520C" w:rsidP="008F4032">
      <w:pPr>
        <w:numPr>
          <w:ilvl w:val="1"/>
          <w:numId w:val="17"/>
        </w:numPr>
        <w:tabs>
          <w:tab w:val="clear" w:pos="714"/>
          <w:tab w:val="num" w:pos="993"/>
        </w:tabs>
        <w:suppressAutoHyphens w:val="0"/>
        <w:autoSpaceDN w:val="0"/>
        <w:adjustRightInd w:val="0"/>
        <w:spacing w:after="120"/>
        <w:ind w:left="851" w:hanging="284"/>
        <w:jc w:val="both"/>
        <w:rPr>
          <w:rFonts w:ascii="Arial" w:hAnsi="Arial" w:cs="Arial"/>
          <w:color w:val="000000"/>
          <w:sz w:val="22"/>
          <w:szCs w:val="22"/>
          <w:lang w:val="en-GB"/>
        </w:rPr>
      </w:pPr>
      <w:r w:rsidRPr="008F4032">
        <w:rPr>
          <w:rFonts w:ascii="Arial" w:hAnsi="Arial" w:cs="Arial"/>
          <w:color w:val="000000"/>
          <w:sz w:val="22"/>
          <w:szCs w:val="22"/>
          <w:lang w:val="en-GB"/>
        </w:rPr>
        <w:t xml:space="preserve">The </w:t>
      </w:r>
      <w:r w:rsidR="00EC2B5B" w:rsidRPr="008F4032">
        <w:rPr>
          <w:rFonts w:ascii="Arial" w:hAnsi="Arial" w:cs="Arial"/>
          <w:color w:val="000000"/>
          <w:sz w:val="22"/>
          <w:szCs w:val="22"/>
          <w:lang w:val="en-GB"/>
        </w:rPr>
        <w:t>Client</w:t>
      </w:r>
      <w:r w:rsidRPr="008F4032">
        <w:rPr>
          <w:rFonts w:ascii="Arial" w:hAnsi="Arial" w:cs="Arial"/>
          <w:color w:val="000000"/>
          <w:sz w:val="22"/>
          <w:szCs w:val="22"/>
          <w:lang w:val="en-GB"/>
        </w:rPr>
        <w:t xml:space="preserve"> shall ensure the initial inspection of the electric connection for installed </w:t>
      </w:r>
      <w:r w:rsidR="00AB0C2B" w:rsidRPr="008F4032">
        <w:rPr>
          <w:rFonts w:ascii="Arial" w:hAnsi="Arial" w:cs="Arial"/>
          <w:color w:val="000000"/>
          <w:sz w:val="22"/>
          <w:szCs w:val="22"/>
          <w:lang w:val="en-GB"/>
        </w:rPr>
        <w:t>Device</w:t>
      </w:r>
      <w:r w:rsidRPr="008F4032">
        <w:rPr>
          <w:rFonts w:ascii="Arial" w:hAnsi="Arial" w:cs="Arial"/>
          <w:color w:val="000000"/>
          <w:sz w:val="22"/>
          <w:szCs w:val="22"/>
          <w:lang w:val="en-GB"/>
        </w:rPr>
        <w:t>, at its expense.</w:t>
      </w:r>
    </w:p>
    <w:p w14:paraId="4A6237DF" w14:textId="076368BD" w:rsidR="0036520C" w:rsidRPr="00582AF9"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states that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is not and shall not be encumbered with third-party rights as of the date that is it taken over by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w:t>
      </w:r>
    </w:p>
    <w:p w14:paraId="7B65E09F" w14:textId="77777777" w:rsidR="0036520C" w:rsidRDefault="0036520C" w:rsidP="0036520C">
      <w:pPr>
        <w:rPr>
          <w:rFonts w:ascii="Arial" w:hAnsi="Arial" w:cs="Arial"/>
          <w:b/>
          <w:sz w:val="22"/>
          <w:szCs w:val="22"/>
          <w:u w:val="single"/>
          <w:lang w:val="en-GB"/>
        </w:rPr>
      </w:pPr>
    </w:p>
    <w:p w14:paraId="5D522284" w14:textId="77777777" w:rsidR="00B21DAE" w:rsidRPr="00582AF9" w:rsidRDefault="00B21DAE" w:rsidP="0036520C">
      <w:pPr>
        <w:rPr>
          <w:rFonts w:ascii="Arial" w:hAnsi="Arial" w:cs="Arial"/>
          <w:b/>
          <w:sz w:val="22"/>
          <w:szCs w:val="22"/>
          <w:u w:val="single"/>
          <w:lang w:val="en-GB"/>
        </w:rPr>
      </w:pPr>
    </w:p>
    <w:p w14:paraId="0E674114" w14:textId="40F844DF" w:rsidR="0036520C" w:rsidRPr="00582AF9" w:rsidRDefault="00DF6E05" w:rsidP="0036520C">
      <w:pPr>
        <w:jc w:val="center"/>
        <w:rPr>
          <w:rFonts w:ascii="Arial" w:hAnsi="Arial" w:cs="Arial"/>
          <w:b/>
          <w:sz w:val="22"/>
          <w:szCs w:val="22"/>
          <w:lang w:val="en-GB"/>
        </w:rPr>
      </w:pPr>
      <w:r w:rsidRPr="00582AF9">
        <w:rPr>
          <w:rFonts w:ascii="Arial" w:hAnsi="Arial" w:cs="Arial"/>
          <w:b/>
          <w:sz w:val="22"/>
          <w:szCs w:val="22"/>
          <w:lang w:val="en-GB"/>
        </w:rPr>
        <w:t>I</w:t>
      </w:r>
      <w:r w:rsidR="0036520C" w:rsidRPr="00582AF9">
        <w:rPr>
          <w:rFonts w:ascii="Arial" w:hAnsi="Arial" w:cs="Arial"/>
          <w:b/>
          <w:sz w:val="22"/>
          <w:szCs w:val="22"/>
          <w:lang w:val="en-GB"/>
        </w:rPr>
        <w:t xml:space="preserve">X. </w:t>
      </w:r>
      <w:r w:rsidR="00253EC1" w:rsidRPr="00582AF9">
        <w:rPr>
          <w:rFonts w:ascii="Arial" w:hAnsi="Arial" w:cs="Arial"/>
          <w:b/>
          <w:sz w:val="22"/>
          <w:szCs w:val="22"/>
          <w:lang w:val="en-GB"/>
        </w:rPr>
        <w:t>WARRANTY</w:t>
      </w:r>
    </w:p>
    <w:p w14:paraId="2A3865C6" w14:textId="77777777" w:rsidR="0036520C" w:rsidRPr="00582AF9" w:rsidRDefault="0036520C" w:rsidP="0036520C">
      <w:pPr>
        <w:rPr>
          <w:rFonts w:ascii="Arial" w:hAnsi="Arial" w:cs="Arial"/>
          <w:b/>
          <w:sz w:val="22"/>
          <w:szCs w:val="22"/>
          <w:highlight w:val="green"/>
          <w:u w:val="single"/>
          <w:lang w:val="en-GB"/>
        </w:rPr>
      </w:pPr>
    </w:p>
    <w:p w14:paraId="50A517AC" w14:textId="0AB117E9" w:rsidR="0036520C" w:rsidRPr="00582AF9"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shall deliver the subject of the Contract in the quantity, quality and make as determined hereby.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is responsible for </w:t>
      </w:r>
      <w:r w:rsidR="00AB0C2B" w:rsidRPr="00582AF9">
        <w:rPr>
          <w:rFonts w:ascii="Arial" w:hAnsi="Arial" w:cs="Arial"/>
          <w:sz w:val="22"/>
          <w:szCs w:val="22"/>
          <w:lang w:val="en-GB"/>
        </w:rPr>
        <w:t>Device</w:t>
      </w:r>
      <w:r w:rsidRPr="00582AF9">
        <w:rPr>
          <w:rFonts w:ascii="Arial" w:hAnsi="Arial" w:cs="Arial"/>
          <w:sz w:val="22"/>
          <w:szCs w:val="22"/>
          <w:lang w:val="en-GB"/>
        </w:rPr>
        <w:t xml:space="preserve"> correct design guaranteeing the function thereof and use for the purpose for which it was manufactured and bought by the </w:t>
      </w:r>
      <w:r w:rsidR="00EC2B5B" w:rsidRPr="00582AF9">
        <w:rPr>
          <w:rFonts w:ascii="Arial" w:hAnsi="Arial" w:cs="Arial"/>
          <w:sz w:val="22"/>
          <w:szCs w:val="22"/>
          <w:lang w:val="en-GB"/>
        </w:rPr>
        <w:t>Client</w:t>
      </w:r>
      <w:r w:rsidRPr="00582AF9">
        <w:rPr>
          <w:rFonts w:ascii="Arial" w:hAnsi="Arial" w:cs="Arial"/>
          <w:sz w:val="22"/>
          <w:szCs w:val="22"/>
          <w:lang w:val="en-GB"/>
        </w:rPr>
        <w:t>, for using the materials complying with the relevant technical documents, and for SW function, proper and professional make reaching the state-of-the-art standard</w:t>
      </w:r>
      <w:r w:rsidR="00292719" w:rsidRPr="00582AF9">
        <w:rPr>
          <w:rFonts w:ascii="Arial" w:hAnsi="Arial" w:cs="Arial"/>
          <w:sz w:val="22"/>
          <w:szCs w:val="22"/>
          <w:lang w:val="en-GB"/>
        </w:rPr>
        <w:t>.</w:t>
      </w:r>
    </w:p>
    <w:p w14:paraId="0BE8AB7A" w14:textId="2DE7CF7D" w:rsidR="00940AD5" w:rsidRPr="00582AF9"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582AF9">
        <w:rPr>
          <w:rFonts w:ascii="Arial" w:hAnsi="Arial" w:cs="Arial"/>
          <w:sz w:val="22"/>
          <w:szCs w:val="22"/>
          <w:lang w:val="en-GB"/>
        </w:rPr>
        <w:t xml:space="preserve">The </w:t>
      </w:r>
      <w:r w:rsidR="00AB0C2B" w:rsidRPr="00582AF9">
        <w:rPr>
          <w:rFonts w:ascii="Arial" w:hAnsi="Arial" w:cs="Arial"/>
          <w:sz w:val="22"/>
          <w:szCs w:val="22"/>
          <w:lang w:val="en-GB"/>
        </w:rPr>
        <w:t>warranty</w:t>
      </w:r>
      <w:r w:rsidRPr="00582AF9">
        <w:rPr>
          <w:rFonts w:ascii="Arial" w:hAnsi="Arial" w:cs="Arial"/>
          <w:sz w:val="22"/>
          <w:szCs w:val="22"/>
          <w:lang w:val="en-GB"/>
        </w:rPr>
        <w:t xml:space="preserve"> period </w:t>
      </w:r>
      <w:r w:rsidR="00EE6E28" w:rsidRPr="00582AF9">
        <w:rPr>
          <w:rFonts w:ascii="Arial" w:hAnsi="Arial" w:cs="Arial"/>
          <w:sz w:val="22"/>
          <w:szCs w:val="22"/>
          <w:lang w:val="en-GB"/>
        </w:rPr>
        <w:t xml:space="preserve"> is </w:t>
      </w:r>
      <w:r w:rsidRPr="00582AF9">
        <w:rPr>
          <w:rFonts w:ascii="Arial" w:hAnsi="Arial" w:cs="Arial"/>
          <w:b/>
          <w:sz w:val="22"/>
          <w:szCs w:val="22"/>
          <w:lang w:val="en-GB"/>
        </w:rPr>
        <w:t>12 months from the date of signing Protocol No. 2</w:t>
      </w:r>
      <w:r w:rsidR="00BF1E82" w:rsidRPr="00582AF9">
        <w:rPr>
          <w:rFonts w:ascii="Arial" w:hAnsi="Arial" w:cs="Arial"/>
          <w:b/>
          <w:sz w:val="22"/>
          <w:szCs w:val="22"/>
          <w:lang w:val="en-GB"/>
        </w:rPr>
        <w:t xml:space="preserve"> for the Device</w:t>
      </w:r>
      <w:r w:rsidR="008E359E" w:rsidRPr="00582AF9">
        <w:rPr>
          <w:rFonts w:ascii="Arial" w:hAnsi="Arial" w:cs="Arial"/>
          <w:b/>
          <w:sz w:val="22"/>
          <w:szCs w:val="22"/>
          <w:lang w:val="en-GB"/>
        </w:rPr>
        <w:t xml:space="preserve"> quality</w:t>
      </w:r>
      <w:r w:rsidR="00BF1E82" w:rsidRPr="00582AF9">
        <w:rPr>
          <w:rFonts w:ascii="Arial" w:hAnsi="Arial" w:cs="Arial"/>
          <w:b/>
          <w:sz w:val="22"/>
          <w:szCs w:val="22"/>
          <w:lang w:val="en-GB"/>
        </w:rPr>
        <w:t xml:space="preserve"> and</w:t>
      </w:r>
      <w:r w:rsidR="008E359E" w:rsidRPr="00582AF9">
        <w:rPr>
          <w:rFonts w:ascii="Arial" w:hAnsi="Arial" w:cs="Arial"/>
          <w:b/>
          <w:sz w:val="22"/>
          <w:szCs w:val="22"/>
          <w:lang w:val="en-GB"/>
        </w:rPr>
        <w:t xml:space="preserve"> </w:t>
      </w:r>
      <w:r w:rsidR="00EE6E28" w:rsidRPr="00582AF9">
        <w:rPr>
          <w:rFonts w:ascii="Arial" w:hAnsi="Arial" w:cs="Arial"/>
          <w:b/>
          <w:sz w:val="22"/>
          <w:szCs w:val="22"/>
          <w:lang w:val="en-GB"/>
        </w:rPr>
        <w:t xml:space="preserve"> period </w:t>
      </w:r>
      <w:r w:rsidR="00EE6E28" w:rsidRPr="004F18D0">
        <w:rPr>
          <w:rFonts w:ascii="Arial" w:hAnsi="Arial" w:cs="Arial"/>
          <w:b/>
          <w:sz w:val="22"/>
          <w:szCs w:val="22"/>
          <w:lang w:val="en-GB"/>
        </w:rPr>
        <w:t xml:space="preserve">of </w:t>
      </w:r>
      <w:r w:rsidR="008E359E" w:rsidRPr="004F18D0">
        <w:rPr>
          <w:rFonts w:ascii="Arial" w:hAnsi="Arial" w:cs="Arial"/>
          <w:b/>
          <w:sz w:val="22"/>
          <w:szCs w:val="22"/>
          <w:lang w:val="en-GB"/>
        </w:rPr>
        <w:t xml:space="preserve"> </w:t>
      </w:r>
      <w:r w:rsidR="00DF6E05" w:rsidRPr="004F18D0">
        <w:rPr>
          <w:rFonts w:ascii="Arial" w:hAnsi="Arial" w:cs="Arial"/>
          <w:b/>
          <w:bCs/>
          <w:sz w:val="22"/>
          <w:szCs w:val="22"/>
          <w:highlight w:val="yellow"/>
          <w:lang w:val="en-GB"/>
        </w:rPr>
        <w:t xml:space="preserve">[the Participant to add number of </w:t>
      </w:r>
      <w:r w:rsidR="00DF6E05" w:rsidRPr="004F18D0">
        <w:rPr>
          <w:rFonts w:ascii="Arial" w:hAnsi="Arial" w:cs="Arial"/>
          <w:b/>
          <w:sz w:val="22"/>
          <w:szCs w:val="22"/>
          <w:highlight w:val="yellow"/>
          <w:lang w:val="en-GB"/>
        </w:rPr>
        <w:t xml:space="preserve">hours of </w:t>
      </w:r>
      <w:r w:rsidR="003A2066" w:rsidRPr="004F18D0">
        <w:rPr>
          <w:rFonts w:ascii="Arial" w:hAnsi="Arial" w:cs="Arial"/>
          <w:b/>
          <w:sz w:val="22"/>
          <w:szCs w:val="22"/>
          <w:highlight w:val="yellow"/>
          <w:lang w:val="en-GB"/>
        </w:rPr>
        <w:t xml:space="preserve">lifespan </w:t>
      </w:r>
      <w:r w:rsidR="00DF6E05" w:rsidRPr="004F18D0">
        <w:rPr>
          <w:rFonts w:ascii="Arial" w:hAnsi="Arial" w:cs="Arial"/>
          <w:b/>
          <w:sz w:val="22"/>
          <w:szCs w:val="22"/>
          <w:highlight w:val="yellow"/>
          <w:lang w:val="en-GB"/>
        </w:rPr>
        <w:t>of the offered Laser</w:t>
      </w:r>
      <w:r w:rsidR="00DF6E05" w:rsidRPr="004F18D0">
        <w:rPr>
          <w:rFonts w:ascii="Arial" w:hAnsi="Arial" w:cs="Arial"/>
          <w:b/>
          <w:bCs/>
          <w:sz w:val="22"/>
          <w:szCs w:val="22"/>
          <w:highlight w:val="yellow"/>
          <w:lang w:val="en-GB"/>
        </w:rPr>
        <w:t>]</w:t>
      </w:r>
      <w:r w:rsidR="00DF6E05" w:rsidRPr="00582AF9">
        <w:rPr>
          <w:rFonts w:ascii="Arial" w:hAnsi="Arial" w:cs="Arial"/>
          <w:b/>
          <w:bCs/>
          <w:sz w:val="22"/>
          <w:szCs w:val="22"/>
          <w:lang w:val="en-GB"/>
        </w:rPr>
        <w:t xml:space="preserve"> </w:t>
      </w:r>
      <w:r w:rsidR="008E359E" w:rsidRPr="00582AF9">
        <w:rPr>
          <w:rFonts w:ascii="Arial" w:hAnsi="Arial" w:cs="Arial"/>
          <w:b/>
          <w:sz w:val="22"/>
          <w:szCs w:val="22"/>
          <w:lang w:val="en-GB"/>
        </w:rPr>
        <w:t>hours of usage</w:t>
      </w:r>
      <w:r w:rsidR="00EE6E28" w:rsidRPr="00582AF9">
        <w:rPr>
          <w:rFonts w:ascii="Arial" w:hAnsi="Arial" w:cs="Arial"/>
          <w:b/>
          <w:sz w:val="22"/>
          <w:szCs w:val="22"/>
          <w:lang w:val="en-GB"/>
        </w:rPr>
        <w:t xml:space="preserve"> from the date of signing Protocol No. 2 </w:t>
      </w:r>
      <w:r w:rsidR="008E359E" w:rsidRPr="00582AF9">
        <w:rPr>
          <w:rFonts w:ascii="Arial" w:hAnsi="Arial" w:cs="Arial"/>
          <w:b/>
          <w:sz w:val="22"/>
          <w:szCs w:val="22"/>
          <w:lang w:val="en-GB"/>
        </w:rPr>
        <w:t xml:space="preserve"> for Laser</w:t>
      </w:r>
      <w:r w:rsidR="008E359E" w:rsidRPr="00582AF9">
        <w:rPr>
          <w:rFonts w:ascii="Arial" w:hAnsi="Arial" w:cs="Arial"/>
          <w:sz w:val="22"/>
          <w:szCs w:val="22"/>
          <w:lang w:val="en-GB"/>
        </w:rPr>
        <w:t>.</w:t>
      </w:r>
    </w:p>
    <w:p w14:paraId="03DA314E" w14:textId="0FBDDEFA" w:rsidR="0036520C" w:rsidRPr="00582AF9"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582AF9">
        <w:rPr>
          <w:rFonts w:ascii="Arial" w:hAnsi="Arial" w:cs="Arial"/>
          <w:color w:val="000000"/>
          <w:sz w:val="22"/>
          <w:szCs w:val="22"/>
          <w:lang w:val="en-GB"/>
        </w:rPr>
        <w:t xml:space="preserve">The </w:t>
      </w:r>
      <w:r w:rsidR="00AB0C2B"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does not cover defects occurring as a result of a natural disaster, mechanical damage by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or a third party, or unprofessional operation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normal wear, or handling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in a manner that is not approved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in advance. The quality </w:t>
      </w:r>
      <w:r w:rsidR="00AB0C2B"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applies on condition that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is properly operated and maintained in accordance with the operating and maintenance instructions, supplied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w:t>
      </w:r>
    </w:p>
    <w:p w14:paraId="64A22665" w14:textId="5B4C9404" w:rsidR="0036520C" w:rsidRPr="00582AF9"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582AF9">
        <w:rPr>
          <w:rFonts w:ascii="Arial" w:hAnsi="Arial" w:cs="Arial"/>
          <w:sz w:val="22"/>
          <w:szCs w:val="22"/>
          <w:lang w:val="en-GB"/>
        </w:rPr>
        <w:t xml:space="preserve">The </w:t>
      </w:r>
      <w:r w:rsidR="00AB0C2B" w:rsidRPr="00582AF9">
        <w:rPr>
          <w:rFonts w:ascii="Arial" w:hAnsi="Arial" w:cs="Arial"/>
          <w:sz w:val="22"/>
          <w:szCs w:val="22"/>
          <w:lang w:val="en-GB"/>
        </w:rPr>
        <w:t>warranty</w:t>
      </w:r>
      <w:r w:rsidRPr="00582AF9">
        <w:rPr>
          <w:rFonts w:ascii="Arial" w:hAnsi="Arial" w:cs="Arial"/>
          <w:sz w:val="22"/>
          <w:szCs w:val="22"/>
          <w:lang w:val="en-GB"/>
        </w:rPr>
        <w:t xml:space="preserve"> service of the </w:t>
      </w:r>
      <w:r w:rsidR="00AB0C2B" w:rsidRPr="00582AF9">
        <w:rPr>
          <w:rFonts w:ascii="Arial" w:hAnsi="Arial" w:cs="Arial"/>
          <w:sz w:val="22"/>
          <w:szCs w:val="22"/>
          <w:lang w:val="en-GB"/>
        </w:rPr>
        <w:t>Device</w:t>
      </w:r>
      <w:r w:rsidRPr="00582AF9">
        <w:rPr>
          <w:rFonts w:ascii="Arial" w:hAnsi="Arial" w:cs="Arial"/>
          <w:sz w:val="22"/>
          <w:szCs w:val="22"/>
          <w:lang w:val="en-GB"/>
        </w:rPr>
        <w:t xml:space="preserve"> shall be provided by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from the </w:t>
      </w:r>
      <w:r w:rsidR="00EC2B5B" w:rsidRPr="00582AF9">
        <w:rPr>
          <w:rFonts w:ascii="Arial" w:hAnsi="Arial" w:cs="Arial"/>
          <w:sz w:val="22"/>
          <w:szCs w:val="22"/>
          <w:lang w:val="en-GB"/>
        </w:rPr>
        <w:t>Contractor</w:t>
      </w:r>
      <w:r w:rsidRPr="00582AF9">
        <w:rPr>
          <w:rFonts w:ascii="Arial" w:hAnsi="Arial" w:cs="Arial"/>
          <w:sz w:val="22"/>
          <w:szCs w:val="22"/>
          <w:lang w:val="en-GB"/>
        </w:rPr>
        <w:t>'s registered office</w:t>
      </w:r>
      <w:r w:rsidR="00224A6E" w:rsidRPr="00582AF9">
        <w:rPr>
          <w:rFonts w:ascii="Arial" w:hAnsi="Arial" w:cs="Arial"/>
          <w:sz w:val="22"/>
          <w:szCs w:val="22"/>
          <w:lang w:val="en-GB"/>
        </w:rPr>
        <w:t xml:space="preserve"> or its local </w:t>
      </w:r>
      <w:r w:rsidR="00EC7506" w:rsidRPr="00582AF9">
        <w:rPr>
          <w:rFonts w:ascii="Arial" w:hAnsi="Arial" w:cs="Arial"/>
          <w:sz w:val="22"/>
          <w:szCs w:val="22"/>
          <w:lang w:val="en-GB"/>
        </w:rPr>
        <w:t xml:space="preserve">authorised </w:t>
      </w:r>
      <w:r w:rsidR="00224A6E" w:rsidRPr="00582AF9">
        <w:rPr>
          <w:rFonts w:ascii="Arial" w:hAnsi="Arial" w:cs="Arial"/>
          <w:sz w:val="22"/>
          <w:szCs w:val="22"/>
          <w:lang w:val="en-GB"/>
        </w:rPr>
        <w:t>representative</w:t>
      </w:r>
      <w:r w:rsidR="00940AD5" w:rsidRPr="00582AF9">
        <w:rPr>
          <w:rFonts w:ascii="Arial" w:hAnsi="Arial" w:cs="Arial"/>
          <w:sz w:val="22"/>
          <w:szCs w:val="22"/>
          <w:lang w:val="en-GB"/>
        </w:rPr>
        <w:t>.</w:t>
      </w:r>
      <w:r w:rsidRPr="00582AF9">
        <w:rPr>
          <w:rFonts w:ascii="Arial" w:hAnsi="Arial" w:cs="Arial"/>
          <w:sz w:val="22"/>
          <w:szCs w:val="22"/>
          <w:lang w:val="en-GB"/>
        </w:rPr>
        <w:t xml:space="preserve"> </w:t>
      </w:r>
      <w:r w:rsidR="00EC7506" w:rsidRPr="00582AF9">
        <w:rPr>
          <w:rFonts w:ascii="Arial" w:hAnsi="Arial" w:cs="Arial"/>
          <w:sz w:val="22"/>
          <w:szCs w:val="22"/>
          <w:lang w:val="en-GB"/>
        </w:rPr>
        <w:t>M</w:t>
      </w:r>
      <w:r w:rsidRPr="00582AF9">
        <w:rPr>
          <w:rFonts w:ascii="Arial" w:hAnsi="Arial" w:cs="Arial"/>
          <w:sz w:val="22"/>
          <w:szCs w:val="22"/>
          <w:lang w:val="en-GB"/>
        </w:rPr>
        <w:t xml:space="preserve">inor repairs during the </w:t>
      </w:r>
      <w:r w:rsidR="00AB0C2B" w:rsidRPr="00582AF9">
        <w:rPr>
          <w:rFonts w:ascii="Arial" w:hAnsi="Arial" w:cs="Arial"/>
          <w:sz w:val="22"/>
          <w:szCs w:val="22"/>
          <w:lang w:val="en-GB"/>
        </w:rPr>
        <w:t xml:space="preserve">warranty </w:t>
      </w:r>
      <w:r w:rsidRPr="00582AF9">
        <w:rPr>
          <w:rFonts w:ascii="Arial" w:hAnsi="Arial" w:cs="Arial"/>
          <w:sz w:val="22"/>
          <w:szCs w:val="22"/>
          <w:lang w:val="en-GB"/>
        </w:rPr>
        <w:t xml:space="preserve">period may be performed by the </w:t>
      </w:r>
      <w:r w:rsidR="00EC2B5B" w:rsidRPr="00582AF9">
        <w:rPr>
          <w:rFonts w:ascii="Arial" w:hAnsi="Arial" w:cs="Arial"/>
          <w:sz w:val="22"/>
          <w:szCs w:val="22"/>
          <w:lang w:val="en-GB"/>
        </w:rPr>
        <w:t>Client</w:t>
      </w:r>
      <w:r w:rsidRPr="00582AF9">
        <w:rPr>
          <w:rFonts w:ascii="Arial" w:hAnsi="Arial" w:cs="Arial"/>
          <w:sz w:val="22"/>
          <w:szCs w:val="22"/>
          <w:cs/>
          <w:lang w:val="en-GB"/>
        </w:rPr>
        <w:t>’</w:t>
      </w:r>
      <w:r w:rsidRPr="00582AF9">
        <w:rPr>
          <w:rFonts w:ascii="Arial" w:hAnsi="Arial" w:cs="Arial"/>
          <w:sz w:val="22"/>
          <w:szCs w:val="22"/>
          <w:lang w:val="en-GB"/>
        </w:rPr>
        <w:t xml:space="preserve">s maintenance workers who were trained by the </w:t>
      </w:r>
      <w:r w:rsidR="00EC2B5B" w:rsidRPr="00582AF9">
        <w:rPr>
          <w:rFonts w:ascii="Arial" w:hAnsi="Arial" w:cs="Arial"/>
          <w:sz w:val="22"/>
          <w:szCs w:val="22"/>
          <w:lang w:val="en-GB"/>
        </w:rPr>
        <w:t>Contractor</w:t>
      </w:r>
      <w:r w:rsidRPr="00582AF9">
        <w:rPr>
          <w:rFonts w:ascii="Arial" w:hAnsi="Arial" w:cs="Arial"/>
          <w:sz w:val="22"/>
          <w:szCs w:val="22"/>
          <w:lang w:val="en-GB"/>
        </w:rPr>
        <w:t>.</w:t>
      </w:r>
    </w:p>
    <w:p w14:paraId="3BA7DF36" w14:textId="29B55D73" w:rsidR="0036520C" w:rsidRPr="002F79C1" w:rsidRDefault="0036520C" w:rsidP="002F79C1">
      <w:pPr>
        <w:numPr>
          <w:ilvl w:val="0"/>
          <w:numId w:val="19"/>
        </w:numPr>
        <w:suppressAutoHyphens w:val="0"/>
        <w:autoSpaceDN w:val="0"/>
        <w:adjustRightInd w:val="0"/>
        <w:spacing w:after="120"/>
        <w:jc w:val="both"/>
        <w:rPr>
          <w:rFonts w:ascii="Arial" w:hAnsi="Arial" w:cs="Arial"/>
          <w:i/>
          <w:sz w:val="22"/>
          <w:szCs w:val="22"/>
          <w:lang w:val="en-GB"/>
        </w:rPr>
      </w:pPr>
      <w:r w:rsidRPr="002F79C1">
        <w:rPr>
          <w:rFonts w:ascii="Arial" w:hAnsi="Arial" w:cs="Arial"/>
          <w:sz w:val="22"/>
          <w:szCs w:val="22"/>
          <w:lang w:val="en-GB"/>
        </w:rPr>
        <w:t xml:space="preserve">The </w:t>
      </w:r>
      <w:r w:rsidR="00EC2B5B" w:rsidRPr="002F79C1">
        <w:rPr>
          <w:rFonts w:ascii="Arial" w:hAnsi="Arial" w:cs="Arial"/>
          <w:sz w:val="22"/>
          <w:szCs w:val="22"/>
          <w:lang w:val="en-GB"/>
        </w:rPr>
        <w:t>Client</w:t>
      </w:r>
      <w:r w:rsidRPr="002F79C1">
        <w:rPr>
          <w:rFonts w:ascii="Arial" w:hAnsi="Arial" w:cs="Arial"/>
          <w:sz w:val="22"/>
          <w:szCs w:val="22"/>
          <w:lang w:val="en-GB"/>
        </w:rPr>
        <w:t xml:space="preserve"> is entitled to request that the </w:t>
      </w:r>
      <w:r w:rsidR="00AB0C2B" w:rsidRPr="002F79C1">
        <w:rPr>
          <w:rFonts w:ascii="Arial" w:hAnsi="Arial" w:cs="Arial"/>
          <w:sz w:val="22"/>
          <w:szCs w:val="22"/>
          <w:lang w:val="en-GB"/>
        </w:rPr>
        <w:t>Device</w:t>
      </w:r>
      <w:r w:rsidRPr="002F79C1">
        <w:rPr>
          <w:rFonts w:ascii="Arial" w:hAnsi="Arial" w:cs="Arial"/>
          <w:sz w:val="22"/>
          <w:szCs w:val="22"/>
          <w:lang w:val="en-GB"/>
        </w:rPr>
        <w:t xml:space="preserve"> defects are eliminated at any time during the </w:t>
      </w:r>
      <w:r w:rsidR="00AB0C2B" w:rsidRPr="002F79C1">
        <w:rPr>
          <w:rFonts w:ascii="Arial" w:hAnsi="Arial" w:cs="Arial"/>
          <w:sz w:val="22"/>
          <w:szCs w:val="22"/>
          <w:lang w:val="en-GB"/>
        </w:rPr>
        <w:t>warranty</w:t>
      </w:r>
      <w:r w:rsidRPr="002F79C1">
        <w:rPr>
          <w:rFonts w:ascii="Arial" w:hAnsi="Arial" w:cs="Arial"/>
          <w:sz w:val="22"/>
          <w:szCs w:val="22"/>
          <w:lang w:val="en-GB"/>
        </w:rPr>
        <w:t xml:space="preserve"> period, but no later than within 30 days after expiry of the </w:t>
      </w:r>
      <w:r w:rsidR="00AB0C2B" w:rsidRPr="002F79C1">
        <w:rPr>
          <w:rFonts w:ascii="Arial" w:hAnsi="Arial" w:cs="Arial"/>
          <w:sz w:val="22"/>
          <w:szCs w:val="22"/>
          <w:lang w:val="en-GB"/>
        </w:rPr>
        <w:t xml:space="preserve">warranty </w:t>
      </w:r>
      <w:r w:rsidRPr="002F79C1">
        <w:rPr>
          <w:rFonts w:ascii="Arial" w:hAnsi="Arial" w:cs="Arial"/>
          <w:sz w:val="22"/>
          <w:szCs w:val="22"/>
          <w:lang w:val="en-GB"/>
        </w:rPr>
        <w:t xml:space="preserve">period, if the defect occurred during the </w:t>
      </w:r>
      <w:r w:rsidR="00AB0C2B" w:rsidRPr="002F79C1">
        <w:rPr>
          <w:rFonts w:ascii="Arial" w:hAnsi="Arial" w:cs="Arial"/>
          <w:sz w:val="22"/>
          <w:szCs w:val="22"/>
          <w:lang w:val="en-GB"/>
        </w:rPr>
        <w:t>warranty</w:t>
      </w:r>
      <w:r w:rsidRPr="002F79C1">
        <w:rPr>
          <w:rFonts w:ascii="Arial" w:hAnsi="Arial" w:cs="Arial"/>
          <w:sz w:val="22"/>
          <w:szCs w:val="22"/>
          <w:lang w:val="en-GB"/>
        </w:rPr>
        <w:t xml:space="preserve"> period. </w:t>
      </w:r>
      <w:r w:rsidR="002F79C1" w:rsidRPr="002F79C1">
        <w:rPr>
          <w:rFonts w:ascii="Arial" w:hAnsi="Arial" w:cs="Arial"/>
          <w:sz w:val="22"/>
          <w:szCs w:val="22"/>
          <w:lang w:val="en-GB"/>
        </w:rPr>
        <w:t>In the event that the Laser has a defect during the specified warranty period, or lifespan of the laser will be shorter than that</w:t>
      </w:r>
      <w:r w:rsidR="002F79C1">
        <w:rPr>
          <w:rFonts w:ascii="Arial" w:hAnsi="Arial" w:cs="Arial"/>
          <w:sz w:val="22"/>
          <w:szCs w:val="22"/>
          <w:lang w:val="en-GB"/>
        </w:rPr>
        <w:t xml:space="preserve"> is</w:t>
      </w:r>
      <w:r w:rsidR="002F79C1" w:rsidRPr="002F79C1">
        <w:rPr>
          <w:rFonts w:ascii="Arial" w:hAnsi="Arial" w:cs="Arial"/>
          <w:sz w:val="22"/>
          <w:szCs w:val="22"/>
          <w:lang w:val="en-GB"/>
        </w:rPr>
        <w:t xml:space="preserve"> specified in Article II paragraph 6 point d) hereof, the</w:t>
      </w:r>
      <w:r w:rsidR="002F79C1">
        <w:rPr>
          <w:rFonts w:ascii="Arial" w:hAnsi="Arial" w:cs="Arial"/>
          <w:sz w:val="22"/>
          <w:szCs w:val="22"/>
          <w:lang w:val="en-GB"/>
        </w:rPr>
        <w:t xml:space="preserve"> Contractor</w:t>
      </w:r>
      <w:r w:rsidR="002F79C1" w:rsidRPr="002F79C1">
        <w:rPr>
          <w:rFonts w:ascii="Arial" w:hAnsi="Arial" w:cs="Arial"/>
          <w:sz w:val="22"/>
          <w:szCs w:val="22"/>
          <w:lang w:val="en-GB"/>
        </w:rPr>
        <w:t xml:space="preserve"> is obliged to deliver </w:t>
      </w:r>
      <w:r w:rsidR="002F79C1">
        <w:rPr>
          <w:rFonts w:ascii="Arial" w:hAnsi="Arial" w:cs="Arial"/>
          <w:sz w:val="22"/>
          <w:szCs w:val="22"/>
          <w:lang w:val="en-GB"/>
        </w:rPr>
        <w:t xml:space="preserve">and install </w:t>
      </w:r>
      <w:r w:rsidR="002F79C1" w:rsidRPr="002F79C1">
        <w:rPr>
          <w:rFonts w:ascii="Arial" w:hAnsi="Arial" w:cs="Arial"/>
          <w:sz w:val="22"/>
          <w:szCs w:val="22"/>
          <w:lang w:val="en-GB"/>
        </w:rPr>
        <w:t xml:space="preserve">a new </w:t>
      </w:r>
      <w:r w:rsidR="002F79C1">
        <w:rPr>
          <w:rFonts w:ascii="Arial" w:hAnsi="Arial" w:cs="Arial"/>
          <w:sz w:val="22"/>
          <w:szCs w:val="22"/>
          <w:lang w:val="en-GB"/>
        </w:rPr>
        <w:t>L</w:t>
      </w:r>
      <w:r w:rsidR="002F79C1" w:rsidRPr="002F79C1">
        <w:rPr>
          <w:rFonts w:ascii="Arial" w:hAnsi="Arial" w:cs="Arial"/>
          <w:sz w:val="22"/>
          <w:szCs w:val="22"/>
          <w:lang w:val="en-GB"/>
        </w:rPr>
        <w:t xml:space="preserve">aser with the same </w:t>
      </w:r>
      <w:r w:rsidR="002F79C1">
        <w:rPr>
          <w:rFonts w:ascii="Arial" w:hAnsi="Arial" w:cs="Arial"/>
          <w:sz w:val="22"/>
          <w:szCs w:val="22"/>
          <w:lang w:val="en-GB"/>
        </w:rPr>
        <w:t>lifespan</w:t>
      </w:r>
      <w:r w:rsidR="002F79C1" w:rsidRPr="002F79C1">
        <w:rPr>
          <w:rFonts w:ascii="Arial" w:hAnsi="Arial" w:cs="Arial"/>
          <w:sz w:val="22"/>
          <w:szCs w:val="22"/>
          <w:lang w:val="en-GB"/>
        </w:rPr>
        <w:t>.</w:t>
      </w:r>
      <w:r w:rsidR="002F79C1">
        <w:rPr>
          <w:rFonts w:ascii="Arial" w:hAnsi="Arial" w:cs="Arial"/>
          <w:sz w:val="22"/>
          <w:szCs w:val="22"/>
          <w:lang w:val="en-GB"/>
        </w:rPr>
        <w:t xml:space="preserve"> </w:t>
      </w:r>
      <w:r w:rsidRPr="002F79C1">
        <w:rPr>
          <w:rFonts w:ascii="Arial" w:hAnsi="Arial" w:cs="Arial"/>
          <w:sz w:val="22"/>
          <w:szCs w:val="22"/>
          <w:lang w:val="en-GB"/>
        </w:rPr>
        <w:t xml:space="preserve">Defects may be reported to the </w:t>
      </w:r>
      <w:r w:rsidR="00EC2B5B" w:rsidRPr="002F79C1">
        <w:rPr>
          <w:rFonts w:ascii="Arial" w:hAnsi="Arial" w:cs="Arial"/>
          <w:sz w:val="22"/>
          <w:szCs w:val="22"/>
          <w:lang w:val="en-GB"/>
        </w:rPr>
        <w:t>Contractor</w:t>
      </w:r>
      <w:r w:rsidRPr="002F79C1">
        <w:rPr>
          <w:rFonts w:ascii="Arial" w:hAnsi="Arial" w:cs="Arial"/>
          <w:sz w:val="22"/>
          <w:szCs w:val="22"/>
          <w:lang w:val="en-GB"/>
        </w:rPr>
        <w:t xml:space="preserve"> in any form, including by phone (tel. </w:t>
      </w:r>
      <w:r w:rsidR="005673AA" w:rsidRPr="002F79C1">
        <w:rPr>
          <w:rFonts w:ascii="Arial" w:hAnsi="Arial" w:cs="Arial"/>
          <w:b/>
          <w:bCs/>
          <w:sz w:val="22"/>
          <w:szCs w:val="22"/>
          <w:highlight w:val="yellow"/>
          <w:lang w:val="en-GB"/>
        </w:rPr>
        <w:t xml:space="preserve">[the </w:t>
      </w:r>
      <w:r w:rsidR="005903EF" w:rsidRPr="002F79C1">
        <w:rPr>
          <w:rFonts w:ascii="Arial" w:hAnsi="Arial" w:cs="Arial"/>
          <w:b/>
          <w:bCs/>
          <w:sz w:val="22"/>
          <w:szCs w:val="22"/>
          <w:highlight w:val="yellow"/>
          <w:lang w:val="en-GB"/>
        </w:rPr>
        <w:t>Participant</w:t>
      </w:r>
      <w:r w:rsidR="005673AA" w:rsidRPr="002F79C1">
        <w:rPr>
          <w:rFonts w:ascii="Arial" w:hAnsi="Arial" w:cs="Arial"/>
          <w:b/>
          <w:bCs/>
          <w:sz w:val="22"/>
          <w:szCs w:val="22"/>
          <w:highlight w:val="yellow"/>
          <w:lang w:val="en-GB"/>
        </w:rPr>
        <w:t xml:space="preserve"> to add its phone number]</w:t>
      </w:r>
      <w:r w:rsidRPr="002F79C1">
        <w:rPr>
          <w:rFonts w:ascii="Arial" w:hAnsi="Arial" w:cs="Arial"/>
          <w:bCs/>
          <w:sz w:val="22"/>
          <w:szCs w:val="22"/>
          <w:lang w:val="en-GB"/>
        </w:rPr>
        <w:t>),</w:t>
      </w:r>
      <w:r w:rsidRPr="002F79C1">
        <w:rPr>
          <w:rFonts w:ascii="Arial" w:hAnsi="Arial" w:cs="Arial"/>
          <w:sz w:val="22"/>
          <w:szCs w:val="22"/>
          <w:lang w:val="en-GB"/>
        </w:rPr>
        <w:t xml:space="preserve"> in this case, however, the reported defect must be subsequently confirmed in writing, i.e. by email to the following address:</w:t>
      </w:r>
      <w:r w:rsidRPr="002F79C1">
        <w:rPr>
          <w:rFonts w:ascii="Arial" w:hAnsi="Arial" w:cs="Arial"/>
          <w:b/>
          <w:sz w:val="22"/>
          <w:szCs w:val="22"/>
          <w:lang w:val="en-GB"/>
        </w:rPr>
        <w:t xml:space="preserve"> </w:t>
      </w:r>
      <w:r w:rsidR="005673AA" w:rsidRPr="002F79C1">
        <w:rPr>
          <w:rFonts w:ascii="Arial" w:hAnsi="Arial" w:cs="Arial"/>
          <w:b/>
          <w:bCs/>
          <w:sz w:val="22"/>
          <w:szCs w:val="22"/>
          <w:highlight w:val="yellow"/>
          <w:lang w:val="en-GB"/>
        </w:rPr>
        <w:t xml:space="preserve">[the </w:t>
      </w:r>
      <w:r w:rsidR="005903EF" w:rsidRPr="002F79C1">
        <w:rPr>
          <w:rFonts w:ascii="Arial" w:hAnsi="Arial" w:cs="Arial"/>
          <w:b/>
          <w:bCs/>
          <w:sz w:val="22"/>
          <w:szCs w:val="22"/>
          <w:highlight w:val="yellow"/>
          <w:lang w:val="en-GB"/>
        </w:rPr>
        <w:t>Participant</w:t>
      </w:r>
      <w:r w:rsidR="005673AA" w:rsidRPr="002F79C1">
        <w:rPr>
          <w:rFonts w:ascii="Arial" w:hAnsi="Arial" w:cs="Arial"/>
          <w:b/>
          <w:bCs/>
          <w:sz w:val="22"/>
          <w:szCs w:val="22"/>
          <w:highlight w:val="yellow"/>
          <w:lang w:val="en-GB"/>
        </w:rPr>
        <w:t xml:space="preserve"> to add its e-mail address]</w:t>
      </w:r>
      <w:r w:rsidRPr="002F79C1">
        <w:rPr>
          <w:rFonts w:ascii="Arial" w:hAnsi="Arial" w:cs="Arial"/>
          <w:bCs/>
          <w:sz w:val="22"/>
          <w:szCs w:val="22"/>
          <w:lang w:val="en-GB"/>
        </w:rPr>
        <w:t>.</w:t>
      </w:r>
      <w:r w:rsidR="00031D09" w:rsidRPr="002F79C1">
        <w:rPr>
          <w:rFonts w:ascii="Arial" w:hAnsi="Arial" w:cs="Arial"/>
          <w:bCs/>
          <w:sz w:val="22"/>
          <w:szCs w:val="22"/>
          <w:lang w:val="en-GB"/>
        </w:rPr>
        <w:t xml:space="preserve"> </w:t>
      </w:r>
      <w:bookmarkStart w:id="15" w:name="_Hlk54945478"/>
      <w:r w:rsidR="00031D09" w:rsidRPr="002F79C1">
        <w:rPr>
          <w:rFonts w:ascii="Arial" w:hAnsi="Arial" w:cs="Arial"/>
          <w:bCs/>
          <w:sz w:val="22"/>
          <w:szCs w:val="22"/>
          <w:lang w:val="en-GB"/>
        </w:rPr>
        <w:t xml:space="preserve">Notice of the defect is received by the </w:t>
      </w:r>
      <w:r w:rsidR="00EC2B5B" w:rsidRPr="002F79C1">
        <w:rPr>
          <w:rFonts w:ascii="Arial" w:hAnsi="Arial" w:cs="Arial"/>
          <w:bCs/>
          <w:sz w:val="22"/>
          <w:szCs w:val="22"/>
          <w:lang w:val="en-GB"/>
        </w:rPr>
        <w:t>Contractor</w:t>
      </w:r>
      <w:r w:rsidR="00031D09" w:rsidRPr="002F79C1">
        <w:rPr>
          <w:rFonts w:ascii="Arial" w:hAnsi="Arial" w:cs="Arial"/>
          <w:bCs/>
          <w:sz w:val="22"/>
          <w:szCs w:val="22"/>
          <w:lang w:val="en-GB"/>
        </w:rPr>
        <w:t xml:space="preserve"> during</w:t>
      </w:r>
      <w:r w:rsidR="00FD3FDF" w:rsidRPr="002F79C1">
        <w:rPr>
          <w:rFonts w:ascii="Arial" w:hAnsi="Arial" w:cs="Arial"/>
          <w:bCs/>
          <w:sz w:val="22"/>
          <w:szCs w:val="22"/>
          <w:lang w:val="en-GB"/>
        </w:rPr>
        <w:t xml:space="preserve"> his</w:t>
      </w:r>
      <w:r w:rsidR="00031D09" w:rsidRPr="002F79C1">
        <w:rPr>
          <w:rFonts w:ascii="Arial" w:hAnsi="Arial" w:cs="Arial"/>
          <w:bCs/>
          <w:sz w:val="22"/>
          <w:szCs w:val="22"/>
          <w:lang w:val="en-GB"/>
        </w:rPr>
        <w:t xml:space="preserve"> </w:t>
      </w:r>
      <w:r w:rsidR="00DB3A08" w:rsidRPr="002F79C1">
        <w:rPr>
          <w:rFonts w:ascii="Arial" w:hAnsi="Arial" w:cs="Arial"/>
          <w:bCs/>
          <w:sz w:val="22"/>
          <w:szCs w:val="22"/>
          <w:lang w:val="en-GB"/>
        </w:rPr>
        <w:t>working</w:t>
      </w:r>
      <w:r w:rsidR="00031D09" w:rsidRPr="002F79C1">
        <w:rPr>
          <w:rFonts w:ascii="Arial" w:hAnsi="Arial" w:cs="Arial"/>
          <w:bCs/>
          <w:sz w:val="22"/>
          <w:szCs w:val="22"/>
          <w:lang w:val="en-GB"/>
        </w:rPr>
        <w:t xml:space="preserve"> hours </w:t>
      </w:r>
      <w:r w:rsidR="005C5615" w:rsidRPr="002F79C1">
        <w:rPr>
          <w:rFonts w:ascii="Arial" w:hAnsi="Arial" w:cs="Arial"/>
          <w:bCs/>
          <w:sz w:val="22"/>
          <w:szCs w:val="22"/>
          <w:lang w:val="en-GB"/>
        </w:rPr>
        <w:t>8:00 a.m. to 4:00 p.m</w:t>
      </w:r>
      <w:r w:rsidR="00031D09" w:rsidRPr="002F79C1">
        <w:rPr>
          <w:rFonts w:ascii="Arial" w:hAnsi="Arial" w:cs="Arial"/>
          <w:b/>
          <w:sz w:val="22"/>
          <w:szCs w:val="22"/>
          <w:lang w:val="en-GB"/>
        </w:rPr>
        <w:t>.</w:t>
      </w:r>
      <w:bookmarkEnd w:id="15"/>
    </w:p>
    <w:p w14:paraId="322AF163" w14:textId="310FC7F3" w:rsidR="0036520C" w:rsidRPr="00582AF9"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Client</w:t>
      </w:r>
      <w:r w:rsidRPr="00582AF9">
        <w:rPr>
          <w:rFonts w:ascii="Arial" w:hAnsi="Arial" w:cs="Arial"/>
          <w:sz w:val="22"/>
          <w:szCs w:val="22"/>
          <w:lang w:val="en-GB"/>
        </w:rPr>
        <w:t xml:space="preserve"> must describe the reported defects, specify how they manifest, and provide the necessary documents as well (for example photographs of the defective parts or products). A </w:t>
      </w:r>
      <w:r w:rsidR="00AB0C2B" w:rsidRPr="00582AF9">
        <w:rPr>
          <w:rFonts w:ascii="Arial" w:hAnsi="Arial" w:cs="Arial"/>
          <w:sz w:val="22"/>
          <w:szCs w:val="22"/>
          <w:lang w:val="en-GB"/>
        </w:rPr>
        <w:t>template</w:t>
      </w:r>
      <w:r w:rsidRPr="00582AF9">
        <w:rPr>
          <w:rFonts w:ascii="Arial" w:hAnsi="Arial" w:cs="Arial"/>
          <w:sz w:val="22"/>
          <w:szCs w:val="22"/>
          <w:lang w:val="en-GB"/>
        </w:rPr>
        <w:t xml:space="preserve"> form for reporting defects, the </w:t>
      </w:r>
      <w:r w:rsidR="00A37AF5" w:rsidRPr="00582AF9">
        <w:rPr>
          <w:rFonts w:ascii="Arial" w:hAnsi="Arial" w:cs="Arial"/>
          <w:sz w:val="22"/>
          <w:szCs w:val="22"/>
          <w:lang w:val="en-GB"/>
        </w:rPr>
        <w:t xml:space="preserve">Maintenance </w:t>
      </w:r>
      <w:r w:rsidR="002124C4" w:rsidRPr="00582AF9">
        <w:rPr>
          <w:rFonts w:ascii="Arial" w:hAnsi="Arial" w:cs="Arial"/>
          <w:sz w:val="22"/>
          <w:szCs w:val="22"/>
          <w:lang w:val="en-GB"/>
        </w:rPr>
        <w:t>form</w:t>
      </w:r>
      <w:r w:rsidRPr="00582AF9">
        <w:rPr>
          <w:rFonts w:ascii="Arial" w:hAnsi="Arial" w:cs="Arial"/>
          <w:sz w:val="22"/>
          <w:szCs w:val="22"/>
          <w:lang w:val="en-GB"/>
        </w:rPr>
        <w:t xml:space="preserve">, is attached as </w:t>
      </w:r>
      <w:r w:rsidRPr="00582AF9">
        <w:rPr>
          <w:rFonts w:ascii="Arial" w:hAnsi="Arial" w:cs="Arial"/>
          <w:b/>
          <w:sz w:val="22"/>
          <w:szCs w:val="22"/>
          <w:lang w:val="en-GB"/>
        </w:rPr>
        <w:t>Annex No. 6</w:t>
      </w:r>
      <w:r w:rsidRPr="00582AF9">
        <w:rPr>
          <w:rFonts w:ascii="Arial" w:hAnsi="Arial" w:cs="Arial"/>
          <w:sz w:val="22"/>
          <w:szCs w:val="22"/>
          <w:lang w:val="en-GB"/>
        </w:rPr>
        <w:t>, which is an integral part hereof</w:t>
      </w:r>
      <w:r w:rsidR="00BF1E82" w:rsidRPr="00582AF9">
        <w:rPr>
          <w:rFonts w:ascii="Arial" w:hAnsi="Arial" w:cs="Arial"/>
          <w:sz w:val="22"/>
          <w:szCs w:val="22"/>
          <w:lang w:val="en-GB"/>
        </w:rPr>
        <w:t xml:space="preserve"> (</w:t>
      </w:r>
      <w:r w:rsidR="00BF1E82" w:rsidRPr="00582AF9">
        <w:rPr>
          <w:rFonts w:ascii="Arial" w:hAnsi="Arial" w:cs="Arial"/>
          <w:sz w:val="22"/>
          <w:lang w:val="en-GB"/>
        </w:rPr>
        <w:t>hereinafter “Maintenance form”)</w:t>
      </w:r>
      <w:r w:rsidR="00BF1E82" w:rsidRPr="00582AF9">
        <w:rPr>
          <w:rFonts w:ascii="Arial" w:hAnsi="Arial" w:cs="Arial"/>
          <w:sz w:val="22"/>
          <w:szCs w:val="22"/>
          <w:lang w:val="en-GB"/>
        </w:rPr>
        <w:t>.</w:t>
      </w:r>
    </w:p>
    <w:p w14:paraId="347B237B" w14:textId="12981C45" w:rsidR="0036520C" w:rsidRPr="00582AF9"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lastRenderedPageBreak/>
        <w:t xml:space="preserve">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undertakes to respond to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and give its opinion regarding a reported defect as soon as possible, but no later than within 2 hours from delivery of the notice, and to </w:t>
      </w:r>
      <w:r w:rsidRPr="00582AF9">
        <w:rPr>
          <w:rFonts w:ascii="Arial" w:hAnsi="Arial" w:cs="Arial"/>
          <w:b/>
          <w:sz w:val="22"/>
          <w:szCs w:val="22"/>
          <w:lang w:val="en-GB"/>
        </w:rPr>
        <w:t>arrange for the arrival of its technician</w:t>
      </w:r>
      <w:r w:rsidRPr="00582AF9">
        <w:rPr>
          <w:rFonts w:ascii="Arial" w:hAnsi="Arial" w:cs="Arial"/>
          <w:sz w:val="22"/>
          <w:szCs w:val="22"/>
          <w:lang w:val="en-GB"/>
        </w:rPr>
        <w:t xml:space="preserve"> within </w:t>
      </w:r>
      <w:r w:rsidR="00BD1C4F" w:rsidRPr="00582AF9">
        <w:rPr>
          <w:rFonts w:ascii="Arial" w:hAnsi="Arial" w:cs="Arial"/>
          <w:b/>
          <w:sz w:val="22"/>
          <w:szCs w:val="22"/>
          <w:lang w:val="en-GB"/>
        </w:rPr>
        <w:t>48</w:t>
      </w:r>
      <w:r w:rsidRPr="00582AF9">
        <w:rPr>
          <w:rFonts w:ascii="Arial" w:hAnsi="Arial" w:cs="Arial"/>
          <w:b/>
          <w:sz w:val="22"/>
          <w:szCs w:val="22"/>
          <w:lang w:val="en-GB"/>
        </w:rPr>
        <w:t xml:space="preserve"> hours</w:t>
      </w:r>
      <w:r w:rsidRPr="00582AF9">
        <w:rPr>
          <w:rFonts w:ascii="Arial" w:hAnsi="Arial" w:cs="Arial"/>
          <w:sz w:val="22"/>
          <w:szCs w:val="22"/>
          <w:lang w:val="en-GB"/>
        </w:rPr>
        <w:t xml:space="preserve"> from delivery of the notice, and to </w:t>
      </w:r>
      <w:r w:rsidRPr="00582AF9">
        <w:rPr>
          <w:rFonts w:ascii="Arial" w:hAnsi="Arial" w:cs="Arial"/>
          <w:b/>
          <w:sz w:val="22"/>
          <w:szCs w:val="22"/>
          <w:lang w:val="en-GB"/>
        </w:rPr>
        <w:t>repair the identified defects or replace the defective part</w:t>
      </w:r>
      <w:r w:rsidRPr="00582AF9">
        <w:rPr>
          <w:rFonts w:ascii="Arial" w:hAnsi="Arial" w:cs="Arial"/>
          <w:sz w:val="22"/>
          <w:szCs w:val="22"/>
          <w:lang w:val="en-GB"/>
        </w:rPr>
        <w:t xml:space="preserve"> within </w:t>
      </w:r>
      <w:r w:rsidR="00BD1C4F" w:rsidRPr="00582AF9">
        <w:rPr>
          <w:rFonts w:ascii="Arial" w:hAnsi="Arial" w:cs="Arial"/>
          <w:b/>
          <w:sz w:val="22"/>
          <w:szCs w:val="22"/>
          <w:lang w:val="en-GB"/>
        </w:rPr>
        <w:t>60</w:t>
      </w:r>
      <w:r w:rsidRPr="00582AF9">
        <w:rPr>
          <w:rFonts w:ascii="Arial" w:hAnsi="Arial" w:cs="Arial"/>
          <w:b/>
          <w:sz w:val="22"/>
          <w:szCs w:val="22"/>
          <w:lang w:val="en-GB"/>
        </w:rPr>
        <w:t xml:space="preserve"> hours</w:t>
      </w:r>
      <w:r w:rsidRPr="00582AF9">
        <w:rPr>
          <w:rFonts w:ascii="Arial" w:hAnsi="Arial" w:cs="Arial"/>
          <w:sz w:val="22"/>
          <w:szCs w:val="22"/>
          <w:lang w:val="en-GB"/>
        </w:rPr>
        <w:t xml:space="preserve"> after the arrival of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’s technician at the </w:t>
      </w:r>
      <w:r w:rsidR="00EC2B5B" w:rsidRPr="00582AF9">
        <w:rPr>
          <w:rFonts w:ascii="Arial" w:hAnsi="Arial" w:cs="Arial"/>
          <w:sz w:val="22"/>
          <w:szCs w:val="22"/>
          <w:lang w:val="en-GB"/>
        </w:rPr>
        <w:t>Client</w:t>
      </w:r>
      <w:r w:rsidRPr="00582AF9">
        <w:rPr>
          <w:rFonts w:ascii="Arial" w:hAnsi="Arial" w:cs="Arial"/>
          <w:sz w:val="22"/>
          <w:szCs w:val="22"/>
          <w:lang w:val="en-GB"/>
        </w:rPr>
        <w:t xml:space="preserve">’s </w:t>
      </w:r>
      <w:r w:rsidR="00133D11" w:rsidRPr="00582AF9">
        <w:rPr>
          <w:rFonts w:ascii="Arial" w:hAnsi="Arial" w:cs="Arial"/>
          <w:sz w:val="22"/>
          <w:lang w:val="en-GB"/>
        </w:rPr>
        <w:t>Production Plant I</w:t>
      </w:r>
      <w:r w:rsidRPr="00582AF9">
        <w:rPr>
          <w:rFonts w:ascii="Arial" w:hAnsi="Arial" w:cs="Arial"/>
          <w:sz w:val="22"/>
          <w:szCs w:val="22"/>
          <w:lang w:val="en-GB"/>
        </w:rPr>
        <w:t xml:space="preserve">, at </w:t>
      </w:r>
      <w:r w:rsidR="00EC2B5B" w:rsidRPr="00582AF9">
        <w:rPr>
          <w:rFonts w:ascii="Arial" w:hAnsi="Arial" w:cs="Arial"/>
          <w:sz w:val="22"/>
          <w:szCs w:val="22"/>
          <w:lang w:val="en-GB"/>
        </w:rPr>
        <w:t>Contractor</w:t>
      </w:r>
      <w:r w:rsidRPr="00582AF9">
        <w:rPr>
          <w:rFonts w:ascii="Arial" w:hAnsi="Arial" w:cs="Arial"/>
          <w:sz w:val="22"/>
          <w:szCs w:val="22"/>
          <w:lang w:val="en-GB"/>
        </w:rPr>
        <w:t>’s expense.</w:t>
      </w:r>
      <w:r w:rsidR="00031D09" w:rsidRPr="00582AF9">
        <w:rPr>
          <w:rFonts w:ascii="Arial" w:hAnsi="Arial" w:cs="Arial"/>
          <w:sz w:val="22"/>
          <w:szCs w:val="22"/>
          <w:lang w:val="en-GB"/>
        </w:rPr>
        <w:t xml:space="preserve"> </w:t>
      </w:r>
      <w:bookmarkStart w:id="16" w:name="_Hlk54945234"/>
      <w:bookmarkStart w:id="17" w:name="_Hlk54945573"/>
      <w:r w:rsidR="00863612" w:rsidRPr="00582AF9">
        <w:rPr>
          <w:rFonts w:ascii="Arial" w:hAnsi="Arial" w:cs="Arial"/>
          <w:sz w:val="22"/>
          <w:szCs w:val="22"/>
          <w:lang w:val="en-GB"/>
        </w:rPr>
        <w:t>The Contractor undertakes, when performing the warranty service, to dispatch spare parts from its warehouse within 24 hours from receiving the Client’s requirement for their supply. The Contractor guarantees to the Client that all spare parts which will use for removing defects shall be original and new.</w:t>
      </w:r>
      <w:r w:rsidR="00BD1C4F" w:rsidRPr="00582AF9">
        <w:rPr>
          <w:rFonts w:ascii="Arial" w:hAnsi="Arial" w:cs="Arial"/>
          <w:sz w:val="22"/>
          <w:szCs w:val="22"/>
          <w:lang w:val="en-GB"/>
        </w:rPr>
        <w:t xml:space="preserve"> </w:t>
      </w:r>
      <w:r w:rsidR="00031D09" w:rsidRPr="00582AF9">
        <w:rPr>
          <w:rFonts w:ascii="Arial" w:hAnsi="Arial" w:cs="Arial"/>
          <w:sz w:val="22"/>
          <w:szCs w:val="22"/>
          <w:lang w:val="en-GB"/>
        </w:rPr>
        <w:t xml:space="preserve">In the event that the notification of the defect is not delivered within the </w:t>
      </w:r>
      <w:r w:rsidR="00EC2B5B" w:rsidRPr="00582AF9">
        <w:rPr>
          <w:rFonts w:ascii="Arial" w:hAnsi="Arial" w:cs="Arial"/>
          <w:sz w:val="22"/>
          <w:szCs w:val="22"/>
          <w:lang w:val="en-GB"/>
        </w:rPr>
        <w:t>Contractor</w:t>
      </w:r>
      <w:r w:rsidR="00031D09" w:rsidRPr="00582AF9">
        <w:rPr>
          <w:rFonts w:ascii="Arial" w:hAnsi="Arial" w:cs="Arial"/>
          <w:sz w:val="22"/>
          <w:szCs w:val="22"/>
          <w:lang w:val="en-GB"/>
        </w:rPr>
        <w:t xml:space="preserve">’s </w:t>
      </w:r>
      <w:r w:rsidR="00DB3A08" w:rsidRPr="00582AF9">
        <w:rPr>
          <w:rFonts w:ascii="Arial" w:hAnsi="Arial" w:cs="Arial"/>
          <w:sz w:val="22"/>
          <w:szCs w:val="22"/>
          <w:lang w:val="en-GB"/>
        </w:rPr>
        <w:t>working</w:t>
      </w:r>
      <w:r w:rsidR="00031D09" w:rsidRPr="00582AF9">
        <w:rPr>
          <w:rFonts w:ascii="Arial" w:hAnsi="Arial" w:cs="Arial"/>
          <w:sz w:val="22"/>
          <w:szCs w:val="22"/>
          <w:lang w:val="en-GB"/>
        </w:rPr>
        <w:t xml:space="preserve"> hours</w:t>
      </w:r>
      <w:r w:rsidR="00E05594" w:rsidRPr="00582AF9">
        <w:rPr>
          <w:rFonts w:ascii="Arial" w:hAnsi="Arial" w:cs="Arial"/>
          <w:sz w:val="22"/>
          <w:szCs w:val="22"/>
          <w:lang w:val="en-GB"/>
        </w:rPr>
        <w:t xml:space="preserve"> specified in the</w:t>
      </w:r>
      <w:r w:rsidR="00D6547B" w:rsidRPr="00582AF9">
        <w:rPr>
          <w:rFonts w:ascii="Arial" w:hAnsi="Arial" w:cs="Arial"/>
          <w:sz w:val="22"/>
          <w:szCs w:val="22"/>
          <w:lang w:val="en-GB"/>
        </w:rPr>
        <w:t xml:space="preserve"> Paragraph 5 of this Article</w:t>
      </w:r>
      <w:r w:rsidR="00031D09" w:rsidRPr="00582AF9">
        <w:rPr>
          <w:rFonts w:ascii="Arial" w:hAnsi="Arial" w:cs="Arial"/>
          <w:sz w:val="22"/>
          <w:szCs w:val="22"/>
          <w:lang w:val="en-GB"/>
        </w:rPr>
        <w:t xml:space="preserve">, these periods begin to run from the next working day provided that these periods do not include days off, holidays and public holidays of the country of the </w:t>
      </w:r>
      <w:r w:rsidR="00EC2B5B" w:rsidRPr="00582AF9">
        <w:rPr>
          <w:rFonts w:ascii="Arial" w:hAnsi="Arial" w:cs="Arial"/>
          <w:sz w:val="22"/>
          <w:szCs w:val="22"/>
          <w:lang w:val="en-GB"/>
        </w:rPr>
        <w:t>Contractor</w:t>
      </w:r>
      <w:r w:rsidR="00031D09" w:rsidRPr="00582AF9">
        <w:rPr>
          <w:rFonts w:ascii="Arial" w:hAnsi="Arial" w:cs="Arial"/>
          <w:sz w:val="22"/>
          <w:szCs w:val="22"/>
          <w:lang w:val="en-GB"/>
        </w:rPr>
        <w:t>.</w:t>
      </w:r>
      <w:bookmarkEnd w:id="16"/>
      <w:r w:rsidRPr="00582AF9">
        <w:rPr>
          <w:rFonts w:ascii="Arial" w:hAnsi="Arial" w:cs="Arial"/>
          <w:sz w:val="22"/>
          <w:szCs w:val="22"/>
          <w:lang w:val="en-GB"/>
        </w:rPr>
        <w:t xml:space="preserve"> </w:t>
      </w:r>
      <w:bookmarkEnd w:id="17"/>
      <w:r w:rsidRPr="00582AF9">
        <w:rPr>
          <w:rFonts w:ascii="Arial" w:hAnsi="Arial" w:cs="Arial"/>
          <w:sz w:val="22"/>
          <w:szCs w:val="22"/>
          <w:lang w:val="en-GB"/>
        </w:rPr>
        <w:t>If, in exceptional circumstances, the above time limits prove insufficient, both</w:t>
      </w:r>
      <w:r w:rsidR="000136A2" w:rsidRPr="00582AF9">
        <w:rPr>
          <w:rFonts w:ascii="Arial" w:hAnsi="Arial" w:cs="Arial"/>
          <w:sz w:val="22"/>
          <w:szCs w:val="22"/>
          <w:lang w:val="en-GB"/>
        </w:rPr>
        <w:t xml:space="preserve"> Contracting</w:t>
      </w:r>
      <w:r w:rsidRPr="00582AF9">
        <w:rPr>
          <w:rFonts w:ascii="Arial" w:hAnsi="Arial" w:cs="Arial"/>
          <w:sz w:val="22"/>
          <w:szCs w:val="22"/>
          <w:lang w:val="en-GB"/>
        </w:rPr>
        <w:t xml:space="preserve"> Parties shall specify an adequate additional grace period in writing. The above time periods do not include Sundays and Saturdays and public holidays observed in the </w:t>
      </w:r>
      <w:r w:rsidR="00EC2B5B" w:rsidRPr="00582AF9">
        <w:rPr>
          <w:rFonts w:ascii="Arial" w:hAnsi="Arial" w:cs="Arial"/>
          <w:sz w:val="22"/>
          <w:szCs w:val="22"/>
          <w:lang w:val="en-GB"/>
        </w:rPr>
        <w:t>Contractor</w:t>
      </w:r>
      <w:r w:rsidRPr="00582AF9">
        <w:rPr>
          <w:rFonts w:ascii="Arial" w:hAnsi="Arial" w:cs="Arial"/>
          <w:sz w:val="22"/>
          <w:szCs w:val="22"/>
          <w:lang w:val="en-GB"/>
        </w:rPr>
        <w:t>’s country</w:t>
      </w:r>
      <w:r w:rsidR="00224A6E" w:rsidRPr="00582AF9">
        <w:rPr>
          <w:rFonts w:ascii="Arial" w:hAnsi="Arial" w:cs="Arial"/>
          <w:sz w:val="22"/>
          <w:szCs w:val="22"/>
          <w:lang w:val="en-GB"/>
        </w:rPr>
        <w:t>, respectively in the country of residence of a local representative if that representative performs the repair</w:t>
      </w:r>
      <w:r w:rsidRPr="00582AF9">
        <w:rPr>
          <w:rFonts w:ascii="Arial" w:hAnsi="Arial" w:cs="Arial"/>
          <w:sz w:val="22"/>
          <w:szCs w:val="22"/>
          <w:lang w:val="en-GB"/>
        </w:rPr>
        <w:t xml:space="preserve">. </w:t>
      </w:r>
    </w:p>
    <w:p w14:paraId="730CE838" w14:textId="3860643F" w:rsidR="0036520C" w:rsidRPr="00582AF9"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If there is a danger that the defects may cause death or harm the health of persons, cause damage to the </w:t>
      </w:r>
      <w:r w:rsidR="000136A2" w:rsidRPr="00582AF9">
        <w:rPr>
          <w:rFonts w:ascii="Arial" w:hAnsi="Arial" w:cs="Arial"/>
          <w:sz w:val="22"/>
          <w:szCs w:val="22"/>
          <w:lang w:val="en-GB"/>
        </w:rPr>
        <w:t>Device</w:t>
      </w:r>
      <w:r w:rsidRPr="00582AF9">
        <w:rPr>
          <w:rFonts w:ascii="Arial" w:hAnsi="Arial" w:cs="Arial"/>
          <w:sz w:val="22"/>
          <w:szCs w:val="22"/>
          <w:lang w:val="en-GB"/>
        </w:rPr>
        <w:t xml:space="preserve"> or assets of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or third parties,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undertakes to start repairs of the reported defects without delay, and to take necessary measures to prevent any harm or damage, unless otherwise agreed with the </w:t>
      </w:r>
      <w:r w:rsidR="00EC2B5B" w:rsidRPr="00582AF9">
        <w:rPr>
          <w:rFonts w:ascii="Arial" w:hAnsi="Arial" w:cs="Arial"/>
          <w:sz w:val="22"/>
          <w:szCs w:val="22"/>
          <w:lang w:val="en-GB"/>
        </w:rPr>
        <w:t>Client</w:t>
      </w:r>
      <w:r w:rsidRPr="00582AF9">
        <w:rPr>
          <w:rFonts w:ascii="Arial" w:hAnsi="Arial" w:cs="Arial"/>
          <w:sz w:val="22"/>
          <w:szCs w:val="22"/>
          <w:lang w:val="en-GB"/>
        </w:rPr>
        <w:t>.</w:t>
      </w:r>
    </w:p>
    <w:p w14:paraId="51359192" w14:textId="3AB95AB1" w:rsidR="0036520C" w:rsidRPr="00582AF9"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color w:val="000000"/>
          <w:sz w:val="22"/>
          <w:szCs w:val="22"/>
          <w:lang w:val="en-GB"/>
        </w:rPr>
        <w:t xml:space="preserve">Upon request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cs/>
          <w:lang w:val="en-GB"/>
        </w:rPr>
        <w:t>’</w:t>
      </w:r>
      <w:r w:rsidRPr="00582AF9">
        <w:rPr>
          <w:rFonts w:ascii="Arial" w:hAnsi="Arial" w:cs="Arial"/>
          <w:color w:val="000000"/>
          <w:sz w:val="22"/>
          <w:szCs w:val="22"/>
          <w:lang w:val="en-GB"/>
        </w:rPr>
        <w:t xml:space="preserve">s technician,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undertakes to ensure that the </w:t>
      </w:r>
      <w:r w:rsidR="00EC2B5B" w:rsidRPr="00582AF9">
        <w:rPr>
          <w:rFonts w:ascii="Arial" w:hAnsi="Arial" w:cs="Arial"/>
          <w:color w:val="000000"/>
          <w:sz w:val="22"/>
          <w:szCs w:val="22"/>
          <w:lang w:val="en-GB"/>
        </w:rPr>
        <w:t>Client</w:t>
      </w:r>
      <w:r w:rsidRPr="00582AF9">
        <w:rPr>
          <w:rFonts w:ascii="Arial" w:hAnsi="Arial" w:cs="Arial"/>
          <w:color w:val="000000"/>
          <w:sz w:val="22"/>
          <w:szCs w:val="22"/>
          <w:cs/>
          <w:lang w:val="en-GB"/>
        </w:rPr>
        <w:t>’</w:t>
      </w:r>
      <w:r w:rsidRPr="00582AF9">
        <w:rPr>
          <w:rFonts w:ascii="Arial" w:hAnsi="Arial" w:cs="Arial"/>
          <w:color w:val="000000"/>
          <w:sz w:val="22"/>
          <w:szCs w:val="22"/>
          <w:lang w:val="en-GB"/>
        </w:rPr>
        <w:t xml:space="preserve">s employees shall render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reasonable assistance and available machinery/tools.</w:t>
      </w:r>
    </w:p>
    <w:p w14:paraId="0F1E772B" w14:textId="48EB1CC6" w:rsidR="0036520C" w:rsidRPr="00582AF9"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0136A2"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period shall be extended by the period during which defects prevented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from using the </w:t>
      </w:r>
      <w:r w:rsidR="000136A2" w:rsidRPr="00582AF9">
        <w:rPr>
          <w:rFonts w:ascii="Arial" w:hAnsi="Arial" w:cs="Arial"/>
          <w:color w:val="000000"/>
          <w:sz w:val="22"/>
          <w:szCs w:val="22"/>
          <w:lang w:val="en-GB"/>
        </w:rPr>
        <w:t xml:space="preserve">Device </w:t>
      </w:r>
      <w:r w:rsidRPr="00582AF9">
        <w:rPr>
          <w:rFonts w:ascii="Arial" w:hAnsi="Arial" w:cs="Arial"/>
          <w:color w:val="000000"/>
          <w:sz w:val="22"/>
          <w:szCs w:val="22"/>
          <w:lang w:val="en-GB"/>
        </w:rPr>
        <w:t xml:space="preserve">for the purpose for which the </w:t>
      </w:r>
      <w:r w:rsidR="000136A2"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was ordered.</w:t>
      </w:r>
    </w:p>
    <w:p w14:paraId="1ECE5A08" w14:textId="2BE15554" w:rsidR="0036520C" w:rsidRPr="00582AF9"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color w:val="000000"/>
          <w:sz w:val="22"/>
          <w:szCs w:val="22"/>
          <w:lang w:val="en-GB"/>
        </w:rPr>
        <w:t xml:space="preserve">Should any reported defects not be eliminated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in compliance with the provisions of paragraph 8 or paragraph 9 of this Article,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is entitled to eliminate the defects or have them eliminated, in both cases at </w:t>
      </w:r>
      <w:r w:rsidR="00EC2B5B" w:rsidRPr="00582AF9">
        <w:rPr>
          <w:rFonts w:ascii="Arial" w:hAnsi="Arial" w:cs="Arial"/>
          <w:color w:val="000000"/>
          <w:sz w:val="22"/>
          <w:szCs w:val="22"/>
          <w:lang w:val="en-GB"/>
        </w:rPr>
        <w:t>Contractor</w:t>
      </w:r>
      <w:r w:rsidRPr="00582AF9">
        <w:rPr>
          <w:rFonts w:ascii="Arial" w:hAnsi="Arial" w:cs="Arial"/>
          <w:color w:val="000000"/>
          <w:sz w:val="22"/>
          <w:szCs w:val="22"/>
          <w:cs/>
          <w:lang w:val="en-GB"/>
        </w:rPr>
        <w:t>’</w:t>
      </w:r>
      <w:r w:rsidRPr="00582AF9">
        <w:rPr>
          <w:rFonts w:ascii="Arial" w:hAnsi="Arial" w:cs="Arial"/>
          <w:color w:val="000000"/>
          <w:sz w:val="22"/>
          <w:szCs w:val="22"/>
          <w:lang w:val="en-GB"/>
        </w:rPr>
        <w:t xml:space="preserve">s expense. </w:t>
      </w:r>
    </w:p>
    <w:p w14:paraId="6D609B3A" w14:textId="0C455D2F" w:rsidR="0036520C" w:rsidRPr="00582AF9"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0136A2"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period for any parts repaired or replaced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during the </w:t>
      </w:r>
      <w:r w:rsidR="008653F0"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period shall apply till the end of the </w:t>
      </w:r>
      <w:r w:rsidR="000136A2" w:rsidRPr="00582AF9">
        <w:rPr>
          <w:rFonts w:ascii="Arial" w:hAnsi="Arial" w:cs="Arial"/>
          <w:color w:val="000000"/>
          <w:sz w:val="22"/>
          <w:szCs w:val="22"/>
          <w:lang w:val="en-GB"/>
        </w:rPr>
        <w:t xml:space="preserve">Device warranty </w:t>
      </w:r>
      <w:r w:rsidRPr="00582AF9">
        <w:rPr>
          <w:rFonts w:ascii="Arial" w:hAnsi="Arial" w:cs="Arial"/>
          <w:color w:val="000000"/>
          <w:sz w:val="22"/>
          <w:szCs w:val="22"/>
          <w:lang w:val="en-GB"/>
        </w:rPr>
        <w:t>period, or for 12 months from the repair or replacement carried out, depending on whichever occurs later.</w:t>
      </w:r>
    </w:p>
    <w:p w14:paraId="2E2FF45C" w14:textId="098A1994" w:rsidR="0036520C" w:rsidRPr="00582AF9"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color w:val="000000"/>
          <w:sz w:val="22"/>
          <w:szCs w:val="22"/>
          <w:lang w:val="en-GB"/>
        </w:rPr>
        <w:t xml:space="preserve">Minor repairs, as well as regular maintenance and servicing, which do not require cooperation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may be carried out by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For the purposes of this Contract, minor repairs mean, for example, replacement of defective light bulbs, fuses, identification lights, as well as works or activities for which the operating and maintenance workers were trained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w:t>
      </w:r>
    </w:p>
    <w:p w14:paraId="00BE43AB" w14:textId="6B1F228E" w:rsidR="0036520C" w:rsidRPr="00582AF9"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incurred during the </w:t>
      </w:r>
      <w:r w:rsidR="000136A2"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period, shall be borne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shall decide whether the original replaced parts should be sent back to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w:t>
      </w:r>
    </w:p>
    <w:p w14:paraId="1E36AD39" w14:textId="7F563AEC" w:rsidR="0036520C" w:rsidRPr="00582AF9"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undertakes to deliver spare parts or their suitable equivalents required for smooth operation of the </w:t>
      </w:r>
      <w:r w:rsidR="000136A2"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for 10 </w:t>
      </w:r>
      <w:r w:rsidR="000136A2" w:rsidRPr="00582AF9">
        <w:rPr>
          <w:rFonts w:ascii="Arial" w:hAnsi="Arial" w:cs="Arial"/>
          <w:color w:val="000000"/>
          <w:sz w:val="22"/>
          <w:szCs w:val="22"/>
          <w:lang w:val="en-GB"/>
        </w:rPr>
        <w:t>years after expiry of the warranty</w:t>
      </w:r>
      <w:r w:rsidRPr="00582AF9">
        <w:rPr>
          <w:rFonts w:ascii="Arial" w:hAnsi="Arial" w:cs="Arial"/>
          <w:color w:val="000000"/>
          <w:sz w:val="22"/>
          <w:szCs w:val="22"/>
          <w:lang w:val="en-GB"/>
        </w:rPr>
        <w:t xml:space="preserve"> period. </w:t>
      </w:r>
    </w:p>
    <w:p w14:paraId="437AF9AD" w14:textId="155DA1C2" w:rsidR="0036520C" w:rsidRPr="00582AF9" w:rsidRDefault="0036520C" w:rsidP="009C410E">
      <w:pPr>
        <w:numPr>
          <w:ilvl w:val="0"/>
          <w:numId w:val="19"/>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52336F"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 xml:space="preserve">Parties have agreed that carrying out the activities described in paragraphs </w:t>
      </w:r>
      <w:r w:rsidR="005E5CD6" w:rsidRPr="00582AF9">
        <w:rPr>
          <w:rFonts w:ascii="Arial" w:hAnsi="Arial" w:cs="Arial"/>
          <w:color w:val="000000"/>
          <w:sz w:val="22"/>
          <w:szCs w:val="22"/>
          <w:lang w:val="en-GB"/>
        </w:rPr>
        <w:t>4</w:t>
      </w:r>
      <w:r w:rsidRPr="00582AF9">
        <w:rPr>
          <w:rFonts w:ascii="Arial" w:hAnsi="Arial" w:cs="Arial"/>
          <w:color w:val="000000"/>
          <w:sz w:val="22"/>
          <w:szCs w:val="22"/>
          <w:lang w:val="en-GB"/>
        </w:rPr>
        <w:t>, 1</w:t>
      </w:r>
      <w:r w:rsidR="005E5CD6" w:rsidRPr="00582AF9">
        <w:rPr>
          <w:rFonts w:ascii="Arial" w:hAnsi="Arial" w:cs="Arial"/>
          <w:color w:val="000000"/>
          <w:sz w:val="22"/>
          <w:szCs w:val="22"/>
          <w:lang w:val="en-GB"/>
        </w:rPr>
        <w:t>1</w:t>
      </w:r>
      <w:r w:rsidRPr="00582AF9">
        <w:rPr>
          <w:rFonts w:ascii="Arial" w:hAnsi="Arial" w:cs="Arial"/>
          <w:color w:val="000000"/>
          <w:sz w:val="22"/>
          <w:szCs w:val="22"/>
          <w:lang w:val="en-GB"/>
        </w:rPr>
        <w:t xml:space="preserve"> or 1</w:t>
      </w:r>
      <w:r w:rsidR="005E5CD6" w:rsidRPr="00582AF9">
        <w:rPr>
          <w:rFonts w:ascii="Arial" w:hAnsi="Arial" w:cs="Arial"/>
          <w:color w:val="000000"/>
          <w:sz w:val="22"/>
          <w:szCs w:val="22"/>
          <w:lang w:val="en-GB"/>
        </w:rPr>
        <w:t>3</w:t>
      </w:r>
      <w:r w:rsidRPr="00582AF9">
        <w:rPr>
          <w:rFonts w:ascii="Arial" w:hAnsi="Arial" w:cs="Arial"/>
          <w:color w:val="000000"/>
          <w:sz w:val="22"/>
          <w:szCs w:val="22"/>
          <w:lang w:val="en-GB"/>
        </w:rPr>
        <w:t xml:space="preserve"> of this Article shall not affect the quality </w:t>
      </w:r>
      <w:r w:rsidR="0052336F"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given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under this </w:t>
      </w:r>
      <w:r w:rsidR="0052336F" w:rsidRPr="00582AF9">
        <w:rPr>
          <w:rFonts w:ascii="Arial" w:hAnsi="Arial" w:cs="Arial"/>
          <w:color w:val="000000"/>
          <w:sz w:val="22"/>
          <w:szCs w:val="22"/>
          <w:lang w:val="en-GB"/>
        </w:rPr>
        <w:t>Contract</w:t>
      </w:r>
      <w:r w:rsidRPr="00582AF9">
        <w:rPr>
          <w:rFonts w:ascii="Arial" w:hAnsi="Arial" w:cs="Arial"/>
          <w:color w:val="000000"/>
          <w:sz w:val="22"/>
          <w:szCs w:val="22"/>
          <w:lang w:val="en-GB"/>
        </w:rPr>
        <w:t>, even if the activities are carried out by a third party.</w:t>
      </w:r>
    </w:p>
    <w:p w14:paraId="3A50383F" w14:textId="77777777" w:rsidR="00563283" w:rsidRPr="00582AF9" w:rsidRDefault="00563283">
      <w:pPr>
        <w:jc w:val="center"/>
        <w:rPr>
          <w:rFonts w:ascii="Arial" w:hAnsi="Arial" w:cs="Arial"/>
          <w:b/>
          <w:caps/>
          <w:sz w:val="22"/>
          <w:lang w:val="en-GB"/>
        </w:rPr>
      </w:pPr>
    </w:p>
    <w:p w14:paraId="56E631DC" w14:textId="39EA3B6A" w:rsidR="0068483D" w:rsidRPr="00582AF9" w:rsidRDefault="00D73F7A" w:rsidP="00DF4712">
      <w:pPr>
        <w:keepNext/>
        <w:jc w:val="center"/>
        <w:rPr>
          <w:rFonts w:ascii="Arial" w:hAnsi="Arial"/>
          <w:b/>
          <w:sz w:val="22"/>
          <w:lang w:val="en-GB"/>
        </w:rPr>
      </w:pPr>
      <w:r w:rsidRPr="00582AF9">
        <w:rPr>
          <w:rFonts w:ascii="Arial" w:hAnsi="Arial" w:cs="Arial"/>
          <w:b/>
          <w:caps/>
          <w:sz w:val="22"/>
          <w:lang w:val="en-GB"/>
        </w:rPr>
        <w:lastRenderedPageBreak/>
        <w:t>x</w:t>
      </w:r>
      <w:r w:rsidR="00E73D01" w:rsidRPr="00582AF9">
        <w:rPr>
          <w:rFonts w:ascii="Arial" w:hAnsi="Arial" w:cs="Arial"/>
          <w:b/>
          <w:caps/>
          <w:sz w:val="22"/>
          <w:lang w:val="en-GB"/>
        </w:rPr>
        <w:t>.</w:t>
      </w:r>
      <w:r w:rsidRPr="00582AF9">
        <w:rPr>
          <w:rFonts w:ascii="Arial" w:hAnsi="Arial" w:cs="Arial"/>
          <w:b/>
          <w:caps/>
          <w:sz w:val="22"/>
          <w:lang w:val="en-GB"/>
        </w:rPr>
        <w:t xml:space="preserve"> </w:t>
      </w:r>
      <w:r w:rsidR="00D15EED" w:rsidRPr="00582AF9">
        <w:rPr>
          <w:rFonts w:ascii="Arial" w:hAnsi="Arial"/>
          <w:b/>
          <w:sz w:val="22"/>
          <w:lang w:val="en-GB"/>
        </w:rPr>
        <w:t>SERVICING OF THE DEVICE</w:t>
      </w:r>
    </w:p>
    <w:p w14:paraId="4F64E8AC" w14:textId="77777777" w:rsidR="00D15EED" w:rsidRPr="00582AF9" w:rsidRDefault="00D15EED" w:rsidP="00DF4712">
      <w:pPr>
        <w:keepNext/>
        <w:jc w:val="center"/>
        <w:rPr>
          <w:rFonts w:ascii="Arial" w:hAnsi="Arial"/>
          <w:b/>
          <w:caps/>
          <w:sz w:val="22"/>
          <w:szCs w:val="22"/>
          <w:lang w:val="en-GB"/>
        </w:rPr>
      </w:pPr>
    </w:p>
    <w:p w14:paraId="03118FB4" w14:textId="77777777" w:rsidR="00D15EED" w:rsidRPr="00582AF9" w:rsidRDefault="0068483D" w:rsidP="00D15EED">
      <w:pPr>
        <w:pStyle w:val="Zkladntext2"/>
        <w:numPr>
          <w:ilvl w:val="0"/>
          <w:numId w:val="33"/>
        </w:numPr>
        <w:spacing w:line="240" w:lineRule="auto"/>
        <w:ind w:left="426" w:hanging="426"/>
        <w:jc w:val="both"/>
        <w:rPr>
          <w:rFonts w:ascii="Arial" w:hAnsi="Arial"/>
          <w:sz w:val="22"/>
          <w:szCs w:val="22"/>
          <w:lang w:val="en-GB"/>
        </w:rPr>
      </w:pPr>
      <w:r w:rsidRPr="00582AF9">
        <w:rPr>
          <w:rFonts w:ascii="Arial" w:hAnsi="Arial"/>
          <w:sz w:val="22"/>
          <w:szCs w:val="22"/>
          <w:lang w:val="en-GB"/>
        </w:rPr>
        <w:t xml:space="preserve">The Contractor undertakes to </w:t>
      </w:r>
      <w:r w:rsidR="003B0D89" w:rsidRPr="00582AF9">
        <w:rPr>
          <w:rFonts w:ascii="Arial" w:hAnsi="Arial"/>
          <w:sz w:val="22"/>
          <w:szCs w:val="22"/>
          <w:lang w:val="en-GB"/>
        </w:rPr>
        <w:t>provide</w:t>
      </w:r>
      <w:r w:rsidR="00D15EED" w:rsidRPr="00582AF9">
        <w:rPr>
          <w:rFonts w:ascii="Arial" w:hAnsi="Arial"/>
          <w:sz w:val="22"/>
          <w:szCs w:val="22"/>
          <w:lang w:val="en-GB"/>
        </w:rPr>
        <w:t xml:space="preserve"> preventive inspections and maintenance and</w:t>
      </w:r>
      <w:r w:rsidR="003B0D89" w:rsidRPr="00582AF9">
        <w:rPr>
          <w:rFonts w:ascii="Arial" w:hAnsi="Arial"/>
          <w:sz w:val="22"/>
          <w:szCs w:val="22"/>
          <w:lang w:val="en-GB"/>
        </w:rPr>
        <w:t xml:space="preserve"> out-of-warranty maintenance of the Device stated in this Article</w:t>
      </w:r>
      <w:r w:rsidR="00A6753C" w:rsidRPr="00582AF9">
        <w:rPr>
          <w:rFonts w:ascii="Arial" w:hAnsi="Arial"/>
          <w:sz w:val="22"/>
          <w:szCs w:val="22"/>
          <w:lang w:val="en-GB"/>
        </w:rPr>
        <w:t xml:space="preserve"> </w:t>
      </w:r>
      <w:bookmarkStart w:id="18" w:name="_Hlk109206613"/>
      <w:r w:rsidR="00A6753C" w:rsidRPr="00582AF9">
        <w:rPr>
          <w:rFonts w:ascii="Arial" w:hAnsi="Arial"/>
          <w:sz w:val="22"/>
          <w:szCs w:val="22"/>
          <w:lang w:val="en-GB"/>
        </w:rPr>
        <w:t xml:space="preserve">for the period of </w:t>
      </w:r>
      <w:r w:rsidR="00D15EED" w:rsidRPr="00582AF9">
        <w:rPr>
          <w:rFonts w:ascii="Arial" w:hAnsi="Arial"/>
          <w:b/>
          <w:bCs/>
          <w:sz w:val="22"/>
          <w:szCs w:val="22"/>
          <w:lang w:val="en-GB"/>
        </w:rPr>
        <w:t>3</w:t>
      </w:r>
      <w:r w:rsidR="00A6753C" w:rsidRPr="00582AF9">
        <w:rPr>
          <w:rFonts w:ascii="Arial" w:hAnsi="Arial"/>
          <w:b/>
          <w:bCs/>
          <w:sz w:val="22"/>
          <w:szCs w:val="22"/>
          <w:lang w:val="en-GB"/>
        </w:rPr>
        <w:t xml:space="preserve"> years</w:t>
      </w:r>
      <w:r w:rsidR="00A6753C" w:rsidRPr="00582AF9">
        <w:rPr>
          <w:rFonts w:ascii="Arial" w:hAnsi="Arial"/>
          <w:sz w:val="22"/>
          <w:szCs w:val="22"/>
          <w:lang w:val="en-GB"/>
        </w:rPr>
        <w:t xml:space="preserve"> </w:t>
      </w:r>
      <w:r w:rsidR="00A6753C" w:rsidRPr="00582AF9">
        <w:rPr>
          <w:rFonts w:ascii="Arial" w:hAnsi="Arial" w:cs="Arial"/>
          <w:sz w:val="22"/>
          <w:szCs w:val="22"/>
          <w:lang w:val="en-GB"/>
        </w:rPr>
        <w:t>from the date of signing Protocol No. 2</w:t>
      </w:r>
      <w:bookmarkEnd w:id="18"/>
      <w:r w:rsidR="003B0D89" w:rsidRPr="00582AF9">
        <w:rPr>
          <w:rFonts w:ascii="Arial" w:hAnsi="Arial"/>
          <w:sz w:val="22"/>
          <w:szCs w:val="22"/>
          <w:lang w:val="en-GB"/>
        </w:rPr>
        <w:t>.</w:t>
      </w:r>
      <w:r w:rsidRPr="00582AF9">
        <w:rPr>
          <w:rFonts w:ascii="Arial" w:hAnsi="Arial"/>
          <w:sz w:val="22"/>
          <w:szCs w:val="22"/>
          <w:lang w:val="en-GB"/>
        </w:rPr>
        <w:t xml:space="preserve"> </w:t>
      </w:r>
    </w:p>
    <w:p w14:paraId="3221DD1C" w14:textId="5698FA97" w:rsidR="00D15EED" w:rsidRPr="00582AF9" w:rsidRDefault="00D15EED" w:rsidP="00D15EED">
      <w:pPr>
        <w:pStyle w:val="Zkladntext2"/>
        <w:numPr>
          <w:ilvl w:val="0"/>
          <w:numId w:val="33"/>
        </w:numPr>
        <w:spacing w:line="240" w:lineRule="auto"/>
        <w:ind w:left="426" w:hanging="426"/>
        <w:jc w:val="both"/>
        <w:rPr>
          <w:rFonts w:ascii="Arial" w:hAnsi="Arial"/>
          <w:sz w:val="22"/>
          <w:szCs w:val="22"/>
          <w:lang w:val="en-GB"/>
        </w:rPr>
      </w:pPr>
      <w:r w:rsidRPr="00582AF9">
        <w:rPr>
          <w:rFonts w:ascii="Arial" w:hAnsi="Arial"/>
          <w:sz w:val="22"/>
          <w:szCs w:val="22"/>
          <w:lang w:val="en-GB"/>
        </w:rPr>
        <w:t>The Contractor states that, for the proper operation of the Device, it recommends carrying out preventive inspections and maintenance of the Device in the frequency and extent of performance</w:t>
      </w:r>
      <w:r w:rsidR="00F01D53">
        <w:rPr>
          <w:rFonts w:ascii="Arial" w:hAnsi="Arial"/>
          <w:sz w:val="22"/>
          <w:szCs w:val="22"/>
          <w:lang w:val="en-GB"/>
        </w:rPr>
        <w:t xml:space="preserve"> </w:t>
      </w:r>
      <w:r w:rsidR="001973D7" w:rsidRPr="00E95062">
        <w:rPr>
          <w:rFonts w:ascii="Arial" w:hAnsi="Arial" w:cs="Arial"/>
          <w:b/>
          <w:bCs/>
          <w:sz w:val="22"/>
          <w:szCs w:val="22"/>
          <w:highlight w:val="yellow"/>
        </w:rPr>
        <w:t xml:space="preserve">[the Participant to add </w:t>
      </w:r>
      <w:r w:rsidR="001973D7">
        <w:rPr>
          <w:rFonts w:ascii="Arial" w:hAnsi="Arial" w:cs="Arial"/>
          <w:b/>
          <w:bCs/>
          <w:sz w:val="22"/>
          <w:szCs w:val="22"/>
          <w:highlight w:val="yellow"/>
        </w:rPr>
        <w:t xml:space="preserve">recommended number </w:t>
      </w:r>
      <w:r w:rsidR="001973D7" w:rsidRPr="005864E5">
        <w:rPr>
          <w:rFonts w:ascii="Arial" w:hAnsi="Arial" w:cs="Arial"/>
          <w:b/>
          <w:bCs/>
          <w:sz w:val="22"/>
          <w:szCs w:val="22"/>
          <w:highlight w:val="yellow"/>
        </w:rPr>
        <w:t xml:space="preserve">of </w:t>
      </w:r>
      <w:r w:rsidR="001973D7" w:rsidRPr="00CF0F97">
        <w:rPr>
          <w:rFonts w:ascii="Arial" w:hAnsi="Arial"/>
          <w:b/>
          <w:bCs/>
          <w:sz w:val="22"/>
          <w:szCs w:val="22"/>
          <w:highlight w:val="yellow"/>
        </w:rPr>
        <w:t>preventive inspections and maintenance for the Device</w:t>
      </w:r>
      <w:r w:rsidR="001973D7">
        <w:rPr>
          <w:rFonts w:ascii="Arial" w:hAnsi="Arial"/>
          <w:b/>
          <w:bCs/>
          <w:sz w:val="22"/>
          <w:szCs w:val="22"/>
          <w:highlight w:val="yellow"/>
        </w:rPr>
        <w:t xml:space="preserve"> per year</w:t>
      </w:r>
      <w:r w:rsidR="001973D7" w:rsidRPr="00262818">
        <w:rPr>
          <w:rFonts w:ascii="Arial" w:hAnsi="Arial" w:cs="Arial"/>
          <w:b/>
          <w:bCs/>
          <w:sz w:val="22"/>
          <w:szCs w:val="22"/>
          <w:highlight w:val="yellow"/>
        </w:rPr>
        <w:t>]</w:t>
      </w:r>
      <w:r w:rsidR="001973D7" w:rsidRPr="0078273F">
        <w:rPr>
          <w:rFonts w:ascii="Arial" w:hAnsi="Arial" w:cs="Arial"/>
          <w:b/>
          <w:bCs/>
          <w:sz w:val="22"/>
          <w:szCs w:val="22"/>
        </w:rPr>
        <w:t xml:space="preserve"> for</w:t>
      </w:r>
      <w:r w:rsidR="001973D7" w:rsidRPr="0078273F">
        <w:rPr>
          <w:rFonts w:ascii="Arial" w:hAnsi="Arial"/>
          <w:b/>
          <w:bCs/>
          <w:sz w:val="22"/>
          <w:szCs w:val="22"/>
        </w:rPr>
        <w:t xml:space="preserve"> </w:t>
      </w:r>
      <w:r w:rsidR="001973D7" w:rsidRPr="00E95062">
        <w:rPr>
          <w:rFonts w:ascii="Arial" w:hAnsi="Arial" w:cs="Arial"/>
          <w:b/>
          <w:bCs/>
          <w:sz w:val="22"/>
          <w:szCs w:val="22"/>
          <w:highlight w:val="yellow"/>
        </w:rPr>
        <w:t>[the Participant to add</w:t>
      </w:r>
      <w:r w:rsidR="001973D7" w:rsidRPr="00123947">
        <w:rPr>
          <w:rFonts w:ascii="Arial" w:hAnsi="Arial"/>
          <w:b/>
          <w:bCs/>
          <w:sz w:val="22"/>
          <w:szCs w:val="22"/>
        </w:rPr>
        <w:t xml:space="preserve"> </w:t>
      </w:r>
      <w:r w:rsidR="001973D7" w:rsidRPr="0078273F">
        <w:rPr>
          <w:rFonts w:ascii="Arial" w:hAnsi="Arial"/>
          <w:b/>
          <w:bCs/>
          <w:sz w:val="22"/>
          <w:szCs w:val="22"/>
          <w:highlight w:val="yellow"/>
        </w:rPr>
        <w:t xml:space="preserve">expected time range </w:t>
      </w:r>
      <w:r w:rsidR="001973D7">
        <w:rPr>
          <w:rFonts w:ascii="Arial" w:hAnsi="Arial"/>
          <w:b/>
          <w:bCs/>
          <w:sz w:val="22"/>
          <w:szCs w:val="22"/>
          <w:highlight w:val="yellow"/>
        </w:rPr>
        <w:t xml:space="preserve">(number of </w:t>
      </w:r>
      <w:r w:rsidR="00166B18">
        <w:rPr>
          <w:rFonts w:ascii="Arial" w:hAnsi="Arial"/>
          <w:b/>
          <w:bCs/>
          <w:sz w:val="22"/>
          <w:szCs w:val="22"/>
          <w:highlight w:val="yellow"/>
        </w:rPr>
        <w:t>hours</w:t>
      </w:r>
      <w:r w:rsidR="001973D7">
        <w:rPr>
          <w:rFonts w:ascii="Arial" w:hAnsi="Arial"/>
          <w:b/>
          <w:bCs/>
          <w:sz w:val="22"/>
          <w:szCs w:val="22"/>
          <w:highlight w:val="yellow"/>
        </w:rPr>
        <w:t>)</w:t>
      </w:r>
      <w:r w:rsidR="001973D7" w:rsidRPr="00262818">
        <w:rPr>
          <w:rFonts w:ascii="Arial" w:hAnsi="Arial" w:cs="Arial"/>
          <w:b/>
          <w:bCs/>
          <w:sz w:val="22"/>
          <w:szCs w:val="22"/>
          <w:highlight w:val="yellow"/>
        </w:rPr>
        <w:t>]</w:t>
      </w:r>
      <w:r w:rsidR="001973D7" w:rsidRPr="00262818">
        <w:rPr>
          <w:rFonts w:ascii="Arial" w:hAnsi="Arial" w:cs="Arial"/>
          <w:bCs/>
          <w:sz w:val="22"/>
          <w:szCs w:val="22"/>
          <w:lang w:val="en-GB"/>
        </w:rPr>
        <w:t>.</w:t>
      </w:r>
      <w:r w:rsidRPr="00582AF9">
        <w:rPr>
          <w:rFonts w:ascii="Arial" w:hAnsi="Arial" w:cs="Arial"/>
          <w:bCs/>
          <w:sz w:val="22"/>
          <w:szCs w:val="22"/>
          <w:lang w:val="en-GB"/>
        </w:rPr>
        <w:t xml:space="preserve"> </w:t>
      </w:r>
      <w:r w:rsidR="001973D7">
        <w:rPr>
          <w:rFonts w:ascii="Arial" w:hAnsi="Arial" w:cs="Arial"/>
          <w:bCs/>
          <w:sz w:val="22"/>
          <w:szCs w:val="22"/>
          <w:lang w:val="en-GB"/>
        </w:rPr>
        <w:t xml:space="preserve">The Client </w:t>
      </w:r>
      <w:r w:rsidR="001973D7" w:rsidRPr="00262818">
        <w:rPr>
          <w:rFonts w:ascii="Arial" w:hAnsi="Arial" w:cs="Arial"/>
          <w:bCs/>
          <w:sz w:val="22"/>
          <w:szCs w:val="22"/>
          <w:lang w:val="en-GB"/>
        </w:rPr>
        <w:t>is not obliged to carry out the recommended number of preventive inspections</w:t>
      </w:r>
      <w:r w:rsidR="001973D7">
        <w:rPr>
          <w:rFonts w:ascii="Arial" w:hAnsi="Arial" w:cs="Arial"/>
          <w:bCs/>
          <w:sz w:val="22"/>
          <w:szCs w:val="22"/>
          <w:lang w:val="en-GB"/>
        </w:rPr>
        <w:t xml:space="preserve"> and maintenance of the Device.</w:t>
      </w:r>
    </w:p>
    <w:p w14:paraId="582C4E6B" w14:textId="77777777" w:rsidR="00D15EED" w:rsidRPr="00582AF9" w:rsidRDefault="00D15EED" w:rsidP="008F4032">
      <w:pPr>
        <w:pStyle w:val="Zkladntext2"/>
        <w:numPr>
          <w:ilvl w:val="0"/>
          <w:numId w:val="33"/>
        </w:numPr>
        <w:spacing w:line="240" w:lineRule="auto"/>
        <w:ind w:left="284" w:hanging="426"/>
        <w:jc w:val="both"/>
        <w:rPr>
          <w:rFonts w:ascii="Arial" w:hAnsi="Arial"/>
          <w:sz w:val="22"/>
          <w:szCs w:val="22"/>
          <w:lang w:val="en-GB"/>
        </w:rPr>
      </w:pPr>
      <w:r w:rsidRPr="00582AF9">
        <w:rPr>
          <w:rFonts w:ascii="Arial" w:hAnsi="Arial"/>
          <w:sz w:val="22"/>
          <w:szCs w:val="22"/>
          <w:lang w:val="en-GB"/>
        </w:rPr>
        <w:t xml:space="preserve">The Contractor undertakes to carry out these activities in particular as part of preventive inspections and maintenance: </w:t>
      </w:r>
    </w:p>
    <w:p w14:paraId="2EB723AE" w14:textId="77777777" w:rsidR="008F4032" w:rsidRDefault="006C7B89" w:rsidP="008F4032">
      <w:pPr>
        <w:pStyle w:val="Zkladntext2"/>
        <w:numPr>
          <w:ilvl w:val="1"/>
          <w:numId w:val="33"/>
        </w:numPr>
        <w:spacing w:line="240" w:lineRule="auto"/>
        <w:ind w:left="993" w:hanging="284"/>
        <w:jc w:val="both"/>
        <w:rPr>
          <w:rFonts w:ascii="Arial" w:hAnsi="Arial"/>
          <w:sz w:val="22"/>
          <w:szCs w:val="22"/>
          <w:lang w:val="en-GB"/>
        </w:rPr>
      </w:pPr>
      <w:r w:rsidRPr="00582AF9">
        <w:rPr>
          <w:rFonts w:ascii="Arial" w:hAnsi="Arial"/>
          <w:sz w:val="22"/>
          <w:szCs w:val="22"/>
          <w:lang w:val="en-GB"/>
        </w:rPr>
        <w:t>remove impurities that could affect operational safety of the Devices;</w:t>
      </w:r>
    </w:p>
    <w:p w14:paraId="5C703604" w14:textId="77777777" w:rsidR="008F4032" w:rsidRDefault="006C7B89" w:rsidP="008F4032">
      <w:pPr>
        <w:pStyle w:val="Zkladntext2"/>
        <w:numPr>
          <w:ilvl w:val="1"/>
          <w:numId w:val="33"/>
        </w:numPr>
        <w:spacing w:line="240" w:lineRule="auto"/>
        <w:ind w:left="993" w:hanging="284"/>
        <w:jc w:val="both"/>
        <w:rPr>
          <w:rFonts w:ascii="Arial" w:hAnsi="Arial"/>
          <w:sz w:val="22"/>
          <w:szCs w:val="22"/>
          <w:lang w:val="en-GB"/>
        </w:rPr>
      </w:pPr>
      <w:r w:rsidRPr="008F4032">
        <w:rPr>
          <w:rFonts w:ascii="Arial" w:hAnsi="Arial"/>
          <w:sz w:val="22"/>
          <w:szCs w:val="22"/>
          <w:lang w:val="en-GB"/>
        </w:rPr>
        <w:t xml:space="preserve">lubricate with oil and mechanically set moving parts of the Devices if necessary; </w:t>
      </w:r>
    </w:p>
    <w:p w14:paraId="5F724885" w14:textId="77777777" w:rsidR="008F4032" w:rsidRDefault="006C7B89" w:rsidP="008F4032">
      <w:pPr>
        <w:pStyle w:val="Zkladntext2"/>
        <w:numPr>
          <w:ilvl w:val="1"/>
          <w:numId w:val="33"/>
        </w:numPr>
        <w:spacing w:line="240" w:lineRule="auto"/>
        <w:ind w:left="993" w:hanging="284"/>
        <w:jc w:val="both"/>
        <w:rPr>
          <w:rFonts w:ascii="Arial" w:hAnsi="Arial"/>
          <w:sz w:val="22"/>
          <w:szCs w:val="22"/>
          <w:lang w:val="en-GB"/>
        </w:rPr>
      </w:pPr>
      <w:r w:rsidRPr="008F4032">
        <w:rPr>
          <w:rFonts w:ascii="Arial" w:hAnsi="Arial"/>
          <w:sz w:val="22"/>
          <w:szCs w:val="22"/>
          <w:lang w:val="en-GB"/>
        </w:rPr>
        <w:t xml:space="preserve">provide tools and measuring instruments necessary for service activities; </w:t>
      </w:r>
    </w:p>
    <w:p w14:paraId="6889BA87" w14:textId="77777777" w:rsidR="008F4032" w:rsidRDefault="006C7B89" w:rsidP="008F4032">
      <w:pPr>
        <w:pStyle w:val="Zkladntext2"/>
        <w:numPr>
          <w:ilvl w:val="1"/>
          <w:numId w:val="33"/>
        </w:numPr>
        <w:spacing w:line="240" w:lineRule="auto"/>
        <w:ind w:left="993" w:hanging="284"/>
        <w:jc w:val="both"/>
        <w:rPr>
          <w:rFonts w:ascii="Arial" w:hAnsi="Arial"/>
          <w:sz w:val="22"/>
          <w:szCs w:val="22"/>
          <w:lang w:val="en-GB"/>
        </w:rPr>
      </w:pPr>
      <w:r w:rsidRPr="008F4032">
        <w:rPr>
          <w:rFonts w:ascii="Arial" w:hAnsi="Arial"/>
          <w:sz w:val="22"/>
          <w:szCs w:val="22"/>
          <w:lang w:val="en-GB"/>
        </w:rPr>
        <w:t xml:space="preserve">determine the worn parts for the timely exchange; </w:t>
      </w:r>
    </w:p>
    <w:p w14:paraId="06E59DEE" w14:textId="77777777" w:rsidR="008F4032" w:rsidRDefault="006C7B89" w:rsidP="008F4032">
      <w:pPr>
        <w:pStyle w:val="Zkladntext2"/>
        <w:numPr>
          <w:ilvl w:val="1"/>
          <w:numId w:val="33"/>
        </w:numPr>
        <w:spacing w:line="240" w:lineRule="auto"/>
        <w:ind w:left="993" w:hanging="284"/>
        <w:jc w:val="both"/>
        <w:rPr>
          <w:rFonts w:ascii="Arial" w:hAnsi="Arial"/>
          <w:sz w:val="22"/>
          <w:szCs w:val="22"/>
          <w:lang w:val="en-GB"/>
        </w:rPr>
      </w:pPr>
      <w:r w:rsidRPr="008F4032">
        <w:rPr>
          <w:rFonts w:ascii="Arial" w:hAnsi="Arial"/>
          <w:sz w:val="22"/>
          <w:szCs w:val="22"/>
          <w:lang w:val="en-GB"/>
        </w:rPr>
        <w:t xml:space="preserve">exchange the predetermined worn parts; </w:t>
      </w:r>
    </w:p>
    <w:p w14:paraId="42B8EFED" w14:textId="77777777" w:rsidR="008F4032" w:rsidRDefault="006C7B89" w:rsidP="008F4032">
      <w:pPr>
        <w:pStyle w:val="Zkladntext2"/>
        <w:numPr>
          <w:ilvl w:val="1"/>
          <w:numId w:val="33"/>
        </w:numPr>
        <w:spacing w:line="240" w:lineRule="auto"/>
        <w:ind w:left="993" w:hanging="284"/>
        <w:jc w:val="both"/>
        <w:rPr>
          <w:rFonts w:ascii="Arial" w:hAnsi="Arial"/>
          <w:sz w:val="22"/>
          <w:szCs w:val="22"/>
          <w:lang w:val="en-GB"/>
        </w:rPr>
      </w:pPr>
      <w:r w:rsidRPr="008F4032">
        <w:rPr>
          <w:rFonts w:ascii="Arial" w:hAnsi="Arial"/>
          <w:sz w:val="22"/>
          <w:szCs w:val="22"/>
          <w:lang w:val="en-GB"/>
        </w:rPr>
        <w:t xml:space="preserve">train employees of the Client regarding operating the Devices if such training is necessary and if it is possible to conduct this training during maintenance and if it is not excessively time-consuming; </w:t>
      </w:r>
    </w:p>
    <w:p w14:paraId="69A43353" w14:textId="77777777" w:rsidR="008F4032" w:rsidRDefault="006C7B89" w:rsidP="008F4032">
      <w:pPr>
        <w:pStyle w:val="Zkladntext2"/>
        <w:numPr>
          <w:ilvl w:val="1"/>
          <w:numId w:val="33"/>
        </w:numPr>
        <w:spacing w:line="240" w:lineRule="auto"/>
        <w:ind w:left="993" w:hanging="284"/>
        <w:jc w:val="both"/>
        <w:rPr>
          <w:rFonts w:ascii="Arial" w:hAnsi="Arial"/>
          <w:sz w:val="22"/>
          <w:szCs w:val="22"/>
          <w:lang w:val="en-GB"/>
        </w:rPr>
      </w:pPr>
      <w:r w:rsidRPr="008F4032">
        <w:rPr>
          <w:rFonts w:ascii="Arial" w:hAnsi="Arial"/>
          <w:sz w:val="22"/>
          <w:szCs w:val="22"/>
          <w:lang w:val="en-GB"/>
        </w:rPr>
        <w:t>provide necessary spare parts for the next maintenance;</w:t>
      </w:r>
    </w:p>
    <w:p w14:paraId="5D2F7DDA" w14:textId="35D28E27" w:rsidR="008A01E0" w:rsidRPr="008F4032" w:rsidRDefault="008A01E0" w:rsidP="008F4032">
      <w:pPr>
        <w:pStyle w:val="Zkladntext2"/>
        <w:numPr>
          <w:ilvl w:val="1"/>
          <w:numId w:val="33"/>
        </w:numPr>
        <w:spacing w:line="240" w:lineRule="auto"/>
        <w:ind w:left="993" w:hanging="284"/>
        <w:jc w:val="both"/>
        <w:rPr>
          <w:rFonts w:ascii="Arial" w:hAnsi="Arial"/>
          <w:sz w:val="22"/>
          <w:szCs w:val="22"/>
          <w:lang w:val="en-GB"/>
        </w:rPr>
      </w:pPr>
      <w:r w:rsidRPr="008F4032">
        <w:rPr>
          <w:rFonts w:ascii="Arial" w:hAnsi="Arial"/>
          <w:sz w:val="22"/>
          <w:szCs w:val="22"/>
          <w:lang w:val="en-GB"/>
        </w:rPr>
        <w:t>implementation of security updates and patches to Operation system and software or update of Operation system of the Device,</w:t>
      </w:r>
    </w:p>
    <w:p w14:paraId="7931F51C" w14:textId="1F7CE40B" w:rsidR="0068483D" w:rsidRPr="00582AF9" w:rsidRDefault="003B0D89" w:rsidP="00D15EED">
      <w:pPr>
        <w:pStyle w:val="Zkladntext2"/>
        <w:numPr>
          <w:ilvl w:val="0"/>
          <w:numId w:val="33"/>
        </w:numPr>
        <w:spacing w:line="240" w:lineRule="auto"/>
        <w:ind w:left="426"/>
        <w:jc w:val="both"/>
        <w:rPr>
          <w:rFonts w:ascii="Arial" w:hAnsi="Arial"/>
          <w:sz w:val="22"/>
          <w:szCs w:val="22"/>
          <w:lang w:val="en-GB"/>
        </w:rPr>
      </w:pPr>
      <w:r w:rsidRPr="00582AF9">
        <w:rPr>
          <w:rFonts w:ascii="Arial" w:hAnsi="Arial"/>
          <w:sz w:val="22"/>
          <w:szCs w:val="22"/>
          <w:lang w:val="en-GB"/>
        </w:rPr>
        <w:t>Out-of-warranty maintenance</w:t>
      </w:r>
      <w:r w:rsidR="0068483D" w:rsidRPr="00582AF9">
        <w:rPr>
          <w:rFonts w:ascii="Arial" w:hAnsi="Arial"/>
          <w:sz w:val="22"/>
          <w:szCs w:val="22"/>
          <w:lang w:val="en-GB"/>
        </w:rPr>
        <w:t xml:space="preserve"> of the Device consists of solving the Device defects not covered by the warranty for the Device within the meaning of Article </w:t>
      </w:r>
      <w:r w:rsidR="004D5E9B">
        <w:rPr>
          <w:rFonts w:ascii="Arial" w:hAnsi="Arial"/>
          <w:sz w:val="22"/>
          <w:szCs w:val="22"/>
          <w:lang w:val="en-GB"/>
        </w:rPr>
        <w:t>I</w:t>
      </w:r>
      <w:r w:rsidR="0068483D" w:rsidRPr="00582AF9">
        <w:rPr>
          <w:rFonts w:ascii="Arial" w:hAnsi="Arial"/>
          <w:sz w:val="22"/>
          <w:szCs w:val="22"/>
          <w:lang w:val="en-GB"/>
        </w:rPr>
        <w:t xml:space="preserve">X </w:t>
      </w:r>
      <w:r w:rsidRPr="00582AF9">
        <w:rPr>
          <w:rFonts w:ascii="Arial" w:hAnsi="Arial"/>
          <w:sz w:val="22"/>
          <w:szCs w:val="22"/>
          <w:lang w:val="en-GB"/>
        </w:rPr>
        <w:t>hereof</w:t>
      </w:r>
      <w:r w:rsidR="0068483D" w:rsidRPr="00582AF9">
        <w:rPr>
          <w:rFonts w:ascii="Arial" w:hAnsi="Arial"/>
          <w:sz w:val="22"/>
          <w:szCs w:val="22"/>
          <w:lang w:val="en-GB"/>
        </w:rPr>
        <w:t xml:space="preserve">, and defects occurring after expiry of the warranty period within the meaning of Article </w:t>
      </w:r>
      <w:r w:rsidR="004D5E9B">
        <w:rPr>
          <w:rFonts w:ascii="Arial" w:hAnsi="Arial"/>
          <w:sz w:val="22"/>
          <w:szCs w:val="22"/>
          <w:lang w:val="en-GB"/>
        </w:rPr>
        <w:t>I</w:t>
      </w:r>
      <w:r w:rsidR="0068483D" w:rsidRPr="00582AF9">
        <w:rPr>
          <w:rFonts w:ascii="Arial" w:hAnsi="Arial"/>
          <w:sz w:val="22"/>
          <w:szCs w:val="22"/>
          <w:lang w:val="en-GB"/>
        </w:rPr>
        <w:t xml:space="preserve">X </w:t>
      </w:r>
      <w:r w:rsidRPr="00582AF9">
        <w:rPr>
          <w:rFonts w:ascii="Arial" w:hAnsi="Arial"/>
          <w:sz w:val="22"/>
          <w:szCs w:val="22"/>
          <w:lang w:val="en-GB"/>
        </w:rPr>
        <w:t>hereof</w:t>
      </w:r>
      <w:r w:rsidR="008A01E0" w:rsidRPr="00582AF9">
        <w:rPr>
          <w:rFonts w:ascii="Arial" w:hAnsi="Arial"/>
          <w:sz w:val="22"/>
          <w:szCs w:val="22"/>
          <w:lang w:val="en-GB"/>
        </w:rPr>
        <w:t xml:space="preserve"> or </w:t>
      </w:r>
      <w:r w:rsidR="00564184" w:rsidRPr="00582AF9">
        <w:rPr>
          <w:rFonts w:ascii="Arial" w:hAnsi="Arial"/>
          <w:sz w:val="22"/>
          <w:szCs w:val="22"/>
          <w:lang w:val="en-GB"/>
        </w:rPr>
        <w:t xml:space="preserve">defects covered by the </w:t>
      </w:r>
      <w:r w:rsidR="008A01E0" w:rsidRPr="00582AF9">
        <w:rPr>
          <w:rFonts w:ascii="Arial" w:hAnsi="Arial"/>
          <w:sz w:val="22"/>
          <w:szCs w:val="22"/>
          <w:lang w:val="en-GB"/>
        </w:rPr>
        <w:t>preventive inspections and maintenance within the meaning of Article X paragraph 3</w:t>
      </w:r>
      <w:r w:rsidR="0068483D" w:rsidRPr="00582AF9">
        <w:rPr>
          <w:rFonts w:ascii="Arial" w:hAnsi="Arial"/>
          <w:sz w:val="22"/>
          <w:szCs w:val="22"/>
          <w:lang w:val="en-GB"/>
        </w:rPr>
        <w:t xml:space="preserve">, and the Contractor shall </w:t>
      </w:r>
      <w:r w:rsidRPr="00582AF9">
        <w:rPr>
          <w:rFonts w:ascii="Arial" w:hAnsi="Arial"/>
          <w:sz w:val="22"/>
          <w:szCs w:val="22"/>
          <w:lang w:val="en-GB"/>
        </w:rPr>
        <w:t>provide</w:t>
      </w:r>
      <w:r w:rsidR="0068483D" w:rsidRPr="00582AF9">
        <w:rPr>
          <w:rFonts w:ascii="Arial" w:hAnsi="Arial"/>
          <w:sz w:val="22"/>
          <w:szCs w:val="22"/>
          <w:lang w:val="en-GB"/>
        </w:rPr>
        <w:t xml:space="preserve"> the </w:t>
      </w:r>
      <w:r w:rsidRPr="00582AF9">
        <w:rPr>
          <w:rFonts w:ascii="Arial" w:hAnsi="Arial"/>
          <w:sz w:val="22"/>
          <w:szCs w:val="22"/>
          <w:lang w:val="en-GB"/>
        </w:rPr>
        <w:t>out-of-warranty maintenance</w:t>
      </w:r>
      <w:r w:rsidR="0068483D" w:rsidRPr="00582AF9">
        <w:rPr>
          <w:rFonts w:ascii="Arial" w:hAnsi="Arial"/>
          <w:sz w:val="22"/>
          <w:szCs w:val="22"/>
          <w:lang w:val="en-GB"/>
        </w:rPr>
        <w:t xml:space="preserve"> on the basis of individual Client’s </w:t>
      </w:r>
      <w:r w:rsidR="008A01E0" w:rsidRPr="00582AF9">
        <w:rPr>
          <w:rFonts w:ascii="Arial" w:hAnsi="Arial"/>
          <w:sz w:val="22"/>
          <w:szCs w:val="22"/>
          <w:lang w:val="en-GB"/>
        </w:rPr>
        <w:t>requirement</w:t>
      </w:r>
      <w:r w:rsidR="0068483D" w:rsidRPr="00582AF9">
        <w:rPr>
          <w:rFonts w:ascii="Arial" w:hAnsi="Arial"/>
          <w:sz w:val="22"/>
          <w:szCs w:val="22"/>
          <w:lang w:val="en-GB"/>
        </w:rPr>
        <w:t xml:space="preserve"> for necessary repairs, adjustments and settings of the Device. </w:t>
      </w:r>
      <w:r w:rsidR="006135D6" w:rsidRPr="00582AF9">
        <w:rPr>
          <w:rFonts w:ascii="Arial" w:hAnsi="Arial"/>
          <w:sz w:val="22"/>
          <w:szCs w:val="22"/>
          <w:lang w:val="en-GB"/>
        </w:rPr>
        <w:t xml:space="preserve">The Contractor shall prepare price offer in respect of the spare parts to be replaced and submit it to the Client for an approval. </w:t>
      </w:r>
    </w:p>
    <w:p w14:paraId="0C952B5C" w14:textId="0CEE1A0B" w:rsidR="0068483D" w:rsidRPr="00582AF9" w:rsidRDefault="0068483D" w:rsidP="00A20355">
      <w:pPr>
        <w:pStyle w:val="Zkladntext2"/>
        <w:numPr>
          <w:ilvl w:val="0"/>
          <w:numId w:val="45"/>
        </w:numPr>
        <w:tabs>
          <w:tab w:val="left" w:pos="426"/>
        </w:tabs>
        <w:spacing w:line="240" w:lineRule="auto"/>
        <w:jc w:val="both"/>
        <w:rPr>
          <w:rFonts w:ascii="Arial" w:hAnsi="Arial"/>
          <w:color w:val="000000"/>
          <w:sz w:val="22"/>
          <w:szCs w:val="22"/>
          <w:lang w:val="en-GB"/>
        </w:rPr>
      </w:pPr>
      <w:r w:rsidRPr="00582AF9">
        <w:rPr>
          <w:rFonts w:ascii="Arial" w:hAnsi="Arial"/>
          <w:color w:val="000000"/>
          <w:sz w:val="22"/>
          <w:szCs w:val="22"/>
          <w:lang w:val="en-GB"/>
        </w:rPr>
        <w:t xml:space="preserve">Each spare part replaced in the Device during </w:t>
      </w:r>
      <w:r w:rsidR="003B0D89" w:rsidRPr="00582AF9">
        <w:rPr>
          <w:rFonts w:ascii="Arial" w:hAnsi="Arial"/>
          <w:sz w:val="22"/>
          <w:szCs w:val="22"/>
          <w:lang w:val="en-GB"/>
        </w:rPr>
        <w:t>out-of-warranty maintenance</w:t>
      </w:r>
      <w:r w:rsidRPr="00582AF9">
        <w:rPr>
          <w:rFonts w:ascii="Arial" w:hAnsi="Arial"/>
          <w:color w:val="000000"/>
          <w:sz w:val="22"/>
          <w:szCs w:val="22"/>
          <w:lang w:val="en-GB"/>
        </w:rPr>
        <w:t xml:space="preserve"> must be approved by the Client prior to its installation in the Device. The name and code of the replaced spare part shall be entered in the </w:t>
      </w:r>
      <w:r w:rsidRPr="00582AF9">
        <w:rPr>
          <w:rFonts w:ascii="Arial" w:hAnsi="Arial"/>
          <w:sz w:val="22"/>
          <w:szCs w:val="22"/>
          <w:lang w:val="en-GB"/>
        </w:rPr>
        <w:t xml:space="preserve">Maintenance </w:t>
      </w:r>
      <w:r w:rsidR="002124C4" w:rsidRPr="00582AF9">
        <w:rPr>
          <w:rFonts w:ascii="Arial" w:hAnsi="Arial"/>
          <w:sz w:val="22"/>
          <w:szCs w:val="22"/>
          <w:lang w:val="en-GB"/>
        </w:rPr>
        <w:t>form</w:t>
      </w:r>
      <w:r w:rsidRPr="00582AF9">
        <w:rPr>
          <w:rFonts w:ascii="Arial" w:hAnsi="Arial"/>
          <w:color w:val="000000"/>
          <w:sz w:val="22"/>
          <w:szCs w:val="22"/>
          <w:lang w:val="en-GB"/>
        </w:rPr>
        <w:t xml:space="preserve"> and confirmed by the Client's representative. </w:t>
      </w:r>
    </w:p>
    <w:p w14:paraId="69CA0EF1" w14:textId="77777777" w:rsidR="008A01E0" w:rsidRPr="00582AF9" w:rsidRDefault="008A01E0" w:rsidP="00A20355">
      <w:pPr>
        <w:pStyle w:val="Zkladntext2"/>
        <w:numPr>
          <w:ilvl w:val="0"/>
          <w:numId w:val="45"/>
        </w:numPr>
        <w:tabs>
          <w:tab w:val="left" w:pos="426"/>
        </w:tabs>
        <w:spacing w:line="240" w:lineRule="auto"/>
        <w:jc w:val="both"/>
        <w:rPr>
          <w:rFonts w:ascii="Arial" w:hAnsi="Arial"/>
          <w:color w:val="000000"/>
          <w:sz w:val="22"/>
          <w:szCs w:val="22"/>
          <w:lang w:val="en-GB"/>
        </w:rPr>
      </w:pPr>
      <w:r w:rsidRPr="00582AF9">
        <w:rPr>
          <w:rFonts w:ascii="Arial" w:hAnsi="Arial"/>
          <w:sz w:val="22"/>
          <w:szCs w:val="22"/>
          <w:lang w:val="en-GB"/>
        </w:rPr>
        <w:t xml:space="preserve">Requirements for preventive inspections and maintenance and requirements for out-of-warranty service must be in writing, in the form of a filled Maintenance form (hereinafter referred to as the "Requirement"). The Client shall send each requirement to the following e-mail address of the Contractor: </w:t>
      </w:r>
      <w:r w:rsidRPr="00582AF9">
        <w:rPr>
          <w:rFonts w:ascii="Arial" w:hAnsi="Arial" w:cs="Arial"/>
          <w:b/>
          <w:bCs/>
          <w:sz w:val="22"/>
          <w:szCs w:val="22"/>
          <w:highlight w:val="yellow"/>
          <w:lang w:val="en-GB"/>
        </w:rPr>
        <w:t>[the Participant to add its e-mail address]</w:t>
      </w:r>
      <w:r w:rsidRPr="00582AF9">
        <w:rPr>
          <w:rFonts w:ascii="Arial" w:hAnsi="Arial"/>
          <w:sz w:val="22"/>
          <w:szCs w:val="22"/>
          <w:lang w:val="en-GB"/>
        </w:rPr>
        <w:t>. Any change of contact details for receiving these requirements must be provably notified to the Client by the Contractor well in advance. The dates of every preventive inspection and maintenance of the Device shall be specified after mutual agreement of the Contracting Parties.</w:t>
      </w:r>
    </w:p>
    <w:p w14:paraId="4C7D3916" w14:textId="77777777" w:rsidR="008A01E0" w:rsidRPr="00582AF9" w:rsidRDefault="0068483D" w:rsidP="00A20355">
      <w:pPr>
        <w:pStyle w:val="Zkladntext2"/>
        <w:numPr>
          <w:ilvl w:val="0"/>
          <w:numId w:val="45"/>
        </w:numPr>
        <w:tabs>
          <w:tab w:val="left" w:pos="426"/>
        </w:tabs>
        <w:spacing w:line="240" w:lineRule="auto"/>
        <w:jc w:val="both"/>
        <w:rPr>
          <w:rFonts w:ascii="Arial" w:hAnsi="Arial"/>
          <w:color w:val="000000"/>
          <w:sz w:val="22"/>
          <w:szCs w:val="22"/>
          <w:lang w:val="en-GB"/>
        </w:rPr>
      </w:pPr>
      <w:r w:rsidRPr="00582AF9">
        <w:rPr>
          <w:rFonts w:ascii="Arial" w:hAnsi="Arial"/>
          <w:sz w:val="22"/>
          <w:szCs w:val="22"/>
          <w:lang w:val="en-GB"/>
        </w:rPr>
        <w:t xml:space="preserve">The Contractor shall always </w:t>
      </w:r>
      <w:r w:rsidR="003B0D89" w:rsidRPr="00582AF9">
        <w:rPr>
          <w:rFonts w:ascii="Arial" w:hAnsi="Arial"/>
          <w:sz w:val="22"/>
          <w:szCs w:val="22"/>
          <w:lang w:val="en-GB"/>
        </w:rPr>
        <w:t>provide</w:t>
      </w:r>
      <w:r w:rsidRPr="00582AF9">
        <w:rPr>
          <w:rFonts w:ascii="Arial" w:hAnsi="Arial"/>
          <w:sz w:val="22"/>
          <w:szCs w:val="22"/>
          <w:lang w:val="en-GB"/>
        </w:rPr>
        <w:t xml:space="preserve"> </w:t>
      </w:r>
      <w:r w:rsidR="003B0D89" w:rsidRPr="00582AF9">
        <w:rPr>
          <w:rFonts w:ascii="Arial" w:hAnsi="Arial"/>
          <w:sz w:val="22"/>
          <w:szCs w:val="22"/>
          <w:lang w:val="en-GB"/>
        </w:rPr>
        <w:t>out-of-warranty maintenance</w:t>
      </w:r>
      <w:r w:rsidRPr="00582AF9">
        <w:rPr>
          <w:rFonts w:ascii="Arial" w:hAnsi="Arial"/>
          <w:sz w:val="22"/>
          <w:szCs w:val="22"/>
          <w:lang w:val="en-GB"/>
        </w:rPr>
        <w:t xml:space="preserve"> of the Device after a defect is reported </w:t>
      </w:r>
      <w:r w:rsidR="008A01E0" w:rsidRPr="00582AF9">
        <w:rPr>
          <w:rFonts w:ascii="Arial" w:hAnsi="Arial"/>
          <w:sz w:val="22"/>
          <w:szCs w:val="22"/>
          <w:lang w:val="en-GB"/>
        </w:rPr>
        <w:t xml:space="preserve">and out-of-warranty service is requested </w:t>
      </w:r>
      <w:r w:rsidRPr="00582AF9">
        <w:rPr>
          <w:rFonts w:ascii="Arial" w:hAnsi="Arial"/>
          <w:sz w:val="22"/>
          <w:szCs w:val="22"/>
          <w:lang w:val="en-GB"/>
        </w:rPr>
        <w:t>by the Client</w:t>
      </w:r>
      <w:r w:rsidR="008A01E0" w:rsidRPr="00582AF9">
        <w:rPr>
          <w:rFonts w:ascii="Arial" w:hAnsi="Arial"/>
          <w:sz w:val="22"/>
          <w:szCs w:val="22"/>
          <w:lang w:val="en-GB"/>
        </w:rPr>
        <w:t xml:space="preserve"> in accordance with previous paragraph</w:t>
      </w:r>
      <w:r w:rsidRPr="00582AF9">
        <w:rPr>
          <w:rFonts w:ascii="Arial" w:hAnsi="Arial"/>
          <w:sz w:val="22"/>
          <w:szCs w:val="22"/>
          <w:lang w:val="en-GB"/>
        </w:rPr>
        <w:t>.</w:t>
      </w:r>
      <w:r w:rsidR="008A01E0" w:rsidRPr="00582AF9">
        <w:rPr>
          <w:rFonts w:ascii="Arial" w:hAnsi="Arial"/>
          <w:sz w:val="22"/>
          <w:szCs w:val="22"/>
          <w:lang w:val="en-GB"/>
        </w:rPr>
        <w:t xml:space="preserve"> </w:t>
      </w:r>
      <w:r w:rsidR="008A01E0" w:rsidRPr="00582AF9">
        <w:rPr>
          <w:rFonts w:ascii="Arial" w:hAnsi="Arial" w:cs="Arial"/>
          <w:sz w:val="22"/>
          <w:szCs w:val="22"/>
          <w:lang w:val="en-GB"/>
        </w:rPr>
        <w:t xml:space="preserve">The Client must describe the reported defects, specify how they </w:t>
      </w:r>
      <w:r w:rsidR="008A01E0" w:rsidRPr="00582AF9">
        <w:rPr>
          <w:rFonts w:ascii="Arial" w:hAnsi="Arial" w:cs="Arial"/>
          <w:sz w:val="22"/>
          <w:szCs w:val="22"/>
          <w:lang w:val="en-GB"/>
        </w:rPr>
        <w:lastRenderedPageBreak/>
        <w:t>manifest, and provide the necessary documents as well (for example photographs of the defective parts or products).</w:t>
      </w:r>
      <w:r w:rsidRPr="00582AF9">
        <w:rPr>
          <w:rFonts w:ascii="Arial" w:hAnsi="Arial"/>
          <w:sz w:val="22"/>
          <w:szCs w:val="22"/>
          <w:lang w:val="en-GB"/>
        </w:rPr>
        <w:t xml:space="preserve">     </w:t>
      </w:r>
    </w:p>
    <w:p w14:paraId="47E3D33D" w14:textId="77777777" w:rsidR="008A01E0" w:rsidRPr="00582AF9" w:rsidRDefault="0068483D" w:rsidP="00A20355">
      <w:pPr>
        <w:pStyle w:val="Zkladntext2"/>
        <w:numPr>
          <w:ilvl w:val="0"/>
          <w:numId w:val="45"/>
        </w:numPr>
        <w:tabs>
          <w:tab w:val="left" w:pos="426"/>
        </w:tabs>
        <w:spacing w:line="240" w:lineRule="auto"/>
        <w:jc w:val="both"/>
        <w:rPr>
          <w:rFonts w:ascii="Arial" w:hAnsi="Arial"/>
          <w:color w:val="000000"/>
          <w:sz w:val="22"/>
          <w:szCs w:val="22"/>
          <w:lang w:val="en-GB"/>
        </w:rPr>
      </w:pPr>
      <w:r w:rsidRPr="00582AF9">
        <w:rPr>
          <w:rFonts w:ascii="Arial" w:hAnsi="Arial"/>
          <w:sz w:val="22"/>
          <w:szCs w:val="22"/>
          <w:lang w:val="en-GB"/>
        </w:rPr>
        <w:t xml:space="preserve">If the Client </w:t>
      </w:r>
      <w:r w:rsidR="008A01E0" w:rsidRPr="00582AF9">
        <w:rPr>
          <w:rFonts w:ascii="Arial" w:hAnsi="Arial"/>
          <w:sz w:val="22"/>
          <w:szCs w:val="22"/>
          <w:lang w:val="en-GB"/>
        </w:rPr>
        <w:t>makes Requirement</w:t>
      </w:r>
      <w:r w:rsidRPr="00582AF9">
        <w:rPr>
          <w:rFonts w:ascii="Arial" w:hAnsi="Arial"/>
          <w:sz w:val="22"/>
          <w:szCs w:val="22"/>
          <w:lang w:val="en-GB"/>
        </w:rPr>
        <w:t xml:space="preserve"> during the working hours of the Contractor, i.e. 8:00 a.m. to 4:00 p.m., the Contractor shall communicate their response regarding the reported defect to the Client by return, no later than within 2 hours from receipt of such a notice, no later than the following working day, if the </w:t>
      </w:r>
      <w:r w:rsidR="008A01E0" w:rsidRPr="00582AF9">
        <w:rPr>
          <w:rFonts w:ascii="Arial" w:hAnsi="Arial"/>
          <w:sz w:val="22"/>
          <w:szCs w:val="22"/>
          <w:lang w:val="en-GB"/>
        </w:rPr>
        <w:t>Requirement</w:t>
      </w:r>
      <w:r w:rsidRPr="00582AF9">
        <w:rPr>
          <w:rFonts w:ascii="Arial" w:hAnsi="Arial" w:cs="Arial"/>
          <w:sz w:val="22"/>
          <w:szCs w:val="22"/>
          <w:lang w:val="en-GB"/>
        </w:rPr>
        <w:t xml:space="preserve"> is not delivered within the Contractor’s working hours</w:t>
      </w:r>
      <w:r w:rsidRPr="00582AF9">
        <w:rPr>
          <w:rFonts w:ascii="Arial" w:hAnsi="Arial"/>
          <w:sz w:val="22"/>
          <w:szCs w:val="22"/>
          <w:lang w:val="en-GB"/>
        </w:rPr>
        <w:t>.</w:t>
      </w:r>
    </w:p>
    <w:p w14:paraId="5DA3C8F8" w14:textId="1EAEB918" w:rsidR="008A01E0" w:rsidRPr="00582AF9" w:rsidRDefault="0068483D" w:rsidP="00A20355">
      <w:pPr>
        <w:pStyle w:val="Zkladntext2"/>
        <w:numPr>
          <w:ilvl w:val="0"/>
          <w:numId w:val="45"/>
        </w:numPr>
        <w:tabs>
          <w:tab w:val="left" w:pos="426"/>
        </w:tabs>
        <w:spacing w:line="240" w:lineRule="auto"/>
        <w:jc w:val="both"/>
        <w:rPr>
          <w:rFonts w:ascii="Arial" w:hAnsi="Arial"/>
          <w:color w:val="000000"/>
          <w:sz w:val="22"/>
          <w:szCs w:val="22"/>
          <w:lang w:val="en-GB"/>
        </w:rPr>
      </w:pPr>
      <w:r w:rsidRPr="00582AF9">
        <w:rPr>
          <w:rFonts w:ascii="Arial" w:hAnsi="Arial"/>
          <w:sz w:val="22"/>
          <w:szCs w:val="22"/>
          <w:lang w:val="en-GB"/>
        </w:rPr>
        <w:t xml:space="preserve">The Contractor undertakes to ensure that their engineer shall arrive within </w:t>
      </w:r>
      <w:r w:rsidR="00291F9A" w:rsidRPr="00582AF9">
        <w:rPr>
          <w:rFonts w:ascii="Arial" w:hAnsi="Arial"/>
          <w:sz w:val="22"/>
          <w:szCs w:val="22"/>
          <w:lang w:val="en-GB"/>
        </w:rPr>
        <w:t>48</w:t>
      </w:r>
      <w:r w:rsidRPr="00582AF9">
        <w:rPr>
          <w:rFonts w:ascii="Arial" w:hAnsi="Arial"/>
          <w:sz w:val="22"/>
          <w:szCs w:val="22"/>
          <w:lang w:val="en-GB"/>
        </w:rPr>
        <w:t xml:space="preserve"> hours from delivery of a </w:t>
      </w:r>
      <w:r w:rsidR="008A01E0" w:rsidRPr="00582AF9">
        <w:rPr>
          <w:rFonts w:ascii="Arial" w:hAnsi="Arial"/>
          <w:sz w:val="22"/>
          <w:szCs w:val="22"/>
          <w:lang w:val="en-GB"/>
        </w:rPr>
        <w:t>Requirement</w:t>
      </w:r>
      <w:r w:rsidRPr="00582AF9">
        <w:rPr>
          <w:rFonts w:ascii="Arial" w:hAnsi="Arial"/>
          <w:sz w:val="22"/>
          <w:szCs w:val="22"/>
          <w:lang w:val="en-GB"/>
        </w:rPr>
        <w:t xml:space="preserve">. </w:t>
      </w:r>
      <w:r w:rsidRPr="00582AF9">
        <w:rPr>
          <w:rFonts w:ascii="Arial" w:hAnsi="Arial"/>
          <w:b/>
          <w:sz w:val="22"/>
          <w:szCs w:val="22"/>
          <w:lang w:val="en-GB"/>
        </w:rPr>
        <w:t xml:space="preserve">Any defects solved during </w:t>
      </w:r>
      <w:r w:rsidR="003B0D89" w:rsidRPr="00582AF9">
        <w:rPr>
          <w:rFonts w:ascii="Arial" w:hAnsi="Arial"/>
          <w:b/>
          <w:sz w:val="22"/>
          <w:szCs w:val="22"/>
          <w:lang w:val="en-GB"/>
        </w:rPr>
        <w:t>out-of-warranty maintenance</w:t>
      </w:r>
      <w:r w:rsidRPr="00582AF9">
        <w:rPr>
          <w:rFonts w:ascii="Arial" w:hAnsi="Arial"/>
          <w:b/>
          <w:sz w:val="22"/>
          <w:szCs w:val="22"/>
          <w:lang w:val="en-GB"/>
        </w:rPr>
        <w:t xml:space="preserve"> shall be eliminated by the Contractor’s engineer within </w:t>
      </w:r>
      <w:r w:rsidR="00F61AAF" w:rsidRPr="00582AF9">
        <w:rPr>
          <w:rFonts w:ascii="Arial" w:hAnsi="Arial"/>
          <w:b/>
          <w:sz w:val="22"/>
          <w:szCs w:val="22"/>
          <w:lang w:val="en-GB"/>
        </w:rPr>
        <w:t xml:space="preserve">72 </w:t>
      </w:r>
      <w:r w:rsidRPr="00582AF9">
        <w:rPr>
          <w:rFonts w:ascii="Arial" w:hAnsi="Arial"/>
          <w:b/>
          <w:sz w:val="22"/>
          <w:szCs w:val="22"/>
          <w:lang w:val="en-GB"/>
        </w:rPr>
        <w:t>hours from reporting the defect by repairing or replacing the defective part,</w:t>
      </w:r>
      <w:r w:rsidRPr="00582AF9">
        <w:rPr>
          <w:rFonts w:ascii="Arial" w:hAnsi="Arial" w:cs="Arial"/>
          <w:sz w:val="22"/>
          <w:szCs w:val="22"/>
          <w:lang w:val="en-GB"/>
        </w:rPr>
        <w:t xml:space="preserve"> provided that these periods do not include days off, holidays and public holidays of the country of the Contractor.</w:t>
      </w:r>
      <w:r w:rsidR="00291F9A" w:rsidRPr="00582AF9">
        <w:rPr>
          <w:rFonts w:ascii="Arial" w:hAnsi="Arial" w:cs="Arial"/>
          <w:sz w:val="22"/>
          <w:szCs w:val="22"/>
          <w:lang w:val="en-GB"/>
        </w:rPr>
        <w:t xml:space="preserve"> The Contractor undertakes, when performing the </w:t>
      </w:r>
      <w:r w:rsidR="001C09CF" w:rsidRPr="00582AF9">
        <w:rPr>
          <w:rFonts w:ascii="Arial" w:hAnsi="Arial" w:cs="Arial"/>
          <w:sz w:val="22"/>
          <w:szCs w:val="22"/>
          <w:lang w:val="en-GB"/>
        </w:rPr>
        <w:t>out-of-warranty maintenance</w:t>
      </w:r>
      <w:r w:rsidR="00291F9A" w:rsidRPr="00582AF9">
        <w:rPr>
          <w:rFonts w:ascii="Arial" w:hAnsi="Arial" w:cs="Arial"/>
          <w:sz w:val="22"/>
          <w:szCs w:val="22"/>
          <w:lang w:val="en-GB"/>
        </w:rPr>
        <w:t xml:space="preserve">, to dispatch spare parts from its warehouse within 24 hours from receiving the Client’s requirement for their supply. The Contractor guarantees to the Client that all spare parts which will use for removing defects shall be original and new. </w:t>
      </w:r>
      <w:r w:rsidRPr="00582AF9">
        <w:rPr>
          <w:rFonts w:ascii="Arial" w:hAnsi="Arial"/>
          <w:sz w:val="22"/>
          <w:szCs w:val="22"/>
          <w:lang w:val="en-GB"/>
        </w:rPr>
        <w:t xml:space="preserve">In exceptional cases where a longer period of time is required for a repair or the required spare part is not currently available with the Device manufacturer, the Contractor shall notify the Client of it without delay, and both Contracting Parties shall jointly set an alternative date of the repair. </w:t>
      </w:r>
    </w:p>
    <w:p w14:paraId="3456E6D5" w14:textId="65FE95E0" w:rsidR="008A01E0" w:rsidRPr="00582AF9" w:rsidRDefault="0068483D" w:rsidP="00A20355">
      <w:pPr>
        <w:pStyle w:val="Zkladntext2"/>
        <w:numPr>
          <w:ilvl w:val="0"/>
          <w:numId w:val="45"/>
        </w:numPr>
        <w:tabs>
          <w:tab w:val="left" w:pos="426"/>
        </w:tabs>
        <w:spacing w:line="240" w:lineRule="auto"/>
        <w:jc w:val="both"/>
        <w:rPr>
          <w:rFonts w:ascii="Arial" w:hAnsi="Arial"/>
          <w:color w:val="000000"/>
          <w:sz w:val="22"/>
          <w:szCs w:val="22"/>
          <w:lang w:val="en-GB"/>
        </w:rPr>
      </w:pPr>
      <w:r w:rsidRPr="00582AF9">
        <w:rPr>
          <w:rFonts w:ascii="Arial" w:hAnsi="Arial"/>
          <w:sz w:val="22"/>
          <w:szCs w:val="22"/>
          <w:lang w:val="en-GB"/>
        </w:rPr>
        <w:t xml:space="preserve">The </w:t>
      </w:r>
      <w:r w:rsidR="003B0D89" w:rsidRPr="00582AF9">
        <w:rPr>
          <w:rFonts w:ascii="Arial" w:hAnsi="Arial"/>
          <w:sz w:val="22"/>
          <w:szCs w:val="22"/>
          <w:lang w:val="en-GB"/>
        </w:rPr>
        <w:t>out-of-warranty maintenance</w:t>
      </w:r>
      <w:r w:rsidRPr="00582AF9">
        <w:rPr>
          <w:rFonts w:ascii="Arial" w:hAnsi="Arial"/>
          <w:sz w:val="22"/>
          <w:szCs w:val="22"/>
          <w:lang w:val="en-GB"/>
        </w:rPr>
        <w:t xml:space="preserve"> of the Device shall be </w:t>
      </w:r>
      <w:r w:rsidR="003B0D89" w:rsidRPr="00582AF9">
        <w:rPr>
          <w:rFonts w:ascii="Arial" w:hAnsi="Arial"/>
          <w:sz w:val="22"/>
          <w:szCs w:val="22"/>
          <w:lang w:val="en-GB"/>
        </w:rPr>
        <w:t>provided</w:t>
      </w:r>
      <w:r w:rsidRPr="00582AF9">
        <w:rPr>
          <w:rFonts w:ascii="Arial" w:hAnsi="Arial"/>
          <w:sz w:val="22"/>
          <w:szCs w:val="22"/>
          <w:lang w:val="en-GB"/>
        </w:rPr>
        <w:t xml:space="preserve"> on working days, from 8:00 a.m. to </w:t>
      </w:r>
      <w:r w:rsidR="00CA6A55" w:rsidRPr="00582AF9">
        <w:rPr>
          <w:rFonts w:ascii="Arial" w:hAnsi="Arial"/>
          <w:sz w:val="22"/>
          <w:szCs w:val="22"/>
          <w:lang w:val="en-GB"/>
        </w:rPr>
        <w:t>4</w:t>
      </w:r>
      <w:r w:rsidRPr="00582AF9">
        <w:rPr>
          <w:rFonts w:ascii="Arial" w:hAnsi="Arial"/>
          <w:sz w:val="22"/>
          <w:szCs w:val="22"/>
          <w:lang w:val="en-GB"/>
        </w:rPr>
        <w:t xml:space="preserve">:00 p.m. </w:t>
      </w:r>
    </w:p>
    <w:p w14:paraId="70091278" w14:textId="77777777" w:rsidR="008A01E0" w:rsidRPr="00582AF9" w:rsidRDefault="0068483D" w:rsidP="00A20355">
      <w:pPr>
        <w:pStyle w:val="Zkladntext2"/>
        <w:numPr>
          <w:ilvl w:val="0"/>
          <w:numId w:val="45"/>
        </w:numPr>
        <w:tabs>
          <w:tab w:val="left" w:pos="426"/>
        </w:tabs>
        <w:spacing w:line="240" w:lineRule="auto"/>
        <w:jc w:val="both"/>
        <w:rPr>
          <w:rFonts w:ascii="Arial" w:hAnsi="Arial"/>
          <w:color w:val="000000"/>
          <w:sz w:val="22"/>
          <w:szCs w:val="22"/>
          <w:lang w:val="en-GB"/>
        </w:rPr>
      </w:pPr>
      <w:r w:rsidRPr="00582AF9">
        <w:rPr>
          <w:rFonts w:ascii="Arial" w:hAnsi="Arial"/>
          <w:sz w:val="22"/>
          <w:szCs w:val="22"/>
          <w:lang w:val="en-GB"/>
        </w:rPr>
        <w:t>If the Client requests delivery of necessary consumables for proper operation of the Device which are not p</w:t>
      </w:r>
      <w:r w:rsidR="003B0D89" w:rsidRPr="00582AF9">
        <w:rPr>
          <w:rFonts w:ascii="Arial" w:hAnsi="Arial"/>
          <w:sz w:val="22"/>
          <w:szCs w:val="22"/>
          <w:lang w:val="en-GB"/>
        </w:rPr>
        <w:t>rovided</w:t>
      </w:r>
      <w:r w:rsidRPr="00582AF9">
        <w:rPr>
          <w:rFonts w:ascii="Arial" w:hAnsi="Arial"/>
          <w:sz w:val="22"/>
          <w:szCs w:val="22"/>
          <w:lang w:val="en-GB"/>
        </w:rPr>
        <w:t xml:space="preserve"> within</w:t>
      </w:r>
      <w:r w:rsidR="003B0D89" w:rsidRPr="00582AF9">
        <w:rPr>
          <w:rFonts w:ascii="Arial" w:hAnsi="Arial"/>
          <w:sz w:val="22"/>
          <w:szCs w:val="22"/>
          <w:lang w:val="en-GB"/>
        </w:rPr>
        <w:t xml:space="preserve"> out-of-warranty maintenance </w:t>
      </w:r>
      <w:r w:rsidRPr="00582AF9">
        <w:rPr>
          <w:rFonts w:ascii="Arial" w:hAnsi="Arial"/>
          <w:sz w:val="22"/>
          <w:szCs w:val="22"/>
          <w:lang w:val="en-GB"/>
        </w:rPr>
        <w:t xml:space="preserve">of the Device, the Contractor shall supply the requested materials on the basis of Client’s order, based on the Contractor quotation. The order shall at least contain the Client’s identification data; description and specification of the consumables, including the quantity to be delivered; detailed delivery terms, in particular the term and place of delivery of the consumables; identification of the person who places the order who is entitled to act on behalf of the Client. Written orders shall be sent by the Client to the Contractor to the Contractor’s email address </w:t>
      </w:r>
      <w:r w:rsidRPr="00582AF9">
        <w:rPr>
          <w:rFonts w:ascii="Arial" w:hAnsi="Arial"/>
          <w:b/>
          <w:bCs/>
          <w:sz w:val="22"/>
          <w:szCs w:val="22"/>
          <w:highlight w:val="yellow"/>
          <w:lang w:val="en-GB"/>
        </w:rPr>
        <w:t xml:space="preserve">[the </w:t>
      </w:r>
      <w:r w:rsidR="005903EF" w:rsidRPr="00582AF9">
        <w:rPr>
          <w:rFonts w:ascii="Arial" w:hAnsi="Arial" w:cs="Arial"/>
          <w:b/>
          <w:bCs/>
          <w:sz w:val="22"/>
          <w:szCs w:val="22"/>
          <w:highlight w:val="yellow"/>
          <w:lang w:val="en-GB"/>
        </w:rPr>
        <w:t>Participant</w:t>
      </w:r>
      <w:r w:rsidRPr="00582AF9">
        <w:rPr>
          <w:rFonts w:ascii="Arial" w:hAnsi="Arial"/>
          <w:b/>
          <w:bCs/>
          <w:sz w:val="22"/>
          <w:szCs w:val="22"/>
          <w:highlight w:val="yellow"/>
          <w:lang w:val="en-GB"/>
        </w:rPr>
        <w:t xml:space="preserve"> to add its e-mail address]</w:t>
      </w:r>
      <w:r w:rsidRPr="00582AF9">
        <w:rPr>
          <w:rFonts w:ascii="Arial" w:hAnsi="Arial"/>
          <w:b/>
          <w:bCs/>
          <w:sz w:val="22"/>
          <w:szCs w:val="22"/>
          <w:lang w:val="en-GB"/>
        </w:rPr>
        <w:t>.</w:t>
      </w:r>
      <w:r w:rsidRPr="00582AF9">
        <w:rPr>
          <w:rFonts w:ascii="Arial" w:hAnsi="Arial"/>
          <w:sz w:val="22"/>
          <w:szCs w:val="22"/>
          <w:lang w:val="en-GB"/>
        </w:rPr>
        <w:t xml:space="preserve"> The Contractor shall confirm the order acceptance to the Client by return to the Client’s email address from which the order was sent.</w:t>
      </w:r>
    </w:p>
    <w:p w14:paraId="0740027D" w14:textId="77777777" w:rsidR="008A01E0" w:rsidRPr="00582AF9" w:rsidRDefault="0068483D" w:rsidP="00A20355">
      <w:pPr>
        <w:pStyle w:val="Zkladntext2"/>
        <w:numPr>
          <w:ilvl w:val="0"/>
          <w:numId w:val="45"/>
        </w:numPr>
        <w:tabs>
          <w:tab w:val="left" w:pos="426"/>
        </w:tabs>
        <w:spacing w:line="240" w:lineRule="auto"/>
        <w:jc w:val="both"/>
        <w:rPr>
          <w:rFonts w:ascii="Arial" w:hAnsi="Arial"/>
          <w:color w:val="000000"/>
          <w:sz w:val="22"/>
          <w:szCs w:val="22"/>
          <w:lang w:val="en-GB"/>
        </w:rPr>
      </w:pPr>
      <w:r w:rsidRPr="00582AF9">
        <w:rPr>
          <w:rFonts w:ascii="Arial" w:hAnsi="Arial"/>
          <w:sz w:val="22"/>
          <w:szCs w:val="22"/>
          <w:lang w:val="en-GB"/>
        </w:rPr>
        <w:t>The Contractor shall deliver the consumables requested on the basis of an order as per the previous paragraph of this Article within 10 working days from delivery of the order to the Contractor. A delivery note shall be attached to each delivery, which shall be confirmed by both Contracting Parties upon handover and takeover of the consumables and shall be used as the goods handover protocol.</w:t>
      </w:r>
    </w:p>
    <w:p w14:paraId="11A7999A" w14:textId="4396B239" w:rsidR="008A01E0" w:rsidRPr="00582AF9" w:rsidRDefault="008A01E0" w:rsidP="00A20355">
      <w:pPr>
        <w:pStyle w:val="Zkladntext2"/>
        <w:numPr>
          <w:ilvl w:val="0"/>
          <w:numId w:val="45"/>
        </w:numPr>
        <w:tabs>
          <w:tab w:val="left" w:pos="426"/>
        </w:tabs>
        <w:spacing w:line="240" w:lineRule="auto"/>
        <w:jc w:val="both"/>
        <w:rPr>
          <w:rFonts w:ascii="Arial" w:hAnsi="Arial"/>
          <w:color w:val="000000"/>
          <w:sz w:val="22"/>
          <w:szCs w:val="22"/>
          <w:lang w:val="en-GB"/>
        </w:rPr>
      </w:pPr>
      <w:r w:rsidRPr="00582AF9">
        <w:rPr>
          <w:rFonts w:ascii="Arial" w:hAnsi="Arial"/>
          <w:sz w:val="22"/>
          <w:szCs w:val="22"/>
          <w:lang w:val="en-GB"/>
        </w:rPr>
        <w:t>For each conducted preventive inspection and maintenance of the Device or out-of-warranty maintenance of the Device the Contractor shall produce/fill in the Maintenance form to be approved by the authorized person of the Client after execution of relevant activities including the specification of any spare parts needed for replacement. Contractor's technicians are obliged to record each and every activity carried out in the course of the preventive inspection or out-of-warranty maintenance to the book of maintenance and repairs of the device.</w:t>
      </w:r>
    </w:p>
    <w:p w14:paraId="1A5173C9" w14:textId="72C8A6F6" w:rsidR="00564184" w:rsidRPr="00582AF9" w:rsidRDefault="00564184" w:rsidP="00F01D53">
      <w:pPr>
        <w:pStyle w:val="Odstavecseseznamem"/>
        <w:numPr>
          <w:ilvl w:val="0"/>
          <w:numId w:val="45"/>
        </w:numPr>
        <w:spacing w:after="120"/>
        <w:ind w:left="357" w:hanging="357"/>
        <w:jc w:val="both"/>
        <w:rPr>
          <w:rFonts w:ascii="Arial" w:hAnsi="Arial"/>
          <w:color w:val="000000"/>
          <w:sz w:val="22"/>
          <w:szCs w:val="22"/>
          <w:lang w:val="en-GB"/>
        </w:rPr>
      </w:pPr>
      <w:r w:rsidRPr="00582AF9">
        <w:rPr>
          <w:rFonts w:ascii="Arial" w:hAnsi="Arial"/>
          <w:color w:val="000000"/>
          <w:sz w:val="22"/>
          <w:szCs w:val="22"/>
          <w:lang w:val="en-GB"/>
        </w:rPr>
        <w:t>The Client, as the Contracting Authority, hereby reserves the following changes to the obligation under this Contract:</w:t>
      </w:r>
    </w:p>
    <w:p w14:paraId="5B2B5708" w14:textId="0066A8F0" w:rsidR="00564184" w:rsidRPr="00582AF9" w:rsidRDefault="00564184" w:rsidP="00A20355">
      <w:pPr>
        <w:pStyle w:val="Kapitola1"/>
        <w:numPr>
          <w:ilvl w:val="1"/>
          <w:numId w:val="45"/>
        </w:numPr>
        <w:ind w:left="1134" w:hanging="708"/>
        <w:rPr>
          <w:lang w:val="en-GB"/>
        </w:rPr>
      </w:pPr>
      <w:r w:rsidRPr="00582AF9">
        <w:rPr>
          <w:b/>
          <w:bCs/>
          <w:lang w:val="en-GB"/>
        </w:rPr>
        <w:t xml:space="preserve">Reserved change of obligation: </w:t>
      </w:r>
      <w:r w:rsidR="00540CF2" w:rsidRPr="00582AF9">
        <w:rPr>
          <w:b/>
          <w:bCs/>
          <w:lang w:val="en-GB"/>
        </w:rPr>
        <w:t>Extension</w:t>
      </w:r>
      <w:r w:rsidR="00794643" w:rsidRPr="00582AF9">
        <w:rPr>
          <w:b/>
          <w:bCs/>
          <w:lang w:val="en-GB"/>
        </w:rPr>
        <w:t xml:space="preserve"> of</w:t>
      </w:r>
      <w:r w:rsidRPr="00582AF9">
        <w:rPr>
          <w:b/>
          <w:bCs/>
          <w:lang w:val="en-GB"/>
        </w:rPr>
        <w:t xml:space="preserve"> the period of servicing of the Device</w:t>
      </w:r>
    </w:p>
    <w:p w14:paraId="45C5986E" w14:textId="7D6BA95E" w:rsidR="00794643" w:rsidRPr="00582AF9" w:rsidRDefault="00794643" w:rsidP="00A12615">
      <w:pPr>
        <w:pStyle w:val="Odstavecseseznamem"/>
        <w:spacing w:after="120"/>
        <w:ind w:left="1077"/>
        <w:jc w:val="both"/>
        <w:rPr>
          <w:rFonts w:ascii="Arial" w:hAnsi="Arial" w:cs="Arial"/>
          <w:color w:val="000000"/>
          <w:sz w:val="22"/>
          <w:szCs w:val="22"/>
          <w:lang w:val="en-GB" w:eastAsia="x-none"/>
        </w:rPr>
      </w:pPr>
      <w:r w:rsidRPr="00582AF9">
        <w:rPr>
          <w:rFonts w:ascii="Arial" w:hAnsi="Arial" w:cs="Arial"/>
          <w:color w:val="000000"/>
          <w:sz w:val="22"/>
          <w:szCs w:val="22"/>
          <w:lang w:val="en-GB" w:eastAsia="x-none"/>
        </w:rPr>
        <w:t xml:space="preserve">If the Client requests before the end of the service provision period according to Article X Paragraph 1 hereof and if the conditions under point </w:t>
      </w:r>
      <w:r w:rsidR="00B23B4F" w:rsidRPr="00582AF9">
        <w:rPr>
          <w:rFonts w:ascii="Arial" w:hAnsi="Arial" w:cs="Arial"/>
          <w:color w:val="000000"/>
          <w:sz w:val="22"/>
          <w:szCs w:val="22"/>
          <w:lang w:val="en-GB" w:eastAsia="x-none"/>
        </w:rPr>
        <w:t>1</w:t>
      </w:r>
      <w:r w:rsidR="00B23B4F">
        <w:rPr>
          <w:rFonts w:ascii="Arial" w:hAnsi="Arial" w:cs="Arial"/>
          <w:color w:val="000000"/>
          <w:sz w:val="22"/>
          <w:szCs w:val="22"/>
          <w:lang w:val="en-GB" w:eastAsia="x-none"/>
        </w:rPr>
        <w:t>4</w:t>
      </w:r>
      <w:r w:rsidRPr="00582AF9">
        <w:rPr>
          <w:rFonts w:ascii="Arial" w:hAnsi="Arial" w:cs="Arial"/>
          <w:color w:val="000000"/>
          <w:sz w:val="22"/>
          <w:szCs w:val="22"/>
          <w:lang w:val="en-GB" w:eastAsia="x-none"/>
        </w:rPr>
        <w:t>.2 of this paragraph are met, including the conclusion of the amendment:</w:t>
      </w:r>
    </w:p>
    <w:p w14:paraId="4CFDBAAF" w14:textId="264D8578" w:rsidR="001F7C38" w:rsidRPr="00582AF9" w:rsidRDefault="001F7C38" w:rsidP="00A20355">
      <w:pPr>
        <w:pStyle w:val="Kapitola1"/>
        <w:numPr>
          <w:ilvl w:val="3"/>
          <w:numId w:val="45"/>
        </w:numPr>
        <w:ind w:left="1560"/>
        <w:rPr>
          <w:lang w:val="en-GB"/>
        </w:rPr>
      </w:pPr>
      <w:r w:rsidRPr="00582AF9">
        <w:rPr>
          <w:lang w:val="en-GB"/>
        </w:rPr>
        <w:lastRenderedPageBreak/>
        <w:t xml:space="preserve">The Contractor undertakes to provide  preventive inspections and maintenance and out-of-warranty maintenance of the Device under the same conditions according to Article XI hereof </w:t>
      </w:r>
      <w:r w:rsidR="00594C87" w:rsidRPr="00582AF9">
        <w:rPr>
          <w:lang w:val="en-GB"/>
        </w:rPr>
        <w:t>up to another</w:t>
      </w:r>
      <w:r w:rsidRPr="00582AF9">
        <w:rPr>
          <w:lang w:val="en-GB"/>
        </w:rPr>
        <w:t xml:space="preserve"> 5 years from the end of the original service provision period according to Article X Paragraph 1 hereof;</w:t>
      </w:r>
    </w:p>
    <w:p w14:paraId="6AB52951" w14:textId="07061A4C" w:rsidR="00594C87" w:rsidRPr="00582AF9" w:rsidRDefault="00594C87" w:rsidP="00A20355">
      <w:pPr>
        <w:pStyle w:val="Kapitola1"/>
        <w:numPr>
          <w:ilvl w:val="3"/>
          <w:numId w:val="45"/>
        </w:numPr>
        <w:ind w:left="1560"/>
        <w:rPr>
          <w:lang w:val="en-GB"/>
        </w:rPr>
      </w:pPr>
      <w:r w:rsidRPr="00582AF9">
        <w:rPr>
          <w:lang w:val="en-GB"/>
        </w:rPr>
        <w:t>Upon application of the reserved change of obligation the Client‘s will determine the exact required length of extension of the servicing period of the Device</w:t>
      </w:r>
      <w:r w:rsidR="00C31791" w:rsidRPr="00582AF9">
        <w:rPr>
          <w:lang w:val="en-GB"/>
        </w:rPr>
        <w:t xml:space="preserve"> and shall indicate it to the Contractor in the request according to point </w:t>
      </w:r>
      <w:r w:rsidR="00B23B4F" w:rsidRPr="00A20355">
        <w:rPr>
          <w:lang w:val="en-GB"/>
        </w:rPr>
        <w:t>14</w:t>
      </w:r>
      <w:r w:rsidR="00C31791" w:rsidRPr="00A20355">
        <w:rPr>
          <w:lang w:val="en-GB"/>
        </w:rPr>
        <w:t>.2</w:t>
      </w:r>
      <w:r w:rsidR="00C31791" w:rsidRPr="004D5E9B">
        <w:rPr>
          <w:lang w:val="en-GB"/>
        </w:rPr>
        <w:t xml:space="preserve"> of</w:t>
      </w:r>
      <w:r w:rsidR="00C31791" w:rsidRPr="00582AF9">
        <w:rPr>
          <w:lang w:val="en-GB"/>
        </w:rPr>
        <w:t xml:space="preserve"> this paragraph</w:t>
      </w:r>
      <w:r w:rsidRPr="00582AF9">
        <w:rPr>
          <w:lang w:val="en-GB"/>
        </w:rPr>
        <w:t>.</w:t>
      </w:r>
    </w:p>
    <w:p w14:paraId="0CADF0D3" w14:textId="3D772D28" w:rsidR="001F7C38" w:rsidRPr="00582AF9" w:rsidRDefault="00F01D53" w:rsidP="00A20355">
      <w:pPr>
        <w:pStyle w:val="Kapitola1"/>
        <w:numPr>
          <w:ilvl w:val="3"/>
          <w:numId w:val="45"/>
        </w:numPr>
        <w:ind w:left="1560"/>
        <w:rPr>
          <w:lang w:val="en-GB"/>
        </w:rPr>
      </w:pPr>
      <w:r>
        <w:rPr>
          <w:lang w:val="en-GB"/>
        </w:rPr>
        <w:t>T</w:t>
      </w:r>
      <w:r w:rsidR="001F7C38" w:rsidRPr="00582AF9">
        <w:rPr>
          <w:lang w:val="en-GB"/>
        </w:rPr>
        <w:t>he duration of this Contract stated in the first sentence of Article X</w:t>
      </w:r>
      <w:r w:rsidR="00BA73F8">
        <w:rPr>
          <w:lang w:val="en-GB"/>
        </w:rPr>
        <w:t>I</w:t>
      </w:r>
      <w:r w:rsidR="001F7C38" w:rsidRPr="00582AF9">
        <w:rPr>
          <w:lang w:val="en-GB"/>
        </w:rPr>
        <w:t xml:space="preserve">V paragraph 2 hereof shall be prolonged for </w:t>
      </w:r>
      <w:r w:rsidR="00594C87" w:rsidRPr="00582AF9">
        <w:rPr>
          <w:lang w:val="en-GB"/>
        </w:rPr>
        <w:t>the requested extension period</w:t>
      </w:r>
      <w:r w:rsidR="001F7C38" w:rsidRPr="00582AF9">
        <w:rPr>
          <w:lang w:val="en-GB"/>
        </w:rPr>
        <w:t>.</w:t>
      </w:r>
    </w:p>
    <w:p w14:paraId="557148ED" w14:textId="0B792199" w:rsidR="00A12615" w:rsidRPr="00582AF9" w:rsidRDefault="00794643" w:rsidP="00A20355">
      <w:pPr>
        <w:pStyle w:val="Kapitola1"/>
        <w:numPr>
          <w:ilvl w:val="1"/>
          <w:numId w:val="45"/>
        </w:numPr>
        <w:ind w:left="1134" w:hanging="708"/>
        <w:rPr>
          <w:lang w:val="en-GB"/>
        </w:rPr>
      </w:pPr>
      <w:r w:rsidRPr="00582AF9">
        <w:rPr>
          <w:lang w:val="en-GB"/>
        </w:rPr>
        <w:t xml:space="preserve">The Client shall notify to the Contractor Client’s decision to exercise the reserved change of obligation under point </w:t>
      </w:r>
      <w:r w:rsidR="00B23B4F" w:rsidRPr="00582AF9">
        <w:rPr>
          <w:lang w:val="en-GB"/>
        </w:rPr>
        <w:t>1</w:t>
      </w:r>
      <w:r w:rsidR="00B23B4F">
        <w:rPr>
          <w:lang w:val="en-GB"/>
        </w:rPr>
        <w:t>4</w:t>
      </w:r>
      <w:r w:rsidRPr="00582AF9">
        <w:rPr>
          <w:lang w:val="en-GB"/>
        </w:rPr>
        <w:t xml:space="preserve">.1 of this paragraph by written notice delivered to the Contractor </w:t>
      </w:r>
      <w:r w:rsidR="001F7C38" w:rsidRPr="00582AF9">
        <w:rPr>
          <w:lang w:val="en-GB"/>
        </w:rPr>
        <w:t>3 months before the end of the service provision period according to the Article X Paragraph 1 hereof</w:t>
      </w:r>
      <w:r w:rsidRPr="00582AF9">
        <w:rPr>
          <w:lang w:val="en-GB"/>
        </w:rPr>
        <w:t xml:space="preserve">. Thereafter, the Parties undertake to conclude an amendment to this Contract in respect of such reserved change of obligation, not later than </w:t>
      </w:r>
      <w:r w:rsidR="00880F21" w:rsidRPr="00582AF9">
        <w:rPr>
          <w:lang w:val="en-GB"/>
        </w:rPr>
        <w:t>60</w:t>
      </w:r>
      <w:r w:rsidRPr="00582AF9">
        <w:rPr>
          <w:lang w:val="en-GB"/>
        </w:rPr>
        <w:t xml:space="preserve"> days from the date of delivery of the Client’s notice to the Contractor. The subject matter of the amendment pursuant to the preceding sentence shall also include any price increase </w:t>
      </w:r>
      <w:r w:rsidR="00540CF2" w:rsidRPr="00582AF9">
        <w:rPr>
          <w:lang w:val="en-GB"/>
        </w:rPr>
        <w:t>according to</w:t>
      </w:r>
      <w:r w:rsidRPr="00582AF9">
        <w:rPr>
          <w:lang w:val="en-GB"/>
        </w:rPr>
        <w:t xml:space="preserve"> the inflation clause if the Contractor notifies such price increase in accordance with paragraph </w:t>
      </w:r>
      <w:r w:rsidR="00B23B4F" w:rsidRPr="00582AF9">
        <w:rPr>
          <w:lang w:val="en-GB"/>
        </w:rPr>
        <w:t>1</w:t>
      </w:r>
      <w:r w:rsidR="00B23B4F">
        <w:rPr>
          <w:lang w:val="en-GB"/>
        </w:rPr>
        <w:t>4</w:t>
      </w:r>
      <w:r w:rsidR="00A12615" w:rsidRPr="00582AF9">
        <w:rPr>
          <w:lang w:val="en-GB"/>
        </w:rPr>
        <w:t>.</w:t>
      </w:r>
      <w:r w:rsidR="00F01D53">
        <w:rPr>
          <w:lang w:val="en-GB"/>
        </w:rPr>
        <w:t>4</w:t>
      </w:r>
      <w:r w:rsidRPr="00582AF9">
        <w:rPr>
          <w:lang w:val="en-GB"/>
        </w:rPr>
        <w:t xml:space="preserve"> of this paragraph. </w:t>
      </w:r>
    </w:p>
    <w:p w14:paraId="03531289" w14:textId="600876AA" w:rsidR="00564184" w:rsidRPr="00582AF9" w:rsidRDefault="00A12615" w:rsidP="00A20355">
      <w:pPr>
        <w:pStyle w:val="Kapitola1"/>
        <w:numPr>
          <w:ilvl w:val="1"/>
          <w:numId w:val="45"/>
        </w:numPr>
        <w:ind w:left="1134" w:hanging="708"/>
        <w:rPr>
          <w:lang w:val="en-GB"/>
        </w:rPr>
      </w:pPr>
      <w:r w:rsidRPr="00582AF9">
        <w:rPr>
          <w:lang w:val="en-GB"/>
        </w:rPr>
        <w:t xml:space="preserve">For the avoidance of any doubt, the Contracting Parties state that the Client is entitled, but not obliged, to apply a reserved change of obligation according to point </w:t>
      </w:r>
      <w:r w:rsidR="00B23B4F" w:rsidRPr="00582AF9">
        <w:rPr>
          <w:lang w:val="en-GB"/>
        </w:rPr>
        <w:t>1</w:t>
      </w:r>
      <w:r w:rsidR="00B23B4F">
        <w:rPr>
          <w:lang w:val="en-GB"/>
        </w:rPr>
        <w:t>4</w:t>
      </w:r>
      <w:r w:rsidRPr="00582AF9">
        <w:rPr>
          <w:lang w:val="en-GB"/>
        </w:rPr>
        <w:t>.1 of this paragraph.</w:t>
      </w:r>
      <w:r w:rsidR="00EE6E28" w:rsidRPr="00582AF9">
        <w:rPr>
          <w:lang w:val="en-GB"/>
        </w:rPr>
        <w:t xml:space="preserve"> The Contractor is obliged to comply with this change if it is in accordance with the relevant legislation, in particular with </w:t>
      </w:r>
      <w:r w:rsidR="00D56D60" w:rsidRPr="00582AF9">
        <w:rPr>
          <w:lang w:val="en-GB"/>
        </w:rPr>
        <w:t>Section</w:t>
      </w:r>
      <w:r w:rsidR="00EE6E28" w:rsidRPr="00582AF9">
        <w:rPr>
          <w:lang w:val="en-GB"/>
        </w:rPr>
        <w:t xml:space="preserve"> 100 paragraph 1</w:t>
      </w:r>
      <w:r w:rsidR="00D56D60" w:rsidRPr="00582AF9">
        <w:rPr>
          <w:lang w:val="en-GB"/>
        </w:rPr>
        <w:t xml:space="preserve"> of the</w:t>
      </w:r>
      <w:r w:rsidR="00EE6E28" w:rsidRPr="00582AF9">
        <w:rPr>
          <w:lang w:val="en-GB"/>
        </w:rPr>
        <w:t xml:space="preserve"> </w:t>
      </w:r>
      <w:r w:rsidR="00D56D60" w:rsidRPr="00582AF9">
        <w:rPr>
          <w:lang w:val="en-GB"/>
        </w:rPr>
        <w:t>PPA</w:t>
      </w:r>
      <w:r w:rsidR="00EE6E28" w:rsidRPr="00582AF9">
        <w:rPr>
          <w:lang w:val="en-GB"/>
        </w:rPr>
        <w:t xml:space="preserve"> and the terms of this Contract.</w:t>
      </w:r>
    </w:p>
    <w:p w14:paraId="09A8A5C2" w14:textId="77777777" w:rsidR="00880F21" w:rsidRPr="00582AF9" w:rsidRDefault="00A12615" w:rsidP="00A20355">
      <w:pPr>
        <w:pStyle w:val="Kapitola1"/>
        <w:numPr>
          <w:ilvl w:val="1"/>
          <w:numId w:val="45"/>
        </w:numPr>
        <w:ind w:left="1134" w:hanging="708"/>
        <w:rPr>
          <w:lang w:val="en-GB"/>
        </w:rPr>
      </w:pPr>
      <w:r w:rsidRPr="00582AF9">
        <w:rPr>
          <w:b/>
          <w:bCs/>
          <w:lang w:val="en-GB"/>
        </w:rPr>
        <w:t>Reserved change of obligation: Inflation clause</w:t>
      </w:r>
    </w:p>
    <w:p w14:paraId="046583D7" w14:textId="29DC2950" w:rsidR="00594C87" w:rsidRPr="00582AF9" w:rsidRDefault="00880F21" w:rsidP="00880F21">
      <w:pPr>
        <w:pStyle w:val="Kapitola1"/>
        <w:numPr>
          <w:ilvl w:val="0"/>
          <w:numId w:val="0"/>
        </w:numPr>
        <w:ind w:left="1134"/>
        <w:rPr>
          <w:lang w:val="en-GB"/>
        </w:rPr>
      </w:pPr>
      <w:r w:rsidRPr="00582AF9">
        <w:rPr>
          <w:lang w:val="en-GB"/>
        </w:rPr>
        <w:t>The Contractor is entitled to increase the prices the prices for providing preventive inspections and maintenance  and/or out-of-warranty maintenance by the inflation rate, if the Client apply a reserved change of obligation according to point 1</w:t>
      </w:r>
      <w:r w:rsidR="00F01D53">
        <w:rPr>
          <w:lang w:val="en-GB"/>
        </w:rPr>
        <w:t>4</w:t>
      </w:r>
      <w:r w:rsidRPr="00582AF9">
        <w:rPr>
          <w:lang w:val="en-GB"/>
        </w:rPr>
        <w:t>.1 of this paragraph</w:t>
      </w:r>
      <w:r w:rsidR="00F01D53">
        <w:rPr>
          <w:lang w:val="en-GB"/>
        </w:rPr>
        <w:t xml:space="preserve"> </w:t>
      </w:r>
      <w:r w:rsidR="00F01D53" w:rsidRPr="00F01D53">
        <w:rPr>
          <w:lang w:val="en-GB"/>
        </w:rPr>
        <w:t>and the conditions below will be adhered to</w:t>
      </w:r>
      <w:r w:rsidR="00F01D53">
        <w:rPr>
          <w:lang w:val="en-GB"/>
        </w:rPr>
        <w:t>:</w:t>
      </w:r>
    </w:p>
    <w:p w14:paraId="50EBC243" w14:textId="0F7CED0A" w:rsidR="00594C87" w:rsidRPr="00582AF9" w:rsidRDefault="00F01D53" w:rsidP="00A20355">
      <w:pPr>
        <w:pStyle w:val="Kapitola1"/>
        <w:numPr>
          <w:ilvl w:val="4"/>
          <w:numId w:val="45"/>
        </w:numPr>
        <w:ind w:left="1560"/>
        <w:rPr>
          <w:lang w:val="en-GB"/>
        </w:rPr>
      </w:pPr>
      <w:r>
        <w:rPr>
          <w:lang w:val="en-GB"/>
        </w:rPr>
        <w:t>F</w:t>
      </w:r>
      <w:r w:rsidR="00880F21" w:rsidRPr="00582AF9">
        <w:rPr>
          <w:lang w:val="en-GB"/>
        </w:rPr>
        <w:t xml:space="preserve">or the purposes of this Contract, the inflation rate means the average inflation rate calculated on the basis of the monthly Harmonised index of consumer prices (HICP) of European Union published by the Eurostat for country where the Contractor has registered office (hereinafter referred only as „Index“) and calculated as the averaged change in the </w:t>
      </w:r>
      <w:r w:rsidR="00D22CC0" w:rsidRPr="00582AF9">
        <w:rPr>
          <w:lang w:val="en-GB"/>
        </w:rPr>
        <w:t>Indexes</w:t>
      </w:r>
      <w:r w:rsidR="00880F21" w:rsidRPr="00582AF9">
        <w:rPr>
          <w:lang w:val="en-GB"/>
        </w:rPr>
        <w:t xml:space="preserve"> for the 12 calendar months preceding the month in which the Contractor received Client’s reques</w:t>
      </w:r>
      <w:r w:rsidR="00C31791" w:rsidRPr="00582AF9">
        <w:rPr>
          <w:lang w:val="en-GB"/>
        </w:rPr>
        <w:t>t</w:t>
      </w:r>
      <w:r w:rsidR="00880F21" w:rsidRPr="00582AF9">
        <w:rPr>
          <w:lang w:val="en-GB"/>
        </w:rPr>
        <w:t xml:space="preserve"> according to point </w:t>
      </w:r>
      <w:r w:rsidR="00B23B4F" w:rsidRPr="00582AF9">
        <w:rPr>
          <w:lang w:val="en-GB"/>
        </w:rPr>
        <w:t>1</w:t>
      </w:r>
      <w:r w:rsidR="00B23B4F">
        <w:rPr>
          <w:lang w:val="en-GB"/>
        </w:rPr>
        <w:t>4</w:t>
      </w:r>
      <w:r w:rsidR="00594C87" w:rsidRPr="00582AF9">
        <w:rPr>
          <w:lang w:val="en-GB"/>
        </w:rPr>
        <w:t>.2</w:t>
      </w:r>
      <w:r w:rsidR="00880F21" w:rsidRPr="00582AF9">
        <w:rPr>
          <w:lang w:val="en-GB"/>
        </w:rPr>
        <w:t xml:space="preserve"> of this paragraph. An increase of the prices by the inflation rate pursuant to this point </w:t>
      </w:r>
      <w:r w:rsidR="00B23B4F" w:rsidRPr="00582AF9">
        <w:rPr>
          <w:lang w:val="en-GB"/>
        </w:rPr>
        <w:t>1</w:t>
      </w:r>
      <w:r w:rsidR="00B23B4F">
        <w:rPr>
          <w:lang w:val="en-GB"/>
        </w:rPr>
        <w:t>4</w:t>
      </w:r>
      <w:r w:rsidR="00880F21" w:rsidRPr="00582AF9">
        <w:rPr>
          <w:lang w:val="en-GB"/>
        </w:rPr>
        <w:t>.</w:t>
      </w:r>
      <w:r w:rsidR="00594C87" w:rsidRPr="00582AF9">
        <w:rPr>
          <w:lang w:val="en-GB"/>
        </w:rPr>
        <w:t>4</w:t>
      </w:r>
      <w:r w:rsidR="00880F21" w:rsidRPr="00582AF9">
        <w:rPr>
          <w:lang w:val="en-GB"/>
        </w:rPr>
        <w:t xml:space="preserve"> shall be reflected to this Contract in the form of an amendment to the Contract. </w:t>
      </w:r>
    </w:p>
    <w:p w14:paraId="57012BA4" w14:textId="53AB21AC" w:rsidR="00594C87" w:rsidRPr="00582AF9" w:rsidRDefault="00880F21" w:rsidP="00A20355">
      <w:pPr>
        <w:pStyle w:val="Kapitola1"/>
        <w:numPr>
          <w:ilvl w:val="4"/>
          <w:numId w:val="45"/>
        </w:numPr>
        <w:ind w:left="1560"/>
        <w:rPr>
          <w:lang w:val="en-GB"/>
        </w:rPr>
      </w:pPr>
      <w:r w:rsidRPr="00582AF9">
        <w:rPr>
          <w:lang w:val="en-GB"/>
        </w:rPr>
        <w:t xml:space="preserve">The Contractor is entitled to deliver to the Client a notification of an increase of prices by the inflation rate no later than 15 days from the delivery of the Client’s request according to point </w:t>
      </w:r>
      <w:r w:rsidR="00B23B4F" w:rsidRPr="00582AF9">
        <w:rPr>
          <w:lang w:val="en-GB"/>
        </w:rPr>
        <w:t>1</w:t>
      </w:r>
      <w:r w:rsidR="00B23B4F">
        <w:rPr>
          <w:lang w:val="en-GB"/>
        </w:rPr>
        <w:t>4</w:t>
      </w:r>
      <w:r w:rsidRPr="00582AF9">
        <w:rPr>
          <w:lang w:val="en-GB"/>
        </w:rPr>
        <w:t>.</w:t>
      </w:r>
      <w:r w:rsidR="00594C87" w:rsidRPr="00582AF9">
        <w:rPr>
          <w:lang w:val="en-GB"/>
        </w:rPr>
        <w:t>2</w:t>
      </w:r>
      <w:r w:rsidRPr="00582AF9">
        <w:rPr>
          <w:lang w:val="en-GB"/>
        </w:rPr>
        <w:t xml:space="preserve"> of this Article and this Contractor’s notification shall contain details of the calculation of the inflation rate. If the Contractor does not apply its entitlement to increase prices by the inflation rate and does not deliver the notification of this to the Client in the term according to the previous sentence or if the notification does not contain details on the calculation of the inflation rate, the Client is not obliged to conclude the amendment to increase the price by the inflation rate. </w:t>
      </w:r>
    </w:p>
    <w:p w14:paraId="1BD392E8" w14:textId="7285E52F" w:rsidR="00880F21" w:rsidRPr="00582AF9" w:rsidRDefault="00880F21" w:rsidP="00A20355">
      <w:pPr>
        <w:pStyle w:val="Kapitola1"/>
        <w:numPr>
          <w:ilvl w:val="4"/>
          <w:numId w:val="45"/>
        </w:numPr>
        <w:ind w:left="1560"/>
        <w:rPr>
          <w:lang w:val="en-GB"/>
        </w:rPr>
      </w:pPr>
      <w:r w:rsidRPr="00582AF9">
        <w:rPr>
          <w:lang w:val="en-GB"/>
        </w:rPr>
        <w:t xml:space="preserve">In the case that the country where the Contractor has registered office is not published in the HICP, the inflation rate according to </w:t>
      </w:r>
      <w:r w:rsidR="00D22CC0" w:rsidRPr="00582AF9">
        <w:rPr>
          <w:lang w:val="en-GB"/>
        </w:rPr>
        <w:t>previous</w:t>
      </w:r>
      <w:r w:rsidRPr="00582AF9">
        <w:rPr>
          <w:lang w:val="en-GB"/>
        </w:rPr>
        <w:t xml:space="preserve"> point means the average inflation rate calculated on the basis of the monthly Harmonised index </w:t>
      </w:r>
      <w:r w:rsidRPr="00582AF9">
        <w:rPr>
          <w:lang w:val="en-GB"/>
        </w:rPr>
        <w:lastRenderedPageBreak/>
        <w:t>of consumer prices (HICP) of European Union published by the Eurostat for whole European Union (hereinafter referred only as „Index</w:t>
      </w:r>
      <w:r w:rsidR="00F01D53">
        <w:rPr>
          <w:lang w:val="en-GB"/>
        </w:rPr>
        <w:t xml:space="preserve"> EU</w:t>
      </w:r>
      <w:r w:rsidRPr="00582AF9">
        <w:rPr>
          <w:lang w:val="en-GB"/>
        </w:rPr>
        <w:t xml:space="preserve">“) and calculated as the averaged change in the </w:t>
      </w:r>
      <w:r w:rsidR="00D22CC0" w:rsidRPr="00582AF9">
        <w:rPr>
          <w:lang w:val="en-GB"/>
        </w:rPr>
        <w:t>Indexes</w:t>
      </w:r>
      <w:r w:rsidR="00F01D53">
        <w:rPr>
          <w:lang w:val="en-GB"/>
        </w:rPr>
        <w:t xml:space="preserve"> EU</w:t>
      </w:r>
      <w:r w:rsidRPr="00582AF9">
        <w:rPr>
          <w:lang w:val="en-GB"/>
        </w:rPr>
        <w:t xml:space="preserve"> for the 12 calendar months preceding the month in which the Contractor received Client’s reques</w:t>
      </w:r>
      <w:r w:rsidR="00F01D53">
        <w:rPr>
          <w:lang w:val="en-GB"/>
        </w:rPr>
        <w:t>t</w:t>
      </w:r>
      <w:r w:rsidRPr="00582AF9">
        <w:rPr>
          <w:lang w:val="en-GB"/>
        </w:rPr>
        <w:t xml:space="preserve"> according to point </w:t>
      </w:r>
      <w:r w:rsidR="00B23B4F" w:rsidRPr="00582AF9">
        <w:rPr>
          <w:lang w:val="en-GB"/>
        </w:rPr>
        <w:t>1</w:t>
      </w:r>
      <w:r w:rsidR="00B23B4F">
        <w:rPr>
          <w:lang w:val="en-GB"/>
        </w:rPr>
        <w:t>4</w:t>
      </w:r>
      <w:r w:rsidR="00594C87" w:rsidRPr="00582AF9">
        <w:rPr>
          <w:lang w:val="en-GB"/>
        </w:rPr>
        <w:t>.2</w:t>
      </w:r>
      <w:r w:rsidRPr="00582AF9">
        <w:rPr>
          <w:lang w:val="en-GB"/>
        </w:rPr>
        <w:t xml:space="preserve"> of this paragraph.</w:t>
      </w:r>
    </w:p>
    <w:p w14:paraId="378F12C1" w14:textId="7369CF03" w:rsidR="00CF0B9B" w:rsidRPr="00582AF9" w:rsidRDefault="00CF0B9B" w:rsidP="00880F21">
      <w:pPr>
        <w:pStyle w:val="Zkladntext2"/>
        <w:spacing w:line="240" w:lineRule="auto"/>
        <w:ind w:left="993"/>
        <w:jc w:val="both"/>
        <w:rPr>
          <w:rFonts w:ascii="Arial" w:hAnsi="Arial"/>
          <w:color w:val="000000"/>
          <w:sz w:val="22"/>
          <w:szCs w:val="22"/>
          <w:lang w:val="en-GB"/>
        </w:rPr>
      </w:pPr>
    </w:p>
    <w:p w14:paraId="33500BC5" w14:textId="1642D83F" w:rsidR="00144D9C" w:rsidRPr="00B21DAE" w:rsidRDefault="005B7858" w:rsidP="00B21DAE">
      <w:pPr>
        <w:keepNext/>
        <w:jc w:val="center"/>
        <w:rPr>
          <w:rFonts w:ascii="Arial" w:hAnsi="Arial" w:cs="Arial"/>
          <w:b/>
          <w:caps/>
          <w:sz w:val="22"/>
          <w:lang w:val="en-GB"/>
        </w:rPr>
      </w:pPr>
      <w:r w:rsidRPr="00582AF9">
        <w:rPr>
          <w:rFonts w:ascii="Arial" w:hAnsi="Arial" w:cs="Arial"/>
          <w:b/>
          <w:caps/>
          <w:sz w:val="22"/>
          <w:lang w:val="en-GB"/>
        </w:rPr>
        <w:t>XI.</w:t>
      </w:r>
      <w:r w:rsidR="00B21DAE">
        <w:rPr>
          <w:rFonts w:ascii="Arial" w:hAnsi="Arial" w:cs="Arial"/>
          <w:b/>
          <w:caps/>
          <w:sz w:val="22"/>
          <w:lang w:val="en-GB"/>
        </w:rPr>
        <w:t xml:space="preserve"> </w:t>
      </w:r>
      <w:r w:rsidR="00E73D01" w:rsidRPr="00582AF9">
        <w:rPr>
          <w:rFonts w:ascii="Arial" w:hAnsi="Arial" w:cs="Arial"/>
          <w:b/>
          <w:caps/>
          <w:sz w:val="22"/>
          <w:lang w:val="en-GB"/>
        </w:rPr>
        <w:t>Sanctions</w:t>
      </w:r>
    </w:p>
    <w:p w14:paraId="20E05438" w14:textId="77777777" w:rsidR="00804FA1" w:rsidRPr="00582AF9" w:rsidRDefault="00804FA1" w:rsidP="001357FF">
      <w:pPr>
        <w:jc w:val="center"/>
        <w:rPr>
          <w:rFonts w:ascii="Arial" w:hAnsi="Arial" w:cs="Arial"/>
          <w:sz w:val="22"/>
          <w:szCs w:val="22"/>
          <w:lang w:val="en-GB"/>
        </w:rPr>
      </w:pPr>
    </w:p>
    <w:p w14:paraId="11D55085" w14:textId="207476D9" w:rsidR="000E066C" w:rsidRPr="00A20355" w:rsidRDefault="006C389B" w:rsidP="009C410E">
      <w:pPr>
        <w:pStyle w:val="Kapitola1"/>
        <w:numPr>
          <w:ilvl w:val="1"/>
          <w:numId w:val="2"/>
        </w:numPr>
        <w:tabs>
          <w:tab w:val="clear" w:pos="705"/>
          <w:tab w:val="num" w:pos="426"/>
        </w:tabs>
        <w:ind w:left="426" w:hanging="426"/>
        <w:rPr>
          <w:color w:val="auto"/>
          <w:lang w:val="en-GB"/>
        </w:rPr>
      </w:pPr>
      <w:r w:rsidRPr="00582AF9">
        <w:rPr>
          <w:lang w:val="en-GB"/>
        </w:rPr>
        <w:t xml:space="preserve">In the event </w:t>
      </w:r>
      <w:r w:rsidR="001B46FC" w:rsidRPr="00582AF9">
        <w:rPr>
          <w:lang w:val="en-GB"/>
        </w:rPr>
        <w:t>that</w:t>
      </w:r>
      <w:r w:rsidR="000A217B" w:rsidRPr="00582AF9">
        <w:rPr>
          <w:lang w:val="en-GB"/>
        </w:rPr>
        <w:t xml:space="preserve"> </w:t>
      </w:r>
      <w:r w:rsidR="00EC2B5B" w:rsidRPr="00582AF9">
        <w:rPr>
          <w:lang w:val="en-GB"/>
        </w:rPr>
        <w:t>Contractor</w:t>
      </w:r>
      <w:r w:rsidR="000A217B" w:rsidRPr="00582AF9">
        <w:rPr>
          <w:lang w:val="en-GB"/>
        </w:rPr>
        <w:t xml:space="preserve"> is in delay with the </w:t>
      </w:r>
      <w:r w:rsidR="008653F0" w:rsidRPr="00582AF9">
        <w:rPr>
          <w:lang w:val="en-GB"/>
        </w:rPr>
        <w:t>fulfilment</w:t>
      </w:r>
      <w:r w:rsidR="000A217B" w:rsidRPr="00582AF9">
        <w:rPr>
          <w:lang w:val="en-GB"/>
        </w:rPr>
        <w:t xml:space="preserve"> of the </w:t>
      </w:r>
      <w:r w:rsidR="0028497E" w:rsidRPr="00582AF9">
        <w:rPr>
          <w:lang w:val="en-GB"/>
        </w:rPr>
        <w:t>deadline</w:t>
      </w:r>
      <w:r w:rsidR="000A217B" w:rsidRPr="00582AF9">
        <w:rPr>
          <w:lang w:val="en-GB"/>
        </w:rPr>
        <w:t xml:space="preserve"> </w:t>
      </w:r>
      <w:r w:rsidR="00AB0FB2" w:rsidRPr="00582AF9">
        <w:rPr>
          <w:lang w:val="en-GB"/>
        </w:rPr>
        <w:t xml:space="preserve">pursuant to </w:t>
      </w:r>
      <w:r w:rsidR="00A97996" w:rsidRPr="00582AF9">
        <w:rPr>
          <w:lang w:val="en-GB"/>
        </w:rPr>
        <w:t>point #</w:t>
      </w:r>
      <w:r w:rsidR="00F01D53">
        <w:rPr>
          <w:lang w:val="en-GB"/>
        </w:rPr>
        <w:t>4</w:t>
      </w:r>
      <w:r w:rsidR="00A97996" w:rsidRPr="00582AF9">
        <w:rPr>
          <w:lang w:val="en-GB"/>
        </w:rPr>
        <w:t xml:space="preserve"> of the Annex No. 3 to this Contract (</w:t>
      </w:r>
      <w:r w:rsidR="00770C89" w:rsidRPr="00582AF9">
        <w:rPr>
          <w:lang w:val="en-GB"/>
        </w:rPr>
        <w:t xml:space="preserve">Protocol No. 1 </w:t>
      </w:r>
      <w:r w:rsidR="00A97996" w:rsidRPr="00582AF9">
        <w:rPr>
          <w:lang w:val="en-GB"/>
        </w:rPr>
        <w:t>was</w:t>
      </w:r>
      <w:r w:rsidR="00770C89" w:rsidRPr="00582AF9">
        <w:rPr>
          <w:lang w:val="en-GB"/>
        </w:rPr>
        <w:t xml:space="preserve"> not signed within term</w:t>
      </w:r>
      <w:r w:rsidR="00F7659E" w:rsidRPr="00582AF9">
        <w:rPr>
          <w:lang w:val="en-GB"/>
        </w:rPr>
        <w:t>)</w:t>
      </w:r>
      <w:r w:rsidR="000A217B" w:rsidRPr="00582AF9">
        <w:rPr>
          <w:lang w:val="en-GB"/>
        </w:rPr>
        <w:t xml:space="preserve">, </w:t>
      </w:r>
      <w:r w:rsidR="00E83B56" w:rsidRPr="00582AF9">
        <w:rPr>
          <w:lang w:val="en-GB"/>
        </w:rPr>
        <w:t xml:space="preserve">the </w:t>
      </w:r>
      <w:r w:rsidR="00EC2B5B" w:rsidRPr="00582AF9">
        <w:rPr>
          <w:lang w:val="en-GB"/>
        </w:rPr>
        <w:t>Contractor</w:t>
      </w:r>
      <w:r w:rsidR="00E83B56" w:rsidRPr="00582AF9">
        <w:rPr>
          <w:lang w:val="en-GB"/>
        </w:rPr>
        <w:t xml:space="preserve"> is obliged to </w:t>
      </w:r>
      <w:r w:rsidR="00E83B56" w:rsidRPr="00EA3443">
        <w:rPr>
          <w:lang w:val="en-GB"/>
        </w:rPr>
        <w:t xml:space="preserve">pay a contractual penalty in the amount of  </w:t>
      </w:r>
      <w:r w:rsidR="000A217B" w:rsidRPr="00EA3443">
        <w:rPr>
          <w:lang w:val="en-GB"/>
        </w:rPr>
        <w:t xml:space="preserve">0.1 % of the total price </w:t>
      </w:r>
      <w:r w:rsidR="000E066C" w:rsidRPr="00EA3443">
        <w:rPr>
          <w:lang w:val="en-GB"/>
        </w:rPr>
        <w:t xml:space="preserve">(excluding VAT) of Device with the delivery of which the </w:t>
      </w:r>
      <w:r w:rsidR="00EC2B5B" w:rsidRPr="00EA3443">
        <w:rPr>
          <w:lang w:val="en-GB"/>
        </w:rPr>
        <w:t>Contractor</w:t>
      </w:r>
      <w:r w:rsidR="000E066C" w:rsidRPr="00EA3443">
        <w:rPr>
          <w:lang w:val="en-GB"/>
        </w:rPr>
        <w:t xml:space="preserve"> is in delay</w:t>
      </w:r>
      <w:r w:rsidR="000A217B" w:rsidRPr="00EA3443">
        <w:rPr>
          <w:lang w:val="en-GB"/>
        </w:rPr>
        <w:t xml:space="preserve"> for each </w:t>
      </w:r>
      <w:r w:rsidR="00E83B56" w:rsidRPr="00EA3443">
        <w:rPr>
          <w:lang w:val="en-GB"/>
        </w:rPr>
        <w:t>started</w:t>
      </w:r>
      <w:r w:rsidR="000E066C" w:rsidRPr="00EA3443">
        <w:rPr>
          <w:color w:val="auto"/>
          <w:lang w:val="en-GB"/>
        </w:rPr>
        <w:t xml:space="preserve"> </w:t>
      </w:r>
      <w:r w:rsidR="000A217B" w:rsidRPr="00EA3443">
        <w:rPr>
          <w:lang w:val="en-GB"/>
        </w:rPr>
        <w:t>day of delay</w:t>
      </w:r>
      <w:r w:rsidR="000E066C" w:rsidRPr="00EA3443">
        <w:rPr>
          <w:lang w:val="en-GB"/>
        </w:rPr>
        <w:t xml:space="preserve">, </w:t>
      </w:r>
      <w:r w:rsidR="000E066C" w:rsidRPr="00A20355">
        <w:rPr>
          <w:lang w:val="en-GB"/>
        </w:rPr>
        <w:t>up to the maximum of 20% of the total price (excluding VAT) of such Device.</w:t>
      </w:r>
    </w:p>
    <w:p w14:paraId="11DE414A" w14:textId="1E186B48" w:rsidR="000A217B" w:rsidRPr="00EA3443" w:rsidRDefault="000A217B" w:rsidP="009C410E">
      <w:pPr>
        <w:pStyle w:val="Kapitola1"/>
        <w:numPr>
          <w:ilvl w:val="1"/>
          <w:numId w:val="2"/>
        </w:numPr>
        <w:tabs>
          <w:tab w:val="clear" w:pos="705"/>
          <w:tab w:val="num" w:pos="284"/>
        </w:tabs>
        <w:ind w:left="426" w:hanging="426"/>
        <w:rPr>
          <w:color w:val="auto"/>
          <w:lang w:val="en-GB"/>
        </w:rPr>
      </w:pPr>
      <w:r w:rsidRPr="00EA3443">
        <w:rPr>
          <w:color w:val="auto"/>
          <w:lang w:val="en-GB"/>
        </w:rPr>
        <w:tab/>
      </w:r>
      <w:r w:rsidRPr="00EA3443">
        <w:rPr>
          <w:lang w:val="en-GB"/>
        </w:rPr>
        <w:t xml:space="preserve">In the event of the </w:t>
      </w:r>
      <w:r w:rsidR="00EC2B5B" w:rsidRPr="00EA3443">
        <w:rPr>
          <w:lang w:val="en-GB"/>
        </w:rPr>
        <w:t>Contractor</w:t>
      </w:r>
      <w:r w:rsidR="00026626" w:rsidRPr="00EA3443">
        <w:rPr>
          <w:lang w:val="en-GB"/>
        </w:rPr>
        <w:t xml:space="preserve"> is in</w:t>
      </w:r>
      <w:r w:rsidRPr="00EA3443">
        <w:rPr>
          <w:lang w:val="en-GB"/>
        </w:rPr>
        <w:t xml:space="preserve"> delay </w:t>
      </w:r>
      <w:r w:rsidR="006C389B" w:rsidRPr="00EA3443">
        <w:rPr>
          <w:lang w:val="en-GB"/>
        </w:rPr>
        <w:t>with</w:t>
      </w:r>
      <w:r w:rsidRPr="00EA3443">
        <w:rPr>
          <w:lang w:val="en-GB"/>
        </w:rPr>
        <w:t xml:space="preserve"> remedying defects pursuant to Art</w:t>
      </w:r>
      <w:r w:rsidR="00945642" w:rsidRPr="00EA3443">
        <w:rPr>
          <w:lang w:val="en-GB"/>
        </w:rPr>
        <w:t>icle</w:t>
      </w:r>
      <w:r w:rsidRPr="00EA3443">
        <w:rPr>
          <w:lang w:val="en-GB"/>
        </w:rPr>
        <w:t xml:space="preserve"> </w:t>
      </w:r>
      <w:r w:rsidR="00CA6A55" w:rsidRPr="00EA3443">
        <w:rPr>
          <w:lang w:val="en-GB"/>
        </w:rPr>
        <w:t xml:space="preserve">VIII </w:t>
      </w:r>
      <w:r w:rsidR="00945642" w:rsidRPr="00EA3443">
        <w:rPr>
          <w:lang w:val="en-GB"/>
        </w:rPr>
        <w:t xml:space="preserve">paragraph </w:t>
      </w:r>
      <w:r w:rsidRPr="00EA3443">
        <w:rPr>
          <w:lang w:val="en-GB"/>
        </w:rPr>
        <w:t>4 or 5</w:t>
      </w:r>
      <w:r w:rsidR="007A3764" w:rsidRPr="00EA3443">
        <w:rPr>
          <w:lang w:val="en-GB"/>
        </w:rPr>
        <w:t xml:space="preserve"> or 6</w:t>
      </w:r>
      <w:r w:rsidRPr="00EA3443">
        <w:rPr>
          <w:lang w:val="en-GB"/>
        </w:rPr>
        <w:t xml:space="preserve"> hereof </w:t>
      </w:r>
      <w:r w:rsidR="00945642" w:rsidRPr="00EA3443">
        <w:rPr>
          <w:lang w:val="en-GB"/>
        </w:rPr>
        <w:t xml:space="preserve">the </w:t>
      </w:r>
      <w:r w:rsidR="00EC2B5B" w:rsidRPr="00EA3443">
        <w:rPr>
          <w:lang w:val="en-GB"/>
        </w:rPr>
        <w:t>Contractor</w:t>
      </w:r>
      <w:r w:rsidR="00945642" w:rsidRPr="00EA3443">
        <w:rPr>
          <w:lang w:val="en-GB"/>
        </w:rPr>
        <w:t xml:space="preserve"> is obliged to pay a contractual penalty in the amount</w:t>
      </w:r>
      <w:r w:rsidRPr="00EA3443">
        <w:rPr>
          <w:lang w:val="en-GB"/>
        </w:rPr>
        <w:t xml:space="preserve"> of EUR 1</w:t>
      </w:r>
      <w:r w:rsidR="00945642" w:rsidRPr="00EA3443">
        <w:rPr>
          <w:lang w:val="en-GB"/>
        </w:rPr>
        <w:t xml:space="preserve"> </w:t>
      </w:r>
      <w:r w:rsidRPr="00EA3443">
        <w:rPr>
          <w:lang w:val="en-GB"/>
        </w:rPr>
        <w:t xml:space="preserve">000 for each </w:t>
      </w:r>
      <w:r w:rsidR="00945642" w:rsidRPr="00EA3443">
        <w:rPr>
          <w:lang w:val="en-GB"/>
        </w:rPr>
        <w:t xml:space="preserve">started </w:t>
      </w:r>
      <w:r w:rsidRPr="00EA3443">
        <w:rPr>
          <w:lang w:val="en-GB"/>
        </w:rPr>
        <w:t>day of delay</w:t>
      </w:r>
      <w:r w:rsidR="006A7BE1" w:rsidRPr="00EA3443">
        <w:rPr>
          <w:lang w:val="en-GB"/>
        </w:rPr>
        <w:t>,</w:t>
      </w:r>
      <w:r w:rsidR="00D01DCF" w:rsidRPr="00EA3443">
        <w:rPr>
          <w:lang w:val="en-GB"/>
        </w:rPr>
        <w:t xml:space="preserve"> </w:t>
      </w:r>
      <w:bookmarkStart w:id="19" w:name="_Hlk94528120"/>
      <w:r w:rsidR="00D01DCF" w:rsidRPr="00EA3443">
        <w:rPr>
          <w:lang w:val="en-GB"/>
        </w:rPr>
        <w:t xml:space="preserve">up to </w:t>
      </w:r>
      <w:r w:rsidR="00D01DCF" w:rsidRPr="00A20355">
        <w:rPr>
          <w:lang w:val="en-GB"/>
        </w:rPr>
        <w:t xml:space="preserve">the maximum of </w:t>
      </w:r>
      <w:r w:rsidR="00026626" w:rsidRPr="00A20355">
        <w:rPr>
          <w:lang w:val="en-GB"/>
        </w:rPr>
        <w:t>10</w:t>
      </w:r>
      <w:r w:rsidR="00D01DCF" w:rsidRPr="00A20355">
        <w:rPr>
          <w:lang w:val="en-GB"/>
        </w:rPr>
        <w:t>% of the total</w:t>
      </w:r>
      <w:r w:rsidR="00D01DCF" w:rsidRPr="00EA3443">
        <w:rPr>
          <w:lang w:val="en-GB"/>
        </w:rPr>
        <w:t xml:space="preserve"> price (excluding VAT) of such Device</w:t>
      </w:r>
      <w:bookmarkEnd w:id="19"/>
      <w:r w:rsidRPr="00EA3443">
        <w:rPr>
          <w:lang w:val="en-GB"/>
        </w:rPr>
        <w:t xml:space="preserve">. </w:t>
      </w:r>
    </w:p>
    <w:p w14:paraId="1135DFA3" w14:textId="680D897F" w:rsidR="00D01DCF" w:rsidRPr="00EA3443" w:rsidRDefault="00D01DCF" w:rsidP="009C410E">
      <w:pPr>
        <w:pStyle w:val="Kapitola1"/>
        <w:numPr>
          <w:ilvl w:val="1"/>
          <w:numId w:val="2"/>
        </w:numPr>
        <w:tabs>
          <w:tab w:val="clear" w:pos="705"/>
          <w:tab w:val="num" w:pos="284"/>
        </w:tabs>
        <w:ind w:left="426" w:hanging="426"/>
        <w:rPr>
          <w:color w:val="auto"/>
          <w:lang w:val="en-GB"/>
        </w:rPr>
      </w:pPr>
      <w:r w:rsidRPr="00EA3443">
        <w:rPr>
          <w:lang w:val="en-GB"/>
        </w:rPr>
        <w:t xml:space="preserve">  </w:t>
      </w:r>
      <w:r w:rsidR="00026626" w:rsidRPr="00EA3443">
        <w:rPr>
          <w:lang w:val="en-GB"/>
        </w:rPr>
        <w:t xml:space="preserve">In the event that the Device does not meet the requirements of Article </w:t>
      </w:r>
      <w:r w:rsidR="00CA6A55" w:rsidRPr="00EA3443">
        <w:rPr>
          <w:lang w:val="en-GB"/>
        </w:rPr>
        <w:t xml:space="preserve">VIII </w:t>
      </w:r>
      <w:r w:rsidR="00026626" w:rsidRPr="00EA3443">
        <w:rPr>
          <w:lang w:val="en-GB"/>
        </w:rPr>
        <w:t xml:space="preserve">Paragraph 7 hereof, even after the expiration of the term stated in the previous written Client’s request for remedy, </w:t>
      </w:r>
      <w:r w:rsidRPr="00EA3443">
        <w:rPr>
          <w:lang w:val="en-GB"/>
        </w:rPr>
        <w:t xml:space="preserve">the </w:t>
      </w:r>
      <w:r w:rsidR="00EC2B5B" w:rsidRPr="00EA3443">
        <w:rPr>
          <w:lang w:val="en-GB"/>
        </w:rPr>
        <w:t>Contractor</w:t>
      </w:r>
      <w:r w:rsidRPr="00EA3443">
        <w:rPr>
          <w:lang w:val="en-GB"/>
        </w:rPr>
        <w:t xml:space="preserve"> is obliged to pay a contractual penalty in the amount of EUR 1 000 for each </w:t>
      </w:r>
      <w:r w:rsidR="00F24BD7" w:rsidRPr="00EA3443">
        <w:rPr>
          <w:lang w:val="en-GB"/>
        </w:rPr>
        <w:t>case of violation of these obligations,</w:t>
      </w:r>
      <w:r w:rsidR="00F24BD7" w:rsidRPr="00EA3443" w:rsidDel="00F24BD7">
        <w:rPr>
          <w:lang w:val="en-GB"/>
        </w:rPr>
        <w:t xml:space="preserve"> </w:t>
      </w:r>
      <w:r w:rsidRPr="00A20355">
        <w:rPr>
          <w:lang w:val="en-GB"/>
        </w:rPr>
        <w:t xml:space="preserve">up to the maximum of </w:t>
      </w:r>
      <w:r w:rsidR="00026626" w:rsidRPr="00A20355">
        <w:rPr>
          <w:lang w:val="en-GB"/>
        </w:rPr>
        <w:t>10</w:t>
      </w:r>
      <w:r w:rsidRPr="00A20355">
        <w:rPr>
          <w:lang w:val="en-GB"/>
        </w:rPr>
        <w:t>% of the t</w:t>
      </w:r>
      <w:r w:rsidRPr="00EA3443">
        <w:rPr>
          <w:lang w:val="en-GB"/>
        </w:rPr>
        <w:t>otal price (excluding VAT) of such Device.</w:t>
      </w:r>
    </w:p>
    <w:p w14:paraId="19F386AC" w14:textId="18DF48A3" w:rsidR="000A217B" w:rsidRPr="00EA3443" w:rsidRDefault="000A217B" w:rsidP="008A01E0">
      <w:pPr>
        <w:pStyle w:val="Kapitola1"/>
        <w:numPr>
          <w:ilvl w:val="1"/>
          <w:numId w:val="2"/>
        </w:numPr>
        <w:tabs>
          <w:tab w:val="clear" w:pos="705"/>
          <w:tab w:val="num" w:pos="284"/>
        </w:tabs>
        <w:ind w:left="426" w:hanging="426"/>
        <w:rPr>
          <w:color w:val="auto"/>
          <w:lang w:val="en-GB"/>
        </w:rPr>
      </w:pPr>
      <w:r w:rsidRPr="00EA3443">
        <w:rPr>
          <w:lang w:val="en-GB"/>
        </w:rPr>
        <w:tab/>
        <w:t xml:space="preserve">In </w:t>
      </w:r>
      <w:r w:rsidR="001B46FC" w:rsidRPr="00EA3443">
        <w:rPr>
          <w:lang w:val="en-GB"/>
        </w:rPr>
        <w:t>the event that</w:t>
      </w:r>
      <w:r w:rsidR="006751E7" w:rsidRPr="00EA3443">
        <w:rPr>
          <w:lang w:val="en-GB"/>
        </w:rPr>
        <w:t xml:space="preserve"> the</w:t>
      </w:r>
      <w:r w:rsidRPr="00EA3443">
        <w:rPr>
          <w:lang w:val="en-GB"/>
        </w:rPr>
        <w:t xml:space="preserve"> of </w:t>
      </w:r>
      <w:r w:rsidR="00EC2B5B" w:rsidRPr="00EA3443">
        <w:rPr>
          <w:lang w:val="en-GB"/>
        </w:rPr>
        <w:t>Contractor</w:t>
      </w:r>
      <w:r w:rsidR="001B46FC" w:rsidRPr="00EA3443">
        <w:rPr>
          <w:lang w:val="en-GB"/>
        </w:rPr>
        <w:t xml:space="preserve"> is in</w:t>
      </w:r>
      <w:r w:rsidRPr="00EA3443">
        <w:rPr>
          <w:lang w:val="en-GB"/>
        </w:rPr>
        <w:t xml:space="preserve"> delay </w:t>
      </w:r>
      <w:r w:rsidR="009A6875" w:rsidRPr="00EA3443">
        <w:rPr>
          <w:lang w:val="en-GB"/>
        </w:rPr>
        <w:t xml:space="preserve">within any of the deadlines specified in </w:t>
      </w:r>
      <w:r w:rsidRPr="00EA3443">
        <w:rPr>
          <w:lang w:val="en-GB"/>
        </w:rPr>
        <w:t>Art</w:t>
      </w:r>
      <w:r w:rsidR="00F21F36" w:rsidRPr="00EA3443">
        <w:rPr>
          <w:lang w:val="en-GB"/>
        </w:rPr>
        <w:t>icle</w:t>
      </w:r>
      <w:r w:rsidRPr="00EA3443">
        <w:rPr>
          <w:lang w:val="en-GB"/>
        </w:rPr>
        <w:t xml:space="preserve"> </w:t>
      </w:r>
      <w:r w:rsidR="00CA6A55" w:rsidRPr="00EA3443">
        <w:rPr>
          <w:lang w:val="en-GB"/>
        </w:rPr>
        <w:t>I</w:t>
      </w:r>
      <w:r w:rsidRPr="00EA3443">
        <w:rPr>
          <w:lang w:val="en-GB"/>
        </w:rPr>
        <w:t xml:space="preserve">X </w:t>
      </w:r>
      <w:r w:rsidR="00F21F36" w:rsidRPr="00EA3443">
        <w:rPr>
          <w:lang w:val="en-GB"/>
        </w:rPr>
        <w:t xml:space="preserve">Paragraph </w:t>
      </w:r>
      <w:r w:rsidRPr="00EA3443">
        <w:rPr>
          <w:lang w:val="en-GB"/>
        </w:rPr>
        <w:t xml:space="preserve">7 hereof, the </w:t>
      </w:r>
      <w:r w:rsidR="00EC2B5B" w:rsidRPr="00EA3443">
        <w:rPr>
          <w:lang w:val="en-GB"/>
        </w:rPr>
        <w:t>Contractor</w:t>
      </w:r>
      <w:r w:rsidRPr="00EA3443">
        <w:rPr>
          <w:lang w:val="en-GB"/>
        </w:rPr>
        <w:t xml:space="preserve"> </w:t>
      </w:r>
      <w:r w:rsidR="00F21F36" w:rsidRPr="00EA3443">
        <w:rPr>
          <w:lang w:val="en-GB"/>
        </w:rPr>
        <w:t>is</w:t>
      </w:r>
      <w:r w:rsidRPr="00EA3443">
        <w:rPr>
          <w:lang w:val="en-GB"/>
        </w:rPr>
        <w:t xml:space="preserve"> obligated to pay a contractual penalty in the amount of EUR 1</w:t>
      </w:r>
      <w:r w:rsidR="00F21F36" w:rsidRPr="00EA3443">
        <w:rPr>
          <w:lang w:val="en-GB"/>
        </w:rPr>
        <w:t xml:space="preserve"> </w:t>
      </w:r>
      <w:r w:rsidRPr="00EA3443">
        <w:rPr>
          <w:lang w:val="en-GB"/>
        </w:rPr>
        <w:t xml:space="preserve">000 for each </w:t>
      </w:r>
      <w:r w:rsidR="00F21F36" w:rsidRPr="00EA3443">
        <w:rPr>
          <w:lang w:val="en-GB"/>
        </w:rPr>
        <w:t xml:space="preserve">started </w:t>
      </w:r>
      <w:r w:rsidRPr="00EA3443">
        <w:rPr>
          <w:lang w:val="en-GB"/>
        </w:rPr>
        <w:t xml:space="preserve">day of delay </w:t>
      </w:r>
      <w:r w:rsidR="008A01E0" w:rsidRPr="00EA3443">
        <w:rPr>
          <w:lang w:val="en-GB"/>
        </w:rPr>
        <w:t>and each defect</w:t>
      </w:r>
      <w:r w:rsidRPr="00EA3443">
        <w:rPr>
          <w:lang w:val="en-GB"/>
        </w:rPr>
        <w:t xml:space="preserve">, </w:t>
      </w:r>
      <w:r w:rsidR="00F21F36" w:rsidRPr="00EA3443">
        <w:rPr>
          <w:lang w:val="en-GB"/>
        </w:rPr>
        <w:t xml:space="preserve">up to the maximum of </w:t>
      </w:r>
      <w:r w:rsidR="000A2A90" w:rsidRPr="00EA3443">
        <w:rPr>
          <w:lang w:val="en-GB"/>
        </w:rPr>
        <w:t>10</w:t>
      </w:r>
      <w:r w:rsidR="00F21F36" w:rsidRPr="00EA3443">
        <w:rPr>
          <w:lang w:val="en-GB"/>
        </w:rPr>
        <w:t>% of the total price (excluding VAT) of such Device</w:t>
      </w:r>
      <w:r w:rsidR="004B1FCD" w:rsidRPr="00EA3443">
        <w:rPr>
          <w:lang w:val="en-GB"/>
        </w:rPr>
        <w:t>.</w:t>
      </w:r>
      <w:r w:rsidR="00F21F36" w:rsidRPr="00EA3443">
        <w:rPr>
          <w:lang w:val="en-GB"/>
        </w:rPr>
        <w:t xml:space="preserve"> </w:t>
      </w:r>
    </w:p>
    <w:p w14:paraId="37069BBD" w14:textId="4CD3E075" w:rsidR="00251FDD" w:rsidRPr="00EA3443" w:rsidRDefault="00160633" w:rsidP="009C410E">
      <w:pPr>
        <w:pStyle w:val="Kapitola1"/>
        <w:numPr>
          <w:ilvl w:val="1"/>
          <w:numId w:val="2"/>
        </w:numPr>
        <w:tabs>
          <w:tab w:val="clear" w:pos="705"/>
          <w:tab w:val="num" w:pos="426"/>
        </w:tabs>
        <w:ind w:left="426" w:hanging="426"/>
        <w:rPr>
          <w:color w:val="auto"/>
          <w:lang w:val="en-GB"/>
        </w:rPr>
      </w:pPr>
      <w:r w:rsidRPr="00EA3443">
        <w:rPr>
          <w:lang w:val="en-GB"/>
        </w:rPr>
        <w:t xml:space="preserve">In the event that the of Contractor is in delay within any of the deadlines specified in Article X Paragraph </w:t>
      </w:r>
      <w:r w:rsidR="00B23B4F" w:rsidRPr="00EA3443">
        <w:rPr>
          <w:lang w:val="en-GB"/>
        </w:rPr>
        <w:t xml:space="preserve">9 </w:t>
      </w:r>
      <w:r w:rsidRPr="00EA3443">
        <w:rPr>
          <w:lang w:val="en-GB"/>
        </w:rPr>
        <w:t xml:space="preserve">hereof, the Contractor is obligated to pay a contractual penalty in the amount of EUR 1 000 for each started day of delay or part thereof, up to the maximum of 10% of the total price (excluding VAT) of such Device. </w:t>
      </w:r>
    </w:p>
    <w:p w14:paraId="24FA7AE8" w14:textId="451E1D8C" w:rsidR="00C26456" w:rsidRPr="00EA3443" w:rsidRDefault="00C26456" w:rsidP="00C26456">
      <w:pPr>
        <w:pStyle w:val="Kapitola1"/>
        <w:numPr>
          <w:ilvl w:val="1"/>
          <w:numId w:val="2"/>
        </w:numPr>
        <w:tabs>
          <w:tab w:val="clear" w:pos="705"/>
          <w:tab w:val="num" w:pos="426"/>
        </w:tabs>
        <w:ind w:left="426" w:hanging="426"/>
        <w:rPr>
          <w:color w:val="auto"/>
          <w:lang w:val="en-GB"/>
        </w:rPr>
      </w:pPr>
      <w:bookmarkStart w:id="20" w:name="_Hlk94289363"/>
      <w:r w:rsidRPr="00EA3443">
        <w:rPr>
          <w:color w:val="auto"/>
          <w:lang w:val="en-GB"/>
        </w:rPr>
        <w:t xml:space="preserve">In the event of a breach of any of the obligations in Article XII Paragraph 12 or 13 of this </w:t>
      </w:r>
      <w:r w:rsidRPr="00EA3443">
        <w:rPr>
          <w:bCs/>
          <w:lang w:val="en-GB"/>
        </w:rPr>
        <w:t>Contract</w:t>
      </w:r>
      <w:r w:rsidRPr="00EA3443">
        <w:rPr>
          <w:color w:val="auto"/>
          <w:lang w:val="en-GB"/>
        </w:rPr>
        <w:t xml:space="preserve"> by the </w:t>
      </w:r>
      <w:r w:rsidRPr="00EA3443">
        <w:rPr>
          <w:lang w:val="en-GB"/>
        </w:rPr>
        <w:t>Contractor</w:t>
      </w:r>
      <w:r w:rsidRPr="00EA3443">
        <w:rPr>
          <w:color w:val="auto"/>
          <w:lang w:val="en-GB"/>
        </w:rPr>
        <w:t xml:space="preserve">, or if the statement in Article XII Paragraph 11 of this </w:t>
      </w:r>
      <w:r w:rsidRPr="00EA3443">
        <w:rPr>
          <w:bCs/>
          <w:lang w:val="en-GB"/>
        </w:rPr>
        <w:t>Contract</w:t>
      </w:r>
      <w:r w:rsidRPr="00EA3443">
        <w:rPr>
          <w:color w:val="auto"/>
          <w:lang w:val="en-GB"/>
        </w:rPr>
        <w:t xml:space="preserve"> turns out to be false, the </w:t>
      </w:r>
      <w:r w:rsidRPr="00EA3443">
        <w:rPr>
          <w:bCs/>
          <w:lang w:val="en-GB"/>
        </w:rPr>
        <w:t>Client</w:t>
      </w:r>
      <w:r w:rsidRPr="00EA3443">
        <w:rPr>
          <w:color w:val="auto"/>
          <w:lang w:val="en-GB"/>
        </w:rPr>
        <w:t xml:space="preserve"> has the right to impose a contractual penalty in the amount of EUR 4 000 </w:t>
      </w:r>
      <w:r w:rsidRPr="00EA3443">
        <w:rPr>
          <w:lang w:val="en-GB"/>
        </w:rPr>
        <w:t>for each case of violation of these obligations</w:t>
      </w:r>
      <w:r w:rsidRPr="00EA3443">
        <w:rPr>
          <w:color w:val="auto"/>
          <w:lang w:val="en-GB"/>
        </w:rPr>
        <w:t>.</w:t>
      </w:r>
    </w:p>
    <w:p w14:paraId="5D26192A" w14:textId="25C4B2B5" w:rsidR="0052336F" w:rsidRPr="00EA3443" w:rsidRDefault="001966F9" w:rsidP="009C410E">
      <w:pPr>
        <w:pStyle w:val="Kapitola1"/>
        <w:numPr>
          <w:ilvl w:val="1"/>
          <w:numId w:val="2"/>
        </w:numPr>
        <w:tabs>
          <w:tab w:val="clear" w:pos="705"/>
          <w:tab w:val="num" w:pos="426"/>
        </w:tabs>
        <w:ind w:left="426" w:hanging="426"/>
        <w:rPr>
          <w:lang w:val="en-GB"/>
        </w:rPr>
      </w:pPr>
      <w:r w:rsidRPr="00EA3443">
        <w:rPr>
          <w:lang w:val="en-GB"/>
        </w:rPr>
        <w:t xml:space="preserve">In the case of violation of the obligations resulting from Article </w:t>
      </w:r>
      <w:r w:rsidR="00C10CA8" w:rsidRPr="00EA3443">
        <w:rPr>
          <w:lang w:val="en-GB"/>
        </w:rPr>
        <w:t xml:space="preserve">XIII </w:t>
      </w:r>
      <w:r w:rsidRPr="00EA3443">
        <w:rPr>
          <w:lang w:val="en-GB"/>
        </w:rPr>
        <w:t xml:space="preserve">hereof, the </w:t>
      </w:r>
      <w:r w:rsidR="00EC2B5B" w:rsidRPr="00EA3443">
        <w:rPr>
          <w:lang w:val="en-GB"/>
        </w:rPr>
        <w:t>Contractor</w:t>
      </w:r>
      <w:r w:rsidRPr="00EA3443">
        <w:rPr>
          <w:lang w:val="en-GB"/>
        </w:rPr>
        <w:t xml:space="preserve"> is obliged to pay a contractual penalty to the </w:t>
      </w:r>
      <w:r w:rsidR="00EC2B5B" w:rsidRPr="00EA3443">
        <w:rPr>
          <w:lang w:val="en-GB"/>
        </w:rPr>
        <w:t>Client</w:t>
      </w:r>
      <w:r w:rsidRPr="00EA3443">
        <w:rPr>
          <w:lang w:val="en-GB"/>
        </w:rPr>
        <w:t xml:space="preserve"> in the amount of EUR 6 000 for each discovered case of violation of these obligations.</w:t>
      </w:r>
      <w:bookmarkEnd w:id="20"/>
    </w:p>
    <w:p w14:paraId="088E1C42" w14:textId="1556E2FC" w:rsidR="00641E55" w:rsidRPr="00582AF9" w:rsidRDefault="00251FDD" w:rsidP="009C410E">
      <w:pPr>
        <w:pStyle w:val="Kapitola1"/>
        <w:numPr>
          <w:ilvl w:val="1"/>
          <w:numId w:val="2"/>
        </w:numPr>
        <w:tabs>
          <w:tab w:val="clear" w:pos="705"/>
        </w:tabs>
        <w:ind w:left="426" w:hanging="426"/>
        <w:rPr>
          <w:color w:val="auto"/>
          <w:lang w:val="en-GB"/>
        </w:rPr>
      </w:pPr>
      <w:r w:rsidRPr="00EA3443">
        <w:rPr>
          <w:lang w:val="en-GB"/>
        </w:rPr>
        <w:t xml:space="preserve">In the event of the </w:t>
      </w:r>
      <w:r w:rsidR="00EC2B5B" w:rsidRPr="00EA3443">
        <w:rPr>
          <w:lang w:val="en-GB"/>
        </w:rPr>
        <w:t>Client</w:t>
      </w:r>
      <w:r w:rsidRPr="00EA3443">
        <w:rPr>
          <w:lang w:val="en-GB"/>
        </w:rPr>
        <w:t>'s delay in paying a duly issued tax document (invoice</w:t>
      </w:r>
      <w:r w:rsidRPr="00582AF9">
        <w:rPr>
          <w:lang w:val="en-GB"/>
        </w:rPr>
        <w:t xml:space="preserve">), the </w:t>
      </w:r>
      <w:r w:rsidR="00EC2B5B" w:rsidRPr="00582AF9">
        <w:rPr>
          <w:lang w:val="en-GB"/>
        </w:rPr>
        <w:t>Client</w:t>
      </w:r>
      <w:r w:rsidRPr="00582AF9">
        <w:rPr>
          <w:lang w:val="en-GB"/>
        </w:rPr>
        <w:t xml:space="preserve"> is obliged to pay default interest</w:t>
      </w:r>
      <w:r w:rsidR="0030712A" w:rsidRPr="00582AF9">
        <w:rPr>
          <w:lang w:val="en-GB"/>
        </w:rPr>
        <w:t xml:space="preserve"> of the amount due</w:t>
      </w:r>
      <w:r w:rsidRPr="00582AF9">
        <w:rPr>
          <w:lang w:val="en-GB"/>
        </w:rPr>
        <w:t xml:space="preserve"> in the amount </w:t>
      </w:r>
      <w:r w:rsidR="0030712A" w:rsidRPr="00582AF9">
        <w:rPr>
          <w:lang w:val="en-GB"/>
        </w:rPr>
        <w:t xml:space="preserve">according to Government’s regulation No. 351/2013 </w:t>
      </w:r>
      <w:r w:rsidR="00CA0E99" w:rsidRPr="00582AF9">
        <w:rPr>
          <w:lang w:val="en-GB"/>
        </w:rPr>
        <w:t>Sb</w:t>
      </w:r>
      <w:r w:rsidR="0030712A" w:rsidRPr="00582AF9">
        <w:rPr>
          <w:lang w:val="en-GB"/>
        </w:rPr>
        <w:t>.,</w:t>
      </w:r>
      <w:r w:rsidR="009C778F" w:rsidRPr="00582AF9">
        <w:rPr>
          <w:lang w:val="en-GB"/>
        </w:rPr>
        <w:t xml:space="preserve"> </w:t>
      </w:r>
      <w:r w:rsidRPr="00582AF9">
        <w:rPr>
          <w:lang w:val="en-GB"/>
        </w:rPr>
        <w:t>for each started day of delay.</w:t>
      </w:r>
    </w:p>
    <w:p w14:paraId="01E2B507" w14:textId="57E02AD4" w:rsidR="007F2A38" w:rsidRPr="00582AF9" w:rsidRDefault="003624FD" w:rsidP="000F7A83">
      <w:pPr>
        <w:pStyle w:val="Kapitola1"/>
        <w:numPr>
          <w:ilvl w:val="1"/>
          <w:numId w:val="2"/>
        </w:numPr>
        <w:tabs>
          <w:tab w:val="clear" w:pos="705"/>
          <w:tab w:val="num" w:pos="426"/>
        </w:tabs>
        <w:ind w:left="426" w:hanging="426"/>
        <w:rPr>
          <w:color w:val="auto"/>
          <w:lang w:val="en-GB"/>
        </w:rPr>
      </w:pPr>
      <w:r w:rsidRPr="00582AF9">
        <w:rPr>
          <w:lang w:val="en-GB"/>
        </w:rPr>
        <w:t xml:space="preserve">For the purposes of an avoidance of any doubt, the Contracting Parties state that </w:t>
      </w:r>
      <w:r w:rsidR="007F2A38" w:rsidRPr="00582AF9">
        <w:rPr>
          <w:lang w:val="en-GB"/>
        </w:rPr>
        <w:t xml:space="preserve">in the case of breach more Contractor’s obligations simultaneously according to Paragraphs 1 to </w:t>
      </w:r>
      <w:r w:rsidR="00DE0525">
        <w:rPr>
          <w:lang w:val="en-GB"/>
        </w:rPr>
        <w:t>7</w:t>
      </w:r>
      <w:r w:rsidR="007F2A38" w:rsidRPr="00582AF9">
        <w:rPr>
          <w:lang w:val="en-GB"/>
        </w:rPr>
        <w:t xml:space="preserve"> of this Article, the Contractor is obligated to pay all </w:t>
      </w:r>
      <w:r w:rsidR="007206D1" w:rsidRPr="00582AF9">
        <w:rPr>
          <w:lang w:val="en-GB"/>
        </w:rPr>
        <w:t>such</w:t>
      </w:r>
      <w:r w:rsidR="007F2A38" w:rsidRPr="00582AF9">
        <w:rPr>
          <w:lang w:val="en-GB"/>
        </w:rPr>
        <w:t xml:space="preserve"> contractual </w:t>
      </w:r>
      <w:r w:rsidR="00D22CC0" w:rsidRPr="00582AF9">
        <w:rPr>
          <w:lang w:val="en-GB"/>
        </w:rPr>
        <w:t>penalties</w:t>
      </w:r>
      <w:r w:rsidR="007F2A38" w:rsidRPr="00582AF9">
        <w:rPr>
          <w:lang w:val="en-GB"/>
        </w:rPr>
        <w:t>.</w:t>
      </w:r>
    </w:p>
    <w:p w14:paraId="5996DB7F" w14:textId="4DD7E1C1" w:rsidR="0052336F" w:rsidRPr="00582AF9" w:rsidRDefault="000123E7" w:rsidP="009C410E">
      <w:pPr>
        <w:pStyle w:val="Kapitola1"/>
        <w:numPr>
          <w:ilvl w:val="1"/>
          <w:numId w:val="2"/>
        </w:numPr>
        <w:tabs>
          <w:tab w:val="clear" w:pos="705"/>
          <w:tab w:val="num" w:pos="284"/>
        </w:tabs>
        <w:ind w:left="426" w:hanging="426"/>
        <w:rPr>
          <w:color w:val="auto"/>
          <w:lang w:val="en-GB"/>
        </w:rPr>
      </w:pPr>
      <w:r w:rsidRPr="00582AF9">
        <w:rPr>
          <w:lang w:val="en-GB"/>
        </w:rPr>
        <w:t xml:space="preserve">The contractual penalty is due within 30 calendar days after the delivery of the bill for the contractual penalty to the </w:t>
      </w:r>
      <w:r w:rsidR="00EC2B5B" w:rsidRPr="00582AF9">
        <w:rPr>
          <w:lang w:val="en-GB"/>
        </w:rPr>
        <w:t>Contractor</w:t>
      </w:r>
      <w:r w:rsidRPr="00582AF9">
        <w:rPr>
          <w:lang w:val="en-GB"/>
        </w:rPr>
        <w:t xml:space="preserve">. The default interest is due within 30 calendar days after the delivery of the bill for the default interest to the </w:t>
      </w:r>
      <w:r w:rsidR="00D22CC0" w:rsidRPr="00582AF9">
        <w:rPr>
          <w:lang w:val="en-GB"/>
        </w:rPr>
        <w:t>Buyer</w:t>
      </w:r>
      <w:r w:rsidRPr="00582AF9">
        <w:rPr>
          <w:lang w:val="en-GB"/>
        </w:rPr>
        <w:t>.</w:t>
      </w:r>
    </w:p>
    <w:p w14:paraId="4D712C10" w14:textId="4CE4BBDC" w:rsidR="005944CA" w:rsidRPr="00582AF9" w:rsidRDefault="005944CA" w:rsidP="009C410E">
      <w:pPr>
        <w:pStyle w:val="Kapitola1"/>
        <w:numPr>
          <w:ilvl w:val="1"/>
          <w:numId w:val="2"/>
        </w:numPr>
        <w:tabs>
          <w:tab w:val="clear" w:pos="705"/>
          <w:tab w:val="num" w:pos="284"/>
        </w:tabs>
        <w:ind w:left="426" w:hanging="426"/>
        <w:rPr>
          <w:color w:val="auto"/>
          <w:lang w:val="en-GB"/>
        </w:rPr>
      </w:pPr>
      <w:r w:rsidRPr="00582AF9">
        <w:rPr>
          <w:color w:val="auto"/>
          <w:lang w:val="en-GB"/>
        </w:rPr>
        <w:t xml:space="preserve">Payment of the contractual penalty does not release the </w:t>
      </w:r>
      <w:r w:rsidR="00EC2B5B" w:rsidRPr="00582AF9">
        <w:rPr>
          <w:color w:val="auto"/>
          <w:lang w:val="en-GB"/>
        </w:rPr>
        <w:t>Contractor</w:t>
      </w:r>
      <w:r w:rsidRPr="00582AF9">
        <w:rPr>
          <w:color w:val="auto"/>
          <w:lang w:val="en-GB"/>
        </w:rPr>
        <w:t xml:space="preserve"> from its duty to perform the obligations imposed on the basis of this Contract.</w:t>
      </w:r>
    </w:p>
    <w:p w14:paraId="7A7B9BFB" w14:textId="09B43849" w:rsidR="005944CA" w:rsidRPr="00582AF9" w:rsidRDefault="005944CA" w:rsidP="009C410E">
      <w:pPr>
        <w:pStyle w:val="Kapitola1"/>
        <w:numPr>
          <w:ilvl w:val="1"/>
          <w:numId w:val="2"/>
        </w:numPr>
        <w:ind w:left="426" w:hanging="426"/>
        <w:rPr>
          <w:color w:val="auto"/>
          <w:lang w:val="en-GB"/>
        </w:rPr>
      </w:pPr>
      <w:r w:rsidRPr="00582AF9">
        <w:rPr>
          <w:color w:val="auto"/>
          <w:lang w:val="en-GB"/>
        </w:rPr>
        <w:lastRenderedPageBreak/>
        <w:t>Stipulating the contractual penalty is without prejudice of the right to compensation of any incurred harm to full extent.</w:t>
      </w:r>
    </w:p>
    <w:p w14:paraId="01E6E410" w14:textId="77777777" w:rsidR="003624FD" w:rsidRPr="00582AF9" w:rsidRDefault="003624FD" w:rsidP="003624FD">
      <w:pPr>
        <w:pStyle w:val="Kapitola1"/>
        <w:numPr>
          <w:ilvl w:val="0"/>
          <w:numId w:val="0"/>
        </w:numPr>
        <w:ind w:left="705"/>
        <w:rPr>
          <w:lang w:val="en-GB"/>
        </w:rPr>
      </w:pPr>
    </w:p>
    <w:p w14:paraId="5B78C622" w14:textId="1A4E49EC" w:rsidR="00095BA8" w:rsidRPr="00582AF9" w:rsidRDefault="00095BA8" w:rsidP="0052336F">
      <w:pPr>
        <w:spacing w:line="276" w:lineRule="auto"/>
        <w:jc w:val="center"/>
        <w:rPr>
          <w:rFonts w:ascii="Arial" w:hAnsi="Arial" w:cs="Arial"/>
          <w:b/>
          <w:color w:val="000000"/>
          <w:sz w:val="22"/>
          <w:szCs w:val="22"/>
          <w:lang w:val="en-GB"/>
        </w:rPr>
      </w:pPr>
      <w:r w:rsidRPr="00582AF9">
        <w:rPr>
          <w:rFonts w:ascii="Arial" w:hAnsi="Arial" w:cs="Arial"/>
          <w:b/>
          <w:caps/>
          <w:sz w:val="22"/>
          <w:lang w:val="en-GB"/>
        </w:rPr>
        <w:t xml:space="preserve">xII. </w:t>
      </w:r>
      <w:r w:rsidRPr="00582AF9">
        <w:rPr>
          <w:rFonts w:ascii="Arial" w:hAnsi="Arial" w:cs="Arial"/>
          <w:b/>
          <w:color w:val="000000"/>
          <w:sz w:val="22"/>
          <w:szCs w:val="22"/>
          <w:lang w:val="en-GB"/>
        </w:rPr>
        <w:t>S</w:t>
      </w:r>
      <w:r w:rsidR="006B107B" w:rsidRPr="00582AF9">
        <w:rPr>
          <w:rFonts w:ascii="Arial" w:hAnsi="Arial" w:cs="Arial"/>
          <w:b/>
          <w:color w:val="000000"/>
          <w:sz w:val="22"/>
          <w:szCs w:val="22"/>
          <w:lang w:val="en-GB"/>
        </w:rPr>
        <w:t>PECIAL PROVISIONS</w:t>
      </w:r>
    </w:p>
    <w:p w14:paraId="4355E523" w14:textId="77777777" w:rsidR="00095BA8" w:rsidRPr="00582AF9" w:rsidRDefault="00095BA8" w:rsidP="00095BA8">
      <w:pPr>
        <w:spacing w:line="276" w:lineRule="auto"/>
        <w:jc w:val="both"/>
        <w:rPr>
          <w:rFonts w:ascii="Arial" w:hAnsi="Arial" w:cs="Arial"/>
          <w:color w:val="000000"/>
          <w:sz w:val="22"/>
          <w:szCs w:val="22"/>
          <w:lang w:val="en-GB"/>
        </w:rPr>
      </w:pPr>
    </w:p>
    <w:p w14:paraId="62873156" w14:textId="034E935B" w:rsidR="0052336F" w:rsidRPr="00A20355" w:rsidRDefault="00DE3DBF"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bookmarkStart w:id="21" w:name="_Hlk94281240"/>
      <w:r w:rsidRPr="00A20355">
        <w:rPr>
          <w:rFonts w:ascii="Arial" w:hAnsi="Arial" w:cs="Arial"/>
          <w:sz w:val="22"/>
          <w:szCs w:val="22"/>
          <w:lang w:val="en-GB"/>
        </w:rPr>
        <w:t xml:space="preserve">For the entire period of validity and effectiveness of this Contract, the </w:t>
      </w:r>
      <w:r w:rsidR="00EC2B5B" w:rsidRPr="00A20355">
        <w:rPr>
          <w:rFonts w:ascii="Arial" w:hAnsi="Arial" w:cs="Arial"/>
          <w:sz w:val="22"/>
          <w:szCs w:val="22"/>
          <w:lang w:val="en-GB"/>
        </w:rPr>
        <w:t>Contractor</w:t>
      </w:r>
      <w:r w:rsidRPr="00A20355">
        <w:rPr>
          <w:rFonts w:ascii="Arial" w:hAnsi="Arial" w:cs="Arial"/>
          <w:sz w:val="22"/>
          <w:szCs w:val="22"/>
          <w:lang w:val="en-GB"/>
        </w:rPr>
        <w:t xml:space="preserve"> is obliged to maintain valid a liability insurance contract for damages caused to third parties for the minimum amount of EUR </w:t>
      </w:r>
      <w:r w:rsidR="00C10CA8" w:rsidRPr="00A20355">
        <w:rPr>
          <w:rFonts w:ascii="Arial" w:hAnsi="Arial" w:cs="Arial"/>
          <w:sz w:val="22"/>
          <w:szCs w:val="22"/>
          <w:lang w:val="en-GB"/>
        </w:rPr>
        <w:t xml:space="preserve">350.000 </w:t>
      </w:r>
      <w:r w:rsidRPr="00A20355">
        <w:rPr>
          <w:rFonts w:ascii="Arial" w:hAnsi="Arial" w:cs="Arial"/>
          <w:sz w:val="22"/>
          <w:szCs w:val="22"/>
          <w:lang w:val="en-GB"/>
        </w:rPr>
        <w:t xml:space="preserve">at the request of the </w:t>
      </w:r>
      <w:r w:rsidR="00EC2B5B" w:rsidRPr="00A20355">
        <w:rPr>
          <w:rFonts w:ascii="Arial" w:hAnsi="Arial" w:cs="Arial"/>
          <w:sz w:val="22"/>
          <w:szCs w:val="22"/>
          <w:lang w:val="en-GB"/>
        </w:rPr>
        <w:t>Client</w:t>
      </w:r>
      <w:r w:rsidRPr="00A20355">
        <w:rPr>
          <w:rFonts w:ascii="Arial" w:hAnsi="Arial" w:cs="Arial"/>
          <w:sz w:val="22"/>
          <w:szCs w:val="22"/>
          <w:lang w:val="en-GB"/>
        </w:rPr>
        <w:t xml:space="preserve">, the </w:t>
      </w:r>
      <w:r w:rsidR="00EC2B5B" w:rsidRPr="00A20355">
        <w:rPr>
          <w:rFonts w:ascii="Arial" w:hAnsi="Arial" w:cs="Arial"/>
          <w:sz w:val="22"/>
          <w:szCs w:val="22"/>
          <w:lang w:val="en-GB"/>
        </w:rPr>
        <w:t>Contractor</w:t>
      </w:r>
      <w:r w:rsidRPr="00A20355">
        <w:rPr>
          <w:rFonts w:ascii="Arial" w:hAnsi="Arial" w:cs="Arial"/>
          <w:sz w:val="22"/>
          <w:szCs w:val="22"/>
          <w:lang w:val="en-GB"/>
        </w:rPr>
        <w:t xml:space="preserve"> is obliged to submit a copy of the insurance contract (insurance certificate) proving the required insurance at any time, no later than 10 calendar days from the receipt of such a request by the </w:t>
      </w:r>
      <w:r w:rsidR="00EC2B5B" w:rsidRPr="00A20355">
        <w:rPr>
          <w:rFonts w:ascii="Arial" w:hAnsi="Arial" w:cs="Arial"/>
          <w:sz w:val="22"/>
          <w:szCs w:val="22"/>
          <w:lang w:val="en-GB"/>
        </w:rPr>
        <w:t>Client</w:t>
      </w:r>
      <w:r w:rsidRPr="00A20355">
        <w:rPr>
          <w:rFonts w:ascii="Arial" w:hAnsi="Arial" w:cs="Arial"/>
          <w:sz w:val="22"/>
          <w:szCs w:val="22"/>
          <w:lang w:val="en-GB"/>
        </w:rPr>
        <w:t>.</w:t>
      </w:r>
    </w:p>
    <w:bookmarkEnd w:id="21"/>
    <w:p w14:paraId="1B7C96DA" w14:textId="3A045E8B" w:rsidR="0052336F" w:rsidRPr="00582AF9"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52336F" w:rsidRPr="00582AF9">
        <w:rPr>
          <w:rFonts w:ascii="Arial" w:hAnsi="Arial" w:cs="Arial"/>
          <w:color w:val="000000"/>
          <w:sz w:val="22"/>
          <w:szCs w:val="22"/>
          <w:lang w:val="en-GB"/>
        </w:rPr>
        <w:t>D</w:t>
      </w:r>
      <w:r w:rsidRPr="00582AF9">
        <w:rPr>
          <w:rFonts w:ascii="Arial" w:hAnsi="Arial" w:cs="Arial"/>
          <w:color w:val="000000"/>
          <w:sz w:val="22"/>
          <w:szCs w:val="22"/>
          <w:lang w:val="en-GB"/>
        </w:rPr>
        <w:t xml:space="preserve">evice installation and operators </w:t>
      </w:r>
      <w:r w:rsidR="008653F0" w:rsidRPr="00582AF9">
        <w:rPr>
          <w:rFonts w:ascii="Arial" w:hAnsi="Arial" w:cs="Arial"/>
          <w:color w:val="000000"/>
          <w:sz w:val="22"/>
          <w:szCs w:val="22"/>
          <w:lang w:val="en-GB"/>
        </w:rPr>
        <w:t>training</w:t>
      </w:r>
      <w:r w:rsidR="0052336F"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will typically take place from 0</w:t>
      </w:r>
      <w:r w:rsidR="000A217B" w:rsidRPr="00582AF9">
        <w:rPr>
          <w:rFonts w:ascii="Arial" w:hAnsi="Arial" w:cs="Arial"/>
          <w:color w:val="000000"/>
          <w:sz w:val="22"/>
          <w:szCs w:val="22"/>
          <w:lang w:val="en-GB"/>
        </w:rPr>
        <w:t>8</w:t>
      </w:r>
      <w:r w:rsidRPr="00582AF9">
        <w:rPr>
          <w:rFonts w:ascii="Arial" w:hAnsi="Arial" w:cs="Arial"/>
          <w:color w:val="000000"/>
          <w:sz w:val="22"/>
          <w:szCs w:val="22"/>
          <w:lang w:val="en-GB"/>
        </w:rPr>
        <w:t>:00</w:t>
      </w:r>
      <w:r w:rsidR="00E33BFB" w:rsidRPr="00582AF9">
        <w:rPr>
          <w:rFonts w:ascii="Arial" w:hAnsi="Arial" w:cs="Arial"/>
          <w:color w:val="000000"/>
          <w:sz w:val="22"/>
          <w:szCs w:val="22"/>
          <w:lang w:val="en-GB"/>
        </w:rPr>
        <w:t xml:space="preserve"> a.m.</w:t>
      </w:r>
      <w:r w:rsidRPr="00582AF9">
        <w:rPr>
          <w:rFonts w:ascii="Arial" w:hAnsi="Arial" w:cs="Arial"/>
          <w:color w:val="000000"/>
          <w:sz w:val="22"/>
          <w:szCs w:val="22"/>
          <w:lang w:val="en-GB"/>
        </w:rPr>
        <w:t xml:space="preserve"> to </w:t>
      </w:r>
      <w:r w:rsidR="00E33BFB" w:rsidRPr="00582AF9">
        <w:rPr>
          <w:rFonts w:ascii="Arial" w:hAnsi="Arial" w:cs="Arial"/>
          <w:color w:val="000000"/>
          <w:sz w:val="22"/>
          <w:szCs w:val="22"/>
          <w:lang w:val="en-GB"/>
        </w:rPr>
        <w:t>4</w:t>
      </w:r>
      <w:r w:rsidRPr="00582AF9">
        <w:rPr>
          <w:rFonts w:ascii="Arial" w:hAnsi="Arial" w:cs="Arial"/>
          <w:color w:val="000000"/>
          <w:sz w:val="22"/>
          <w:szCs w:val="22"/>
          <w:lang w:val="en-GB"/>
        </w:rPr>
        <w:t xml:space="preserve">:00 </w:t>
      </w:r>
      <w:r w:rsidR="00E33BFB" w:rsidRPr="00582AF9">
        <w:rPr>
          <w:rFonts w:ascii="Arial" w:hAnsi="Arial" w:cs="Arial"/>
          <w:color w:val="000000"/>
          <w:sz w:val="22"/>
          <w:szCs w:val="22"/>
          <w:lang w:val="en-GB"/>
        </w:rPr>
        <w:t>p.m.</w:t>
      </w:r>
      <w:r w:rsidRPr="00582AF9">
        <w:rPr>
          <w:rFonts w:ascii="Arial" w:hAnsi="Arial" w:cs="Arial"/>
          <w:color w:val="000000"/>
          <w:sz w:val="22"/>
          <w:szCs w:val="22"/>
          <w:lang w:val="en-GB"/>
        </w:rPr>
        <w:t xml:space="preserve"> on work</w:t>
      </w:r>
      <w:r w:rsidR="00CC06E8" w:rsidRPr="00582AF9">
        <w:rPr>
          <w:rFonts w:ascii="Arial" w:hAnsi="Arial" w:cs="Arial"/>
          <w:color w:val="000000"/>
          <w:sz w:val="22"/>
          <w:szCs w:val="22"/>
          <w:lang w:val="en-GB"/>
        </w:rPr>
        <w:t xml:space="preserve">ing </w:t>
      </w:r>
      <w:r w:rsidRPr="00582AF9">
        <w:rPr>
          <w:rFonts w:ascii="Arial" w:hAnsi="Arial" w:cs="Arial"/>
          <w:color w:val="000000"/>
          <w:sz w:val="22"/>
          <w:szCs w:val="22"/>
          <w:lang w:val="en-GB"/>
        </w:rPr>
        <w:t xml:space="preserve">days and in special cases also outside the specified time, or on non-working days provided the </w:t>
      </w:r>
      <w:r w:rsidR="006B107B"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Parties so agree in advance.</w:t>
      </w:r>
    </w:p>
    <w:p w14:paraId="0D97C676" w14:textId="15D9E73C" w:rsidR="00423ACF" w:rsidRPr="00582AF9"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bookmarkStart w:id="22" w:name="_Hlk38910441"/>
      <w:r w:rsidRPr="00582AF9">
        <w:rPr>
          <w:rFonts w:ascii="Arial" w:hAnsi="Arial" w:cs="Arial"/>
          <w:color w:val="000000"/>
          <w:sz w:val="22"/>
          <w:szCs w:val="22"/>
          <w:lang w:val="en-GB"/>
        </w:rPr>
        <w:t xml:space="preserve">Due to the specific conditions of production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the entry and movement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employees must be governed by internal safety rules. The basic principle of these rules is to identify all persons entering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with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right not to grant the right to enter the premises, or to ban a person from the premises if these rules are not observed. As part of ongoing security measures,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may also restrict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activities for a short time.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staff must be demonstrably acquainted with the basic security rules of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(in the form of a document “Declaration / Advice”) before entering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In the case of longer-term activities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staff will be issued an entry identification card stating the name and photograph of the holder and the name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which the holders are obliged to visibly wear during the entire activity in the building.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w:t>
      </w:r>
      <w:r w:rsidR="008653F0" w:rsidRPr="00582AF9">
        <w:rPr>
          <w:rFonts w:ascii="Arial" w:hAnsi="Arial" w:cs="Arial"/>
          <w:color w:val="000000"/>
          <w:sz w:val="22"/>
          <w:szCs w:val="22"/>
          <w:lang w:val="en-GB"/>
        </w:rPr>
        <w:t>personnel</w:t>
      </w:r>
      <w:r w:rsidR="008248B3"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must endure the fact that work activities can be monitored by CCTV.</w:t>
      </w:r>
    </w:p>
    <w:p w14:paraId="12A54867" w14:textId="5905A84F" w:rsidR="00423ACF" w:rsidRPr="00582AF9"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undertakes to submit 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no later than </w:t>
      </w:r>
      <w:r w:rsidR="008248B3" w:rsidRPr="00582AF9">
        <w:rPr>
          <w:rFonts w:ascii="Arial" w:hAnsi="Arial" w:cs="Arial"/>
          <w:color w:val="000000"/>
          <w:sz w:val="22"/>
          <w:szCs w:val="22"/>
          <w:lang w:val="en-GB"/>
        </w:rPr>
        <w:t>5</w:t>
      </w:r>
      <w:r w:rsidRPr="00582AF9">
        <w:rPr>
          <w:rFonts w:ascii="Arial" w:hAnsi="Arial" w:cs="Arial"/>
          <w:color w:val="000000"/>
          <w:sz w:val="22"/>
          <w:szCs w:val="22"/>
          <w:lang w:val="en-GB"/>
        </w:rPr>
        <w:t xml:space="preserve"> working days prior to the commencement of the </w:t>
      </w:r>
      <w:r w:rsidR="008248B3" w:rsidRPr="00582AF9">
        <w:rPr>
          <w:rFonts w:ascii="Arial" w:hAnsi="Arial" w:cs="Arial"/>
          <w:color w:val="000000"/>
          <w:sz w:val="22"/>
          <w:szCs w:val="22"/>
          <w:lang w:val="en-GB"/>
        </w:rPr>
        <w:t xml:space="preserve">activities </w:t>
      </w:r>
      <w:r w:rsidR="00925EE8" w:rsidRPr="00582AF9">
        <w:rPr>
          <w:rFonts w:ascii="Arial" w:hAnsi="Arial" w:cs="Arial"/>
          <w:color w:val="000000"/>
          <w:sz w:val="22"/>
          <w:szCs w:val="22"/>
          <w:lang w:val="en-GB"/>
        </w:rPr>
        <w:t>according to</w:t>
      </w:r>
      <w:r w:rsidR="008248B3" w:rsidRPr="00582AF9">
        <w:rPr>
          <w:rFonts w:ascii="Arial" w:hAnsi="Arial" w:cs="Arial"/>
          <w:color w:val="000000"/>
          <w:sz w:val="22"/>
          <w:szCs w:val="22"/>
          <w:lang w:val="en-GB"/>
        </w:rPr>
        <w:t xml:space="preserve"> this Contract</w:t>
      </w:r>
      <w:r w:rsidRPr="00582AF9">
        <w:rPr>
          <w:rFonts w:ascii="Arial" w:hAnsi="Arial" w:cs="Arial"/>
          <w:color w:val="000000"/>
          <w:sz w:val="22"/>
          <w:szCs w:val="22"/>
          <w:lang w:val="en-GB"/>
        </w:rPr>
        <w:t xml:space="preserve">, a list of persons performing the </w:t>
      </w:r>
      <w:r w:rsidR="008248B3" w:rsidRPr="00582AF9">
        <w:rPr>
          <w:rFonts w:ascii="Arial" w:hAnsi="Arial" w:cs="Arial"/>
          <w:color w:val="000000"/>
          <w:sz w:val="22"/>
          <w:szCs w:val="22"/>
          <w:lang w:val="en-GB"/>
        </w:rPr>
        <w:t>activities</w:t>
      </w:r>
      <w:r w:rsidRPr="00582AF9">
        <w:rPr>
          <w:rFonts w:ascii="Arial" w:hAnsi="Arial" w:cs="Arial"/>
          <w:color w:val="000000"/>
          <w:sz w:val="22"/>
          <w:szCs w:val="22"/>
          <w:lang w:val="en-GB"/>
        </w:rPr>
        <w:t xml:space="preserve"> including the designation of an employee who is the contact person for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’s security personnel (hereinafter referred to as “</w:t>
      </w:r>
      <w:r w:rsidRPr="00582AF9">
        <w:rPr>
          <w:rFonts w:ascii="Arial" w:hAnsi="Arial" w:cs="Arial"/>
          <w:b/>
          <w:color w:val="000000"/>
          <w:sz w:val="22"/>
          <w:szCs w:val="22"/>
          <w:lang w:val="en-GB"/>
        </w:rPr>
        <w:t xml:space="preserve">the </w:t>
      </w:r>
      <w:r w:rsidR="00EC2B5B" w:rsidRPr="00582AF9">
        <w:rPr>
          <w:rFonts w:ascii="Arial" w:hAnsi="Arial" w:cs="Arial"/>
          <w:b/>
          <w:color w:val="000000"/>
          <w:sz w:val="22"/>
          <w:szCs w:val="22"/>
          <w:lang w:val="en-GB"/>
        </w:rPr>
        <w:t>Contractor</w:t>
      </w:r>
      <w:r w:rsidRPr="00582AF9">
        <w:rPr>
          <w:rFonts w:ascii="Arial" w:hAnsi="Arial" w:cs="Arial"/>
          <w:b/>
          <w:color w:val="000000"/>
          <w:sz w:val="22"/>
          <w:szCs w:val="22"/>
          <w:lang w:val="en-GB"/>
        </w:rPr>
        <w:t>'s responsible employee</w:t>
      </w:r>
      <w:r w:rsidRPr="00582AF9">
        <w:rPr>
          <w:rFonts w:ascii="Arial" w:hAnsi="Arial" w:cs="Arial"/>
          <w:color w:val="000000"/>
          <w:sz w:val="22"/>
          <w:szCs w:val="22"/>
          <w:lang w:val="en-GB"/>
        </w:rPr>
        <w:t xml:space="preserve">”).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shall include in the list of persons the name, surname and number of the identity card or passport.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shall approve the list of persons within 2 working days from the date of its delivery. Otherwise,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is obliged to modify this list according 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requirements.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is obliged to ensure a</w:t>
      </w:r>
      <w:r w:rsidR="008248B3" w:rsidRPr="00582AF9">
        <w:rPr>
          <w:rFonts w:ascii="Arial" w:hAnsi="Arial" w:cs="Arial"/>
          <w:color w:val="000000"/>
          <w:sz w:val="22"/>
          <w:szCs w:val="22"/>
          <w:lang w:val="en-GB"/>
        </w:rPr>
        <w:t>n</w:t>
      </w:r>
      <w:r w:rsidRPr="00582AF9">
        <w:rPr>
          <w:rFonts w:ascii="Arial" w:hAnsi="Arial" w:cs="Arial"/>
          <w:color w:val="000000"/>
          <w:sz w:val="22"/>
          <w:szCs w:val="22"/>
          <w:lang w:val="en-GB"/>
        </w:rPr>
        <w:t xml:space="preserve"> update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's employee list.</w:t>
      </w:r>
    </w:p>
    <w:p w14:paraId="69D75F59" w14:textId="02BBDAAD" w:rsidR="00423ACF" w:rsidRPr="00582AF9"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shall ensure for the proper execution of the Work by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w:t>
      </w:r>
    </w:p>
    <w:p w14:paraId="0671C190" w14:textId="137141E2"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a)  accessibility of all areas where the </w:t>
      </w:r>
      <w:r w:rsidR="008248B3" w:rsidRPr="00582AF9">
        <w:rPr>
          <w:rFonts w:ascii="Arial" w:hAnsi="Arial" w:cs="Arial"/>
          <w:color w:val="000000"/>
          <w:sz w:val="22"/>
          <w:szCs w:val="22"/>
          <w:lang w:val="en-GB"/>
        </w:rPr>
        <w:t>subject of this Contract</w:t>
      </w:r>
      <w:r w:rsidRPr="00582AF9">
        <w:rPr>
          <w:rFonts w:ascii="Arial" w:hAnsi="Arial" w:cs="Arial"/>
          <w:color w:val="000000"/>
          <w:sz w:val="22"/>
          <w:szCs w:val="22"/>
          <w:lang w:val="en-GB"/>
        </w:rPr>
        <w:t xml:space="preserve"> will be performed;</w:t>
      </w:r>
    </w:p>
    <w:p w14:paraId="551B57D3" w14:textId="2E0F9A50"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b) entry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employees and vehicles into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to </w:t>
      </w:r>
      <w:r w:rsidR="008653F0" w:rsidRPr="00582AF9">
        <w:rPr>
          <w:rFonts w:ascii="Arial" w:hAnsi="Arial" w:cs="Arial"/>
          <w:color w:val="000000"/>
          <w:sz w:val="22"/>
          <w:szCs w:val="22"/>
          <w:lang w:val="en-GB"/>
        </w:rPr>
        <w:t>fulfil</w:t>
      </w:r>
      <w:r w:rsidRPr="00582AF9">
        <w:rPr>
          <w:rFonts w:ascii="Arial" w:hAnsi="Arial" w:cs="Arial"/>
          <w:color w:val="000000"/>
          <w:sz w:val="22"/>
          <w:szCs w:val="22"/>
          <w:lang w:val="en-GB"/>
        </w:rPr>
        <w:t xml:space="preserve"> the subject of this Contract;</w:t>
      </w:r>
    </w:p>
    <w:p w14:paraId="1505216E" w14:textId="3A55E303"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c) instructing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employees to observe the protective and security measures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during their stay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in the form of signing the "Declaration / Information" for information protection, occupational health and safety, fire protection and environmental protection.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is responsible for OHS and observance of fire protection regulations when performing the </w:t>
      </w:r>
      <w:r w:rsidR="008248B3" w:rsidRPr="00582AF9">
        <w:rPr>
          <w:rFonts w:ascii="Arial" w:hAnsi="Arial" w:cs="Arial"/>
          <w:color w:val="000000"/>
          <w:sz w:val="22"/>
          <w:szCs w:val="22"/>
          <w:lang w:val="en-GB"/>
        </w:rPr>
        <w:t>subject of this Contract</w:t>
      </w:r>
      <w:r w:rsidRPr="00582AF9">
        <w:rPr>
          <w:rFonts w:ascii="Arial" w:hAnsi="Arial" w:cs="Arial"/>
          <w:color w:val="000000"/>
          <w:sz w:val="22"/>
          <w:szCs w:val="22"/>
          <w:lang w:val="en-GB"/>
        </w:rPr>
        <w:t xml:space="preserve">. All employees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and, where applicable, sub</w:t>
      </w:r>
      <w:r w:rsidR="008248B3" w:rsidRPr="00582AF9">
        <w:rPr>
          <w:rFonts w:ascii="Arial" w:hAnsi="Arial" w:cs="Arial"/>
          <w:color w:val="000000"/>
          <w:sz w:val="22"/>
          <w:szCs w:val="22"/>
          <w:lang w:val="en-GB"/>
        </w:rPr>
        <w:t>contractors</w:t>
      </w:r>
      <w:r w:rsidRPr="00582AF9">
        <w:rPr>
          <w:rFonts w:ascii="Arial" w:hAnsi="Arial" w:cs="Arial"/>
          <w:color w:val="000000"/>
          <w:sz w:val="22"/>
          <w:szCs w:val="22"/>
          <w:lang w:val="en-GB"/>
        </w:rPr>
        <w:t xml:space="preserve"> are obliged to wear designated work protective equipment when performing the Work;</w:t>
      </w:r>
    </w:p>
    <w:p w14:paraId="00E04265" w14:textId="77777777"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d) hygienic and safe working conditions complying with EU standards;</w:t>
      </w:r>
    </w:p>
    <w:p w14:paraId="365FD078" w14:textId="0138C104"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e) consumption of electricity and water at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's expense;</w:t>
      </w:r>
    </w:p>
    <w:p w14:paraId="23ED70AA" w14:textId="79A9E645" w:rsidR="00423ACF" w:rsidRPr="00582AF9"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82AF9">
        <w:rPr>
          <w:rFonts w:ascii="Arial" w:hAnsi="Arial" w:cs="Arial"/>
          <w:color w:val="000000"/>
          <w:sz w:val="22"/>
          <w:szCs w:val="22"/>
          <w:lang w:val="en-GB"/>
        </w:rPr>
        <w:lastRenderedPageBreak/>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's employees are in particular</w:t>
      </w:r>
    </w:p>
    <w:p w14:paraId="6707F176" w14:textId="7808A150"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a) authorized to enter only those premises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which will be agreed between the representatives authorized </w:t>
      </w:r>
      <w:r w:rsidR="0096760E" w:rsidRPr="00582AF9">
        <w:rPr>
          <w:rFonts w:ascii="Arial" w:hAnsi="Arial" w:cs="Arial"/>
          <w:color w:val="000000"/>
          <w:sz w:val="22"/>
          <w:szCs w:val="22"/>
          <w:lang w:val="en-GB"/>
        </w:rPr>
        <w:t xml:space="preserve">to negotiate in factual and technical matters </w:t>
      </w:r>
      <w:r w:rsidRPr="00582AF9">
        <w:rPr>
          <w:rFonts w:ascii="Arial" w:hAnsi="Arial" w:cs="Arial"/>
          <w:color w:val="000000"/>
          <w:sz w:val="22"/>
          <w:szCs w:val="22"/>
          <w:lang w:val="en-GB"/>
        </w:rPr>
        <w:t xml:space="preserve">of both Contracting Parties;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employees are entitled to enter the safety regime zone of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's premises (hereinafter referred to as “</w:t>
      </w:r>
      <w:r w:rsidRPr="00582AF9">
        <w:rPr>
          <w:rFonts w:ascii="Arial" w:hAnsi="Arial" w:cs="Arial"/>
          <w:b/>
          <w:color w:val="000000"/>
          <w:sz w:val="22"/>
          <w:szCs w:val="22"/>
          <w:lang w:val="en-GB"/>
        </w:rPr>
        <w:t>BRZ</w:t>
      </w:r>
      <w:r w:rsidRPr="00582AF9">
        <w:rPr>
          <w:rFonts w:ascii="Arial" w:hAnsi="Arial" w:cs="Arial"/>
          <w:color w:val="000000"/>
          <w:sz w:val="22"/>
          <w:szCs w:val="22"/>
          <w:lang w:val="en-GB"/>
        </w:rPr>
        <w:t xml:space="preserve">”) only on the basis of an entry identification card authorized to enter the BRZ and accompanied by the responsible employee of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w:t>
      </w:r>
    </w:p>
    <w:p w14:paraId="36C7358D" w14:textId="470629F5"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b) obliged to wear visibly entrance identification cards and wear their own yellow reflective vest and a valid identity card throughout their presence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In the event that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employees do not prove their issued identification card, they will not be allowed into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After completion of activities,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is obliged to return all entrance identification cards. In case of loss, damage or non-return of the entrance identification card,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is obliged to pay compensation for the incurred damage in the amount of the purchase price for each entrance identification card;</w:t>
      </w:r>
    </w:p>
    <w:p w14:paraId="211C0485" w14:textId="175BD5CA" w:rsidR="00423ACF" w:rsidRPr="00582AF9" w:rsidRDefault="00423ACF" w:rsidP="000928BC">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c) obliged to refrain from collecting any production-related data, both on data carriers and in writing;</w:t>
      </w:r>
    </w:p>
    <w:p w14:paraId="778411D2" w14:textId="3A5A2646" w:rsidR="000928BC" w:rsidRPr="00582AF9" w:rsidRDefault="000928BC"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d</w:t>
      </w:r>
      <w:r w:rsidR="00423ACF"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obliged to comply with all applicable legal regulations (especially the Labor Code and safety regulations).</w:t>
      </w:r>
    </w:p>
    <w:p w14:paraId="4AE63650" w14:textId="675BEFA3" w:rsidR="00423ACF" w:rsidRPr="00582AF9" w:rsidRDefault="000928BC"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e) </w:t>
      </w:r>
      <w:r w:rsidRPr="00582AF9">
        <w:rPr>
          <w:rFonts w:ascii="Arial" w:hAnsi="Arial" w:cs="Arial"/>
          <w:color w:val="000000"/>
          <w:sz w:val="22"/>
          <w:szCs w:val="22"/>
          <w:lang w:val="en-GB"/>
        </w:rPr>
        <w:tab/>
      </w:r>
      <w:r w:rsidR="00423ACF" w:rsidRPr="00582AF9">
        <w:rPr>
          <w:rFonts w:ascii="Arial" w:hAnsi="Arial" w:cs="Arial"/>
          <w:color w:val="000000"/>
          <w:sz w:val="22"/>
          <w:szCs w:val="22"/>
          <w:lang w:val="en-GB"/>
        </w:rPr>
        <w:t xml:space="preserve">obliged to obey the instructions of </w:t>
      </w:r>
      <w:r w:rsidR="00EC2B5B" w:rsidRPr="00582AF9">
        <w:rPr>
          <w:rFonts w:ascii="Arial" w:hAnsi="Arial" w:cs="Arial"/>
          <w:color w:val="000000"/>
          <w:sz w:val="22"/>
          <w:szCs w:val="22"/>
          <w:lang w:val="en-GB"/>
        </w:rPr>
        <w:t>Client</w:t>
      </w:r>
      <w:r w:rsidR="00423ACF" w:rsidRPr="00582AF9">
        <w:rPr>
          <w:rFonts w:ascii="Arial" w:hAnsi="Arial" w:cs="Arial"/>
          <w:color w:val="000000"/>
          <w:sz w:val="22"/>
          <w:szCs w:val="22"/>
          <w:lang w:val="en-GB"/>
        </w:rPr>
        <w:t>’s security personnel.</w:t>
      </w:r>
    </w:p>
    <w:p w14:paraId="7CBE664A" w14:textId="2373C75A" w:rsidR="00423ACF" w:rsidRPr="00582AF9"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shall take the necessary measures to protect persons and objects at the </w:t>
      </w:r>
      <w:r w:rsidR="00B32EA5" w:rsidRPr="00582AF9">
        <w:rPr>
          <w:rFonts w:ascii="Arial" w:hAnsi="Arial" w:cs="Arial"/>
          <w:color w:val="000000"/>
          <w:sz w:val="22"/>
          <w:szCs w:val="22"/>
          <w:lang w:val="en-GB"/>
        </w:rPr>
        <w:t>p</w:t>
      </w:r>
      <w:r w:rsidRPr="00582AF9">
        <w:rPr>
          <w:rFonts w:ascii="Arial" w:hAnsi="Arial" w:cs="Arial"/>
          <w:color w:val="000000"/>
          <w:sz w:val="22"/>
          <w:szCs w:val="22"/>
          <w:lang w:val="en-GB"/>
        </w:rPr>
        <w:t xml:space="preserve">lace of performance of the subject of this Contract.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responsible employee is obliged to report to the security staff of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the breach of security rules or defects in the entry and security systems. In the event of a serious breach of the safety regulations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may refuse to continue to participate in the </w:t>
      </w:r>
      <w:r w:rsidR="008248B3" w:rsidRPr="00582AF9">
        <w:rPr>
          <w:rFonts w:ascii="Arial" w:hAnsi="Arial" w:cs="Arial"/>
          <w:color w:val="000000"/>
          <w:sz w:val="22"/>
          <w:szCs w:val="22"/>
          <w:lang w:val="en-GB"/>
        </w:rPr>
        <w:t>performance of</w:t>
      </w:r>
      <w:r w:rsidRPr="00582AF9">
        <w:rPr>
          <w:rFonts w:ascii="Arial" w:hAnsi="Arial" w:cs="Arial"/>
          <w:color w:val="000000"/>
          <w:sz w:val="22"/>
          <w:szCs w:val="22"/>
          <w:lang w:val="en-GB"/>
        </w:rPr>
        <w:t xml:space="preserve"> this Contract and refuse access to its premises.</w:t>
      </w:r>
    </w:p>
    <w:p w14:paraId="2F670CCF" w14:textId="202451AD" w:rsidR="00423ACF" w:rsidRPr="00582AF9" w:rsidRDefault="00423ACF" w:rsidP="009C410E">
      <w:pPr>
        <w:pStyle w:val="Odstavecseseznamem"/>
        <w:widowControl w:val="0"/>
        <w:numPr>
          <w:ilvl w:val="0"/>
          <w:numId w:val="12"/>
        </w:numPr>
        <w:suppressAutoHyphens w:val="0"/>
        <w:overflowPunct/>
        <w:autoSpaceDN w:val="0"/>
        <w:adjustRightInd w:val="0"/>
        <w:spacing w:after="120"/>
        <w:jc w:val="both"/>
        <w:textAlignment w:val="auto"/>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acknowledges that smoking is prohibited throughout the </w:t>
      </w:r>
      <w:r w:rsidR="00EC2B5B" w:rsidRPr="00582AF9">
        <w:rPr>
          <w:rFonts w:ascii="Arial" w:hAnsi="Arial" w:cs="Arial"/>
          <w:sz w:val="22"/>
          <w:szCs w:val="22"/>
          <w:lang w:val="en-GB"/>
        </w:rPr>
        <w:t>Client</w:t>
      </w:r>
      <w:r w:rsidR="005254B1" w:rsidRPr="00582AF9">
        <w:rPr>
          <w:rFonts w:ascii="Arial" w:hAnsi="Arial" w:cs="Arial"/>
          <w:sz w:val="22"/>
          <w:szCs w:val="22"/>
          <w:lang w:val="en-GB"/>
        </w:rPr>
        <w:t xml:space="preserve">’s </w:t>
      </w:r>
      <w:r w:rsidR="00B32EA5" w:rsidRPr="00582AF9">
        <w:rPr>
          <w:rFonts w:ascii="Arial" w:hAnsi="Arial" w:cs="Arial"/>
          <w:color w:val="000000"/>
          <w:sz w:val="22"/>
          <w:szCs w:val="22"/>
          <w:lang w:val="en-GB"/>
        </w:rPr>
        <w:t>Production Plant I</w:t>
      </w:r>
      <w:r w:rsidRPr="00582AF9">
        <w:rPr>
          <w:rFonts w:ascii="Arial" w:hAnsi="Arial" w:cs="Arial"/>
          <w:sz w:val="22"/>
          <w:szCs w:val="22"/>
          <w:lang w:val="en-GB"/>
        </w:rPr>
        <w:t>, with the exception of the designated smoking areas.</w:t>
      </w:r>
    </w:p>
    <w:bookmarkEnd w:id="22"/>
    <w:p w14:paraId="650C9EB3" w14:textId="1E24BAD6" w:rsidR="0052336F" w:rsidRPr="00582AF9"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sz w:val="22"/>
          <w:szCs w:val="22"/>
          <w:lang w:val="en-GB"/>
        </w:rPr>
      </w:pPr>
      <w:r w:rsidRPr="00582AF9">
        <w:rPr>
          <w:rFonts w:ascii="Arial" w:hAnsi="Arial" w:cs="Arial"/>
          <w:sz w:val="22"/>
          <w:szCs w:val="22"/>
          <w:lang w:val="en-GB"/>
        </w:rPr>
        <w:t xml:space="preserve">If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delivers any kind of chemical substances and preparations together with the device,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is obligated to provide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beforehand, but no later than on the delivery date of the device, with the copies of the given safety data sheets</w:t>
      </w:r>
      <w:r w:rsidR="003413F9" w:rsidRPr="00582AF9">
        <w:rPr>
          <w:rFonts w:ascii="Arial" w:hAnsi="Arial" w:cs="Arial"/>
          <w:sz w:val="22"/>
          <w:szCs w:val="22"/>
          <w:lang w:val="en-GB"/>
        </w:rPr>
        <w:t xml:space="preserve"> in </w:t>
      </w:r>
      <w:r w:rsidR="008653F0" w:rsidRPr="00582AF9">
        <w:rPr>
          <w:rFonts w:ascii="Arial" w:hAnsi="Arial" w:cs="Arial"/>
          <w:sz w:val="22"/>
          <w:szCs w:val="22"/>
          <w:lang w:val="en-GB"/>
        </w:rPr>
        <w:t>Czech</w:t>
      </w:r>
      <w:r w:rsidR="003413F9" w:rsidRPr="00582AF9">
        <w:rPr>
          <w:rFonts w:ascii="Arial" w:hAnsi="Arial" w:cs="Arial"/>
          <w:sz w:val="22"/>
          <w:szCs w:val="22"/>
          <w:lang w:val="en-GB"/>
        </w:rPr>
        <w:t xml:space="preserve"> language</w:t>
      </w:r>
      <w:r w:rsidRPr="00582AF9">
        <w:rPr>
          <w:rFonts w:ascii="Arial" w:hAnsi="Arial" w:cs="Arial"/>
          <w:sz w:val="22"/>
          <w:szCs w:val="22"/>
          <w:lang w:val="en-GB"/>
        </w:rPr>
        <w:t>.</w:t>
      </w:r>
    </w:p>
    <w:p w14:paraId="57E7DAF2" w14:textId="2C074ECF" w:rsidR="00795636" w:rsidRPr="00582AF9" w:rsidRDefault="00795636" w:rsidP="009C410E">
      <w:pPr>
        <w:pStyle w:val="Prohlen"/>
        <w:numPr>
          <w:ilvl w:val="0"/>
          <w:numId w:val="12"/>
        </w:numPr>
        <w:spacing w:after="120"/>
        <w:jc w:val="both"/>
        <w:rPr>
          <w:rFonts w:ascii="Arial" w:hAnsi="Arial" w:cs="Arial"/>
          <w:b w:val="0"/>
          <w:sz w:val="22"/>
          <w:szCs w:val="22"/>
          <w:lang w:val="en-GB"/>
        </w:rPr>
      </w:pPr>
      <w:bookmarkStart w:id="23" w:name="_Hlk94285460"/>
      <w:r w:rsidRPr="00582AF9">
        <w:rPr>
          <w:rFonts w:ascii="Arial" w:hAnsi="Arial" w:cs="Arial"/>
          <w:b w:val="0"/>
          <w:sz w:val="22"/>
          <w:szCs w:val="22"/>
          <w:lang w:val="en-GB"/>
        </w:rPr>
        <w:t xml:space="preserve">The </w:t>
      </w:r>
      <w:r w:rsidR="00EC2B5B" w:rsidRPr="00582AF9">
        <w:rPr>
          <w:rFonts w:ascii="Arial" w:hAnsi="Arial" w:cs="Arial"/>
          <w:b w:val="0"/>
          <w:sz w:val="22"/>
          <w:szCs w:val="22"/>
          <w:lang w:val="en-GB"/>
        </w:rPr>
        <w:t>Contractor</w:t>
      </w:r>
      <w:r w:rsidRPr="00582AF9">
        <w:rPr>
          <w:rFonts w:ascii="Arial" w:hAnsi="Arial" w:cs="Arial"/>
          <w:b w:val="0"/>
          <w:sz w:val="22"/>
          <w:szCs w:val="22"/>
          <w:lang w:val="en-GB"/>
        </w:rPr>
        <w:t xml:space="preserve"> is entitled to perform this Contract or part thereof through its subcontractor(s). In the case that the </w:t>
      </w:r>
      <w:r w:rsidR="00EC2B5B" w:rsidRPr="00582AF9">
        <w:rPr>
          <w:rFonts w:ascii="Arial" w:hAnsi="Arial" w:cs="Arial"/>
          <w:b w:val="0"/>
          <w:sz w:val="22"/>
          <w:szCs w:val="22"/>
          <w:lang w:val="en-GB"/>
        </w:rPr>
        <w:t>Contractor</w:t>
      </w:r>
      <w:r w:rsidRPr="00582AF9">
        <w:rPr>
          <w:rFonts w:ascii="Arial" w:hAnsi="Arial" w:cs="Arial"/>
          <w:b w:val="0"/>
          <w:sz w:val="22"/>
          <w:szCs w:val="22"/>
          <w:lang w:val="en-GB"/>
        </w:rPr>
        <w:t xml:space="preserve"> uses a subcontractor within the meaning of the previous sentence, </w:t>
      </w:r>
    </w:p>
    <w:p w14:paraId="74C74915" w14:textId="23D5448B" w:rsidR="00795636" w:rsidRPr="00EE7FE2" w:rsidRDefault="00795636" w:rsidP="009C410E">
      <w:pPr>
        <w:pStyle w:val="Prohlen"/>
        <w:numPr>
          <w:ilvl w:val="0"/>
          <w:numId w:val="26"/>
        </w:numPr>
        <w:spacing w:after="120"/>
        <w:jc w:val="both"/>
        <w:rPr>
          <w:rFonts w:ascii="Arial" w:hAnsi="Arial" w:cs="Arial"/>
          <w:b w:val="0"/>
          <w:sz w:val="22"/>
          <w:szCs w:val="22"/>
          <w:lang w:val="en-GB"/>
        </w:rPr>
      </w:pPr>
      <w:r w:rsidRPr="00582AF9">
        <w:rPr>
          <w:rFonts w:ascii="Arial" w:hAnsi="Arial" w:cs="Arial"/>
          <w:b w:val="0"/>
          <w:sz w:val="22"/>
          <w:szCs w:val="22"/>
          <w:lang w:val="en-GB"/>
        </w:rPr>
        <w:t xml:space="preserve">the </w:t>
      </w:r>
      <w:r w:rsidR="00EC2B5B" w:rsidRPr="00582AF9">
        <w:rPr>
          <w:rFonts w:ascii="Arial" w:hAnsi="Arial" w:cs="Arial"/>
          <w:b w:val="0"/>
          <w:sz w:val="22"/>
          <w:szCs w:val="22"/>
          <w:lang w:val="en-GB"/>
        </w:rPr>
        <w:t>Contractor</w:t>
      </w:r>
      <w:r w:rsidRPr="00582AF9">
        <w:rPr>
          <w:rFonts w:ascii="Arial" w:hAnsi="Arial" w:cs="Arial"/>
          <w:b w:val="0"/>
          <w:sz w:val="22"/>
          <w:szCs w:val="22"/>
          <w:lang w:val="en-GB"/>
        </w:rPr>
        <w:t xml:space="preserve"> remains responsible for fulfilment the subject of this Contract as if he </w:t>
      </w:r>
      <w:r w:rsidRPr="00EE7FE2">
        <w:rPr>
          <w:rFonts w:ascii="Arial" w:hAnsi="Arial" w:cs="Arial"/>
          <w:b w:val="0"/>
          <w:sz w:val="22"/>
          <w:szCs w:val="22"/>
          <w:lang w:val="en-GB"/>
        </w:rPr>
        <w:t xml:space="preserve">performed it itself, </w:t>
      </w:r>
    </w:p>
    <w:p w14:paraId="1C4B9C4C" w14:textId="71E3ECDB" w:rsidR="00795636" w:rsidRPr="00EE7FE2" w:rsidRDefault="00795636" w:rsidP="009C410E">
      <w:pPr>
        <w:pStyle w:val="Prohlen"/>
        <w:numPr>
          <w:ilvl w:val="0"/>
          <w:numId w:val="26"/>
        </w:numPr>
        <w:spacing w:after="120"/>
        <w:jc w:val="both"/>
        <w:rPr>
          <w:rFonts w:ascii="Arial" w:hAnsi="Arial" w:cs="Arial"/>
          <w:b w:val="0"/>
          <w:sz w:val="22"/>
          <w:szCs w:val="22"/>
          <w:lang w:val="en-GB"/>
        </w:rPr>
      </w:pPr>
      <w:r w:rsidRPr="00EE7FE2">
        <w:rPr>
          <w:rFonts w:ascii="Arial" w:hAnsi="Arial" w:cs="Arial"/>
          <w:b w:val="0"/>
          <w:sz w:val="22"/>
          <w:szCs w:val="22"/>
          <w:lang w:val="en-GB"/>
        </w:rPr>
        <w:t xml:space="preserve">was obliged to submit to the </w:t>
      </w:r>
      <w:r w:rsidR="00EC2B5B" w:rsidRPr="00EE7FE2">
        <w:rPr>
          <w:rFonts w:ascii="Arial" w:hAnsi="Arial" w:cs="Arial"/>
          <w:b w:val="0"/>
          <w:sz w:val="22"/>
          <w:szCs w:val="22"/>
          <w:lang w:val="en-GB"/>
        </w:rPr>
        <w:t>Client</w:t>
      </w:r>
      <w:r w:rsidRPr="00EE7FE2">
        <w:rPr>
          <w:rFonts w:ascii="Arial" w:hAnsi="Arial" w:cs="Arial"/>
          <w:b w:val="0"/>
          <w:sz w:val="22"/>
          <w:szCs w:val="22"/>
          <w:lang w:val="en-GB"/>
        </w:rPr>
        <w:t xml:space="preserve"> (Contracting Authority) the List of subcontractors according to the </w:t>
      </w:r>
      <w:r w:rsidR="00582AF9" w:rsidRPr="00EE7FE2">
        <w:rPr>
          <w:rFonts w:ascii="Arial" w:hAnsi="Arial" w:cs="Arial"/>
          <w:b w:val="0"/>
          <w:sz w:val="22"/>
          <w:szCs w:val="22"/>
          <w:lang w:val="en-GB"/>
        </w:rPr>
        <w:t>T</w:t>
      </w:r>
      <w:r w:rsidRPr="00EE7FE2">
        <w:rPr>
          <w:rFonts w:ascii="Arial" w:hAnsi="Arial" w:cs="Arial"/>
          <w:b w:val="0"/>
          <w:sz w:val="22"/>
          <w:szCs w:val="22"/>
          <w:lang w:val="en-GB"/>
        </w:rPr>
        <w:t xml:space="preserve">ender </w:t>
      </w:r>
      <w:r w:rsidR="00582AF9" w:rsidRPr="00EE7FE2">
        <w:rPr>
          <w:rFonts w:ascii="Arial" w:hAnsi="Arial" w:cs="Arial"/>
          <w:b w:val="0"/>
          <w:sz w:val="22"/>
          <w:szCs w:val="22"/>
          <w:lang w:val="en-GB"/>
        </w:rPr>
        <w:t>D</w:t>
      </w:r>
      <w:r w:rsidRPr="00EE7FE2">
        <w:rPr>
          <w:rFonts w:ascii="Arial" w:hAnsi="Arial" w:cs="Arial"/>
          <w:b w:val="0"/>
          <w:sz w:val="22"/>
          <w:szCs w:val="22"/>
          <w:lang w:val="en-GB"/>
        </w:rPr>
        <w:t xml:space="preserve">ocumentation and under the conditions specified in Art. </w:t>
      </w:r>
      <w:r w:rsidR="00B23B4F" w:rsidRPr="00EE7FE2">
        <w:rPr>
          <w:rFonts w:ascii="Arial" w:hAnsi="Arial" w:cs="Arial"/>
          <w:b w:val="0"/>
          <w:sz w:val="22"/>
          <w:szCs w:val="22"/>
          <w:lang w:val="en-GB"/>
        </w:rPr>
        <w:t>11.</w:t>
      </w:r>
      <w:r w:rsidR="00915F45">
        <w:rPr>
          <w:rFonts w:ascii="Arial" w:hAnsi="Arial" w:cs="Arial"/>
          <w:b w:val="0"/>
          <w:sz w:val="22"/>
          <w:szCs w:val="22"/>
          <w:lang w:val="en-GB"/>
        </w:rPr>
        <w:t>5</w:t>
      </w:r>
      <w:r w:rsidR="00B23B4F" w:rsidRPr="00EE7FE2">
        <w:rPr>
          <w:rFonts w:ascii="Arial" w:hAnsi="Arial" w:cs="Arial"/>
          <w:b w:val="0"/>
          <w:sz w:val="22"/>
          <w:szCs w:val="22"/>
          <w:lang w:val="en-GB"/>
        </w:rPr>
        <w:t xml:space="preserve"> </w:t>
      </w:r>
      <w:r w:rsidRPr="00EE7FE2">
        <w:rPr>
          <w:rFonts w:ascii="Arial" w:hAnsi="Arial" w:cs="Arial"/>
          <w:b w:val="0"/>
          <w:sz w:val="22"/>
          <w:szCs w:val="22"/>
          <w:lang w:val="en-GB"/>
        </w:rPr>
        <w:t xml:space="preserve">of the </w:t>
      </w:r>
      <w:r w:rsidR="00582AF9" w:rsidRPr="00EE7FE2">
        <w:rPr>
          <w:rFonts w:ascii="Arial" w:hAnsi="Arial" w:cs="Arial"/>
          <w:b w:val="0"/>
          <w:sz w:val="22"/>
          <w:szCs w:val="22"/>
          <w:lang w:val="en-GB"/>
        </w:rPr>
        <w:t>T</w:t>
      </w:r>
      <w:r w:rsidRPr="00EE7FE2">
        <w:rPr>
          <w:rFonts w:ascii="Arial" w:hAnsi="Arial" w:cs="Arial"/>
          <w:b w:val="0"/>
          <w:sz w:val="22"/>
          <w:szCs w:val="22"/>
          <w:lang w:val="en-GB"/>
        </w:rPr>
        <w:t xml:space="preserve">ender </w:t>
      </w:r>
      <w:r w:rsidR="00582AF9" w:rsidRPr="00EE7FE2">
        <w:rPr>
          <w:rFonts w:ascii="Arial" w:hAnsi="Arial" w:cs="Arial"/>
          <w:b w:val="0"/>
          <w:sz w:val="22"/>
          <w:szCs w:val="22"/>
          <w:lang w:val="en-GB"/>
        </w:rPr>
        <w:t>D</w:t>
      </w:r>
      <w:r w:rsidRPr="00EE7FE2">
        <w:rPr>
          <w:rFonts w:ascii="Arial" w:hAnsi="Arial" w:cs="Arial"/>
          <w:b w:val="0"/>
          <w:sz w:val="22"/>
          <w:szCs w:val="22"/>
          <w:lang w:val="en-GB"/>
        </w:rPr>
        <w:t xml:space="preserve">ocumentation, </w:t>
      </w:r>
    </w:p>
    <w:p w14:paraId="1BB7D838" w14:textId="5E235F11" w:rsidR="00795636" w:rsidRPr="00EE7FE2" w:rsidRDefault="00795636" w:rsidP="009C410E">
      <w:pPr>
        <w:pStyle w:val="Prohlen"/>
        <w:numPr>
          <w:ilvl w:val="0"/>
          <w:numId w:val="26"/>
        </w:numPr>
        <w:spacing w:after="120"/>
        <w:jc w:val="both"/>
        <w:rPr>
          <w:rFonts w:ascii="Arial" w:hAnsi="Arial" w:cs="Arial"/>
          <w:b w:val="0"/>
          <w:sz w:val="22"/>
          <w:szCs w:val="22"/>
          <w:lang w:val="en-GB"/>
        </w:rPr>
      </w:pPr>
      <w:bookmarkStart w:id="24" w:name="_Hlk64443964"/>
      <w:r w:rsidRPr="00EE7FE2">
        <w:rPr>
          <w:rFonts w:ascii="Arial" w:hAnsi="Arial" w:cs="Arial"/>
          <w:b w:val="0"/>
          <w:sz w:val="22"/>
          <w:szCs w:val="22"/>
          <w:lang w:val="en-GB"/>
        </w:rPr>
        <w:t xml:space="preserve">in the case of a change in the List of subcontractors (e.g. different scope of performance, change of subcontractor, new subcontractor), the </w:t>
      </w:r>
      <w:r w:rsidR="00EC2B5B" w:rsidRPr="00EE7FE2">
        <w:rPr>
          <w:rFonts w:ascii="Arial" w:hAnsi="Arial" w:cs="Arial"/>
          <w:b w:val="0"/>
          <w:sz w:val="22"/>
          <w:szCs w:val="22"/>
          <w:lang w:val="en-GB"/>
        </w:rPr>
        <w:t>Contractor</w:t>
      </w:r>
      <w:r w:rsidRPr="00EE7FE2">
        <w:rPr>
          <w:rFonts w:ascii="Arial" w:hAnsi="Arial" w:cs="Arial"/>
          <w:b w:val="0"/>
          <w:sz w:val="22"/>
          <w:szCs w:val="22"/>
          <w:lang w:val="en-GB"/>
        </w:rPr>
        <w:t xml:space="preserve"> is obliged to notify such change to the </w:t>
      </w:r>
      <w:r w:rsidR="00EC2B5B" w:rsidRPr="00EE7FE2">
        <w:rPr>
          <w:rFonts w:ascii="Arial" w:hAnsi="Arial" w:cs="Arial"/>
          <w:b w:val="0"/>
          <w:sz w:val="22"/>
          <w:szCs w:val="22"/>
          <w:lang w:val="en-GB"/>
        </w:rPr>
        <w:t>Client</w:t>
      </w:r>
      <w:r w:rsidRPr="00EE7FE2">
        <w:rPr>
          <w:rFonts w:ascii="Arial" w:hAnsi="Arial" w:cs="Arial"/>
          <w:b w:val="0"/>
          <w:sz w:val="22"/>
          <w:szCs w:val="22"/>
          <w:lang w:val="en-GB"/>
        </w:rPr>
        <w:t xml:space="preserve"> without undue delay, but no later than within 10 working days of such change.</w:t>
      </w:r>
      <w:bookmarkEnd w:id="24"/>
      <w:r w:rsidRPr="00EE7FE2">
        <w:rPr>
          <w:rFonts w:ascii="Arial" w:hAnsi="Arial" w:cs="Arial"/>
          <w:b w:val="0"/>
          <w:sz w:val="22"/>
          <w:szCs w:val="22"/>
          <w:lang w:val="en-GB"/>
        </w:rPr>
        <w:t xml:space="preserve"> The </w:t>
      </w:r>
      <w:r w:rsidR="00EC2B5B" w:rsidRPr="00EE7FE2">
        <w:rPr>
          <w:rFonts w:ascii="Arial" w:hAnsi="Arial" w:cs="Arial"/>
          <w:b w:val="0"/>
          <w:sz w:val="22"/>
          <w:szCs w:val="22"/>
          <w:lang w:val="en-GB"/>
        </w:rPr>
        <w:t>Contractor</w:t>
      </w:r>
      <w:r w:rsidRPr="00EE7FE2">
        <w:rPr>
          <w:rFonts w:ascii="Arial" w:hAnsi="Arial" w:cs="Arial"/>
          <w:b w:val="0"/>
          <w:sz w:val="22"/>
          <w:szCs w:val="22"/>
          <w:lang w:val="en-GB"/>
        </w:rPr>
        <w:t xml:space="preserve"> is entitled to change qualifying subcontractors only if the </w:t>
      </w:r>
      <w:r w:rsidR="00EC2B5B" w:rsidRPr="00EE7FE2">
        <w:rPr>
          <w:rFonts w:ascii="Arial" w:hAnsi="Arial" w:cs="Arial"/>
          <w:b w:val="0"/>
          <w:sz w:val="22"/>
          <w:szCs w:val="22"/>
          <w:lang w:val="en-GB"/>
        </w:rPr>
        <w:t>Contractor</w:t>
      </w:r>
      <w:r w:rsidRPr="00EE7FE2">
        <w:rPr>
          <w:rFonts w:ascii="Arial" w:hAnsi="Arial" w:cs="Arial"/>
          <w:b w:val="0"/>
          <w:sz w:val="22"/>
          <w:szCs w:val="22"/>
          <w:lang w:val="en-GB"/>
        </w:rPr>
        <w:t xml:space="preserve"> shall demonstrate evidence of which would suggest that the new subcontractors meet the qualifications at least to the same extent as the original qualifying subcontractor.</w:t>
      </w:r>
    </w:p>
    <w:p w14:paraId="34E35FD7" w14:textId="736A918C" w:rsidR="000928BC" w:rsidRPr="00582AF9" w:rsidRDefault="00795636" w:rsidP="000928BC">
      <w:pPr>
        <w:pStyle w:val="Prohlen"/>
        <w:numPr>
          <w:ilvl w:val="0"/>
          <w:numId w:val="26"/>
        </w:numPr>
        <w:spacing w:after="120"/>
        <w:jc w:val="both"/>
        <w:rPr>
          <w:rFonts w:ascii="Arial" w:hAnsi="Arial" w:cs="Arial"/>
          <w:b w:val="0"/>
          <w:sz w:val="22"/>
          <w:szCs w:val="22"/>
          <w:lang w:val="en-GB"/>
        </w:rPr>
      </w:pPr>
      <w:r w:rsidRPr="00582AF9">
        <w:rPr>
          <w:rFonts w:ascii="Arial" w:hAnsi="Arial" w:cs="Arial"/>
          <w:b w:val="0"/>
          <w:sz w:val="22"/>
          <w:szCs w:val="22"/>
          <w:lang w:val="en-GB"/>
        </w:rPr>
        <w:lastRenderedPageBreak/>
        <w:t xml:space="preserve">the </w:t>
      </w:r>
      <w:r w:rsidR="00EC2B5B" w:rsidRPr="00582AF9">
        <w:rPr>
          <w:rFonts w:ascii="Arial" w:hAnsi="Arial" w:cs="Arial"/>
          <w:b w:val="0"/>
          <w:sz w:val="22"/>
          <w:szCs w:val="22"/>
          <w:lang w:val="en-GB"/>
        </w:rPr>
        <w:t>Contractor</w:t>
      </w:r>
      <w:r w:rsidRPr="00582AF9">
        <w:rPr>
          <w:rFonts w:ascii="Arial" w:hAnsi="Arial" w:cs="Arial"/>
          <w:b w:val="0"/>
          <w:sz w:val="22"/>
          <w:szCs w:val="22"/>
          <w:lang w:val="en-GB"/>
        </w:rPr>
        <w:t xml:space="preserve"> is obliged to ensure proper and timely fulfilment of financial obligations to its subcontractors for the entire period of performance of this Contract, while full and timely fulfilment is considered full payment of invoices issued by the subcontractor for performances provided for this Contract, no later than 30 days after receipt of payment from by the </w:t>
      </w:r>
      <w:r w:rsidR="00EC2B5B" w:rsidRPr="00582AF9">
        <w:rPr>
          <w:rFonts w:ascii="Arial" w:hAnsi="Arial" w:cs="Arial"/>
          <w:b w:val="0"/>
          <w:sz w:val="22"/>
          <w:szCs w:val="22"/>
          <w:lang w:val="en-GB"/>
        </w:rPr>
        <w:t>Client</w:t>
      </w:r>
      <w:r w:rsidRPr="00582AF9">
        <w:rPr>
          <w:rFonts w:ascii="Arial" w:hAnsi="Arial" w:cs="Arial"/>
          <w:b w:val="0"/>
          <w:sz w:val="22"/>
          <w:szCs w:val="22"/>
          <w:lang w:val="en-GB"/>
        </w:rPr>
        <w:t xml:space="preserve"> for specific fulfilled partial contract. </w:t>
      </w:r>
      <w:r w:rsidR="000928BC" w:rsidRPr="00582AF9">
        <w:rPr>
          <w:rFonts w:ascii="Arial" w:hAnsi="Arial" w:cs="Arial"/>
          <w:b w:val="0"/>
          <w:sz w:val="22"/>
          <w:szCs w:val="22"/>
          <w:lang w:val="en-GB"/>
        </w:rPr>
        <w:t xml:space="preserve">In the event that the Client learns in a credible and demonstrable manner that the Contractor has failed to </w:t>
      </w:r>
      <w:r w:rsidR="00D22CC0" w:rsidRPr="00582AF9">
        <w:rPr>
          <w:rFonts w:ascii="Arial" w:hAnsi="Arial" w:cs="Arial"/>
          <w:b w:val="0"/>
          <w:sz w:val="22"/>
          <w:szCs w:val="22"/>
          <w:lang w:val="en-GB"/>
        </w:rPr>
        <w:t>fulfil</w:t>
      </w:r>
      <w:r w:rsidR="000928BC" w:rsidRPr="00582AF9">
        <w:rPr>
          <w:rFonts w:ascii="Arial" w:hAnsi="Arial" w:cs="Arial"/>
          <w:b w:val="0"/>
          <w:sz w:val="22"/>
          <w:szCs w:val="22"/>
          <w:lang w:val="en-GB"/>
        </w:rPr>
        <w:t xml:space="preserve"> its obligations according to the first sentence of this letter. d), and the Contractor, despite prior written notice from the Client, continues to fail to </w:t>
      </w:r>
      <w:r w:rsidR="00D22CC0" w:rsidRPr="00582AF9">
        <w:rPr>
          <w:rFonts w:ascii="Arial" w:hAnsi="Arial" w:cs="Arial"/>
          <w:b w:val="0"/>
          <w:sz w:val="22"/>
          <w:szCs w:val="22"/>
          <w:lang w:val="en-GB"/>
        </w:rPr>
        <w:t>fulfil</w:t>
      </w:r>
      <w:r w:rsidR="000928BC" w:rsidRPr="00582AF9">
        <w:rPr>
          <w:rFonts w:ascii="Arial" w:hAnsi="Arial" w:cs="Arial"/>
          <w:b w:val="0"/>
          <w:sz w:val="22"/>
          <w:szCs w:val="22"/>
          <w:lang w:val="en-GB"/>
        </w:rPr>
        <w:t xml:space="preserve"> these obligations or does not seek remedial action, the Client has the right to withdraw from this Contract under the conditions specified in Article X</w:t>
      </w:r>
      <w:r w:rsidR="00B23B4F">
        <w:rPr>
          <w:rFonts w:ascii="Arial" w:hAnsi="Arial" w:cs="Arial"/>
          <w:b w:val="0"/>
          <w:sz w:val="22"/>
          <w:szCs w:val="22"/>
          <w:lang w:val="en-GB"/>
        </w:rPr>
        <w:t>I</w:t>
      </w:r>
      <w:r w:rsidR="000928BC" w:rsidRPr="00582AF9">
        <w:rPr>
          <w:rFonts w:ascii="Arial" w:hAnsi="Arial" w:cs="Arial"/>
          <w:b w:val="0"/>
          <w:sz w:val="22"/>
          <w:szCs w:val="22"/>
          <w:lang w:val="en-GB"/>
        </w:rPr>
        <w:t>V of this Contract.</w:t>
      </w:r>
    </w:p>
    <w:p w14:paraId="468E3083" w14:textId="11E07913" w:rsidR="00795636" w:rsidRPr="00582AF9" w:rsidRDefault="00795636" w:rsidP="000928BC">
      <w:pPr>
        <w:pStyle w:val="Prohlen"/>
        <w:autoSpaceDN w:val="0"/>
        <w:adjustRightInd w:val="0"/>
        <w:spacing w:after="120"/>
        <w:ind w:left="426"/>
        <w:jc w:val="both"/>
        <w:rPr>
          <w:rFonts w:ascii="Arial" w:hAnsi="Arial" w:cs="Arial"/>
          <w:b w:val="0"/>
          <w:bCs/>
          <w:sz w:val="22"/>
          <w:szCs w:val="22"/>
          <w:lang w:val="en-GB"/>
        </w:rPr>
      </w:pPr>
      <w:r w:rsidRPr="00582AF9">
        <w:rPr>
          <w:rFonts w:ascii="Arial" w:hAnsi="Arial" w:cs="Arial"/>
          <w:b w:val="0"/>
          <w:bCs/>
          <w:sz w:val="22"/>
          <w:szCs w:val="22"/>
          <w:lang w:val="en-GB"/>
        </w:rPr>
        <w:t>This Contract and its Annexes shall not be amended due to the use of subcontractors or its change according to this Paragraph.</w:t>
      </w:r>
    </w:p>
    <w:p w14:paraId="2A3F0264" w14:textId="77777777" w:rsidR="000928BC" w:rsidRPr="00582AF9" w:rsidRDefault="000928BC" w:rsidP="00B02CD3">
      <w:pPr>
        <w:pStyle w:val="Odstavecseseznamem"/>
        <w:numPr>
          <w:ilvl w:val="0"/>
          <w:numId w:val="12"/>
        </w:numPr>
        <w:tabs>
          <w:tab w:val="clear" w:pos="360"/>
          <w:tab w:val="num" w:pos="142"/>
        </w:tabs>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The Contractor declares, that the Contractor in the sense of:</w:t>
      </w:r>
    </w:p>
    <w:p w14:paraId="4E4B6ED3" w14:textId="77777777" w:rsidR="000928BC" w:rsidRPr="00582AF9" w:rsidRDefault="000928BC" w:rsidP="000928BC">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582AF9">
        <w:rPr>
          <w:rFonts w:ascii="Arial" w:hAnsi="Arial" w:cs="Arial"/>
          <w:sz w:val="22"/>
          <w:szCs w:val="22"/>
          <w:lang w:val="en-GB"/>
        </w:rPr>
        <w:t>Article 2, paragraph 2 of Council Regulation (EU) No. 269/2014 of 17 March 2014 on restrictive measures with regard to activities that violate or threaten the territorial integrity, sovereignty and independence of Ukraine, as amended, (hereinafter referred to as the "</w:t>
      </w:r>
      <w:r w:rsidRPr="00582AF9">
        <w:rPr>
          <w:rFonts w:ascii="Arial" w:hAnsi="Arial" w:cs="Arial"/>
          <w:b/>
          <w:bCs/>
          <w:sz w:val="22"/>
          <w:szCs w:val="22"/>
          <w:lang w:val="en-GB"/>
        </w:rPr>
        <w:t>Regulation No. 269/2014</w:t>
      </w:r>
      <w:r w:rsidRPr="00582AF9">
        <w:rPr>
          <w:rFonts w:ascii="Arial" w:hAnsi="Arial" w:cs="Arial"/>
          <w:sz w:val="22"/>
          <w:szCs w:val="22"/>
          <w:lang w:val="en-GB"/>
        </w:rPr>
        <w:t>), and</w:t>
      </w:r>
    </w:p>
    <w:p w14:paraId="3EE76CD8" w14:textId="77777777" w:rsidR="000928BC" w:rsidRPr="00582AF9" w:rsidRDefault="000928BC" w:rsidP="000928BC">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582AF9">
        <w:rPr>
          <w:rFonts w:ascii="Arial" w:hAnsi="Arial" w:cs="Arial"/>
          <w:sz w:val="22"/>
          <w:szCs w:val="22"/>
          <w:lang w:val="en-GB"/>
        </w:rPr>
        <w:t>Article 2, paragraph 2 of Council Regulation (EU) No. 208/2014 of March 5, 2014, on restrictive measures against certain persons, entities and authorities in view of the situation in Ukraine, as amended, (hereinafter referred to as the "</w:t>
      </w:r>
      <w:r w:rsidRPr="00582AF9">
        <w:rPr>
          <w:rFonts w:ascii="Arial" w:hAnsi="Arial" w:cs="Arial"/>
          <w:b/>
          <w:bCs/>
          <w:sz w:val="22"/>
          <w:szCs w:val="22"/>
          <w:lang w:val="en-GB"/>
        </w:rPr>
        <w:t>Regulation No. 208/2014</w:t>
      </w:r>
      <w:r w:rsidRPr="00582AF9">
        <w:rPr>
          <w:rFonts w:ascii="Arial" w:hAnsi="Arial" w:cs="Arial"/>
          <w:sz w:val="22"/>
          <w:szCs w:val="22"/>
          <w:lang w:val="en-GB"/>
        </w:rPr>
        <w:t>"), and</w:t>
      </w:r>
    </w:p>
    <w:p w14:paraId="4F476C4A" w14:textId="77777777" w:rsidR="000928BC" w:rsidRPr="00582AF9" w:rsidRDefault="000928BC" w:rsidP="000928BC">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582AF9">
        <w:rPr>
          <w:rFonts w:ascii="Arial" w:hAnsi="Arial" w:cs="Arial"/>
          <w:sz w:val="22"/>
          <w:szCs w:val="22"/>
          <w:lang w:val="en-GB"/>
        </w:rPr>
        <w:t>Article 2, paragraph 2 of Council Regulation (EC) No. 765/2006 of 18 May 2006 on restrictive measures against President Lukashenko and certain representatives of Belarus, as amended, (hereinafter referred to as "</w:t>
      </w:r>
      <w:r w:rsidRPr="00582AF9">
        <w:rPr>
          <w:rFonts w:ascii="Arial" w:hAnsi="Arial" w:cs="Arial"/>
          <w:b/>
          <w:bCs/>
          <w:sz w:val="22"/>
          <w:szCs w:val="22"/>
          <w:lang w:val="en-GB"/>
        </w:rPr>
        <w:t>Regulation No. 765/2006</w:t>
      </w:r>
      <w:r w:rsidRPr="00582AF9">
        <w:rPr>
          <w:rFonts w:ascii="Arial" w:hAnsi="Arial" w:cs="Arial"/>
          <w:sz w:val="22"/>
          <w:szCs w:val="22"/>
          <w:lang w:val="en-GB"/>
        </w:rPr>
        <w:t>"),</w:t>
      </w:r>
    </w:p>
    <w:p w14:paraId="02123A37" w14:textId="77777777" w:rsidR="000928BC" w:rsidRPr="00582AF9" w:rsidRDefault="000928BC" w:rsidP="00B02CD3">
      <w:pPr>
        <w:pStyle w:val="Odstavecseseznamem"/>
        <w:suppressAutoHyphens w:val="0"/>
        <w:autoSpaceDN w:val="0"/>
        <w:adjustRightInd w:val="0"/>
        <w:spacing w:after="120"/>
        <w:ind w:left="426"/>
        <w:jc w:val="both"/>
        <w:rPr>
          <w:rFonts w:ascii="Arial" w:hAnsi="Arial" w:cs="Arial"/>
          <w:sz w:val="22"/>
          <w:szCs w:val="22"/>
          <w:lang w:val="en-GB"/>
        </w:rPr>
      </w:pPr>
      <w:r w:rsidRPr="00582AF9">
        <w:rPr>
          <w:rFonts w:ascii="Arial" w:hAnsi="Arial" w:cs="Arial"/>
          <w:bCs/>
          <w:sz w:val="22"/>
          <w:szCs w:val="22"/>
          <w:lang w:val="en-GB"/>
        </w:rPr>
        <w:t>is not a natural or legal person, entity or body or a natural or legal person, entity or body associated with them listed in Annex I of Regulation No. 269/2014, Regulation No. 208/2014 or Regulation No. 765/2006.</w:t>
      </w:r>
    </w:p>
    <w:p w14:paraId="104FEF9A" w14:textId="77777777" w:rsidR="000928BC" w:rsidRPr="00582AF9" w:rsidRDefault="000928BC" w:rsidP="000928BC">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582AF9">
        <w:rPr>
          <w:rFonts w:ascii="Arial" w:hAnsi="Arial" w:cs="Arial"/>
          <w:bCs/>
          <w:sz w:val="22"/>
          <w:szCs w:val="22"/>
          <w:lang w:val="en-GB"/>
        </w:rPr>
        <w:t xml:space="preserve">The </w:t>
      </w:r>
      <w:r w:rsidRPr="00582AF9">
        <w:rPr>
          <w:rFonts w:ascii="Arial" w:hAnsi="Arial" w:cs="Arial"/>
          <w:sz w:val="22"/>
          <w:szCs w:val="22"/>
          <w:lang w:val="en-GB"/>
        </w:rPr>
        <w:t>Contractor</w:t>
      </w:r>
      <w:r w:rsidRPr="00582AF9">
        <w:rPr>
          <w:rFonts w:ascii="Arial" w:hAnsi="Arial" w:cs="Arial"/>
          <w:bCs/>
          <w:sz w:val="22"/>
          <w:szCs w:val="22"/>
          <w:lang w:val="en-GB"/>
        </w:rPr>
        <w:t xml:space="preserve"> further declares that for purposes of performance of this Contract no funds or economic resources will be made available directly or indirectly to natural or legal persons, entities or bodies listed in Annex I of Regulation No. 269/2014, Regulation No. 208/2014 or Regulation No. 765/2006 or for their benefit.</w:t>
      </w:r>
    </w:p>
    <w:p w14:paraId="65A7B373" w14:textId="77777777" w:rsidR="000928BC" w:rsidRPr="00582AF9" w:rsidRDefault="000928BC" w:rsidP="000928BC">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582AF9">
        <w:rPr>
          <w:rFonts w:ascii="Arial" w:hAnsi="Arial" w:cs="Arial"/>
          <w:bCs/>
          <w:sz w:val="22"/>
          <w:szCs w:val="22"/>
          <w:lang w:val="en-GB"/>
        </w:rPr>
        <w:t>If, during the validity and effectiveness of this Contract, t</w:t>
      </w:r>
      <w:r w:rsidRPr="00582AF9">
        <w:rPr>
          <w:rFonts w:ascii="Arial" w:eastAsia="Arial" w:hAnsi="Arial" w:cs="Arial"/>
          <w:bCs/>
          <w:sz w:val="22"/>
          <w:szCs w:val="22"/>
          <w:lang w:val="en-GB"/>
        </w:rPr>
        <w:t>here should be non-compliance with the</w:t>
      </w:r>
      <w:r w:rsidRPr="00582AF9">
        <w:rPr>
          <w:bCs/>
          <w:sz w:val="22"/>
          <w:szCs w:val="22"/>
          <w:lang w:val="en-GB"/>
        </w:rPr>
        <w:t xml:space="preserve"> </w:t>
      </w:r>
      <w:r w:rsidRPr="00582AF9">
        <w:rPr>
          <w:rFonts w:ascii="Arial" w:hAnsi="Arial" w:cs="Arial"/>
          <w:bCs/>
          <w:sz w:val="22"/>
          <w:szCs w:val="22"/>
          <w:lang w:val="en-GB"/>
        </w:rPr>
        <w:t xml:space="preserve">conditions specified in Paragraph 11 or 12 this Article of the Contract, the </w:t>
      </w:r>
      <w:r w:rsidRPr="00582AF9">
        <w:rPr>
          <w:rFonts w:ascii="Arial" w:hAnsi="Arial" w:cs="Arial"/>
          <w:sz w:val="22"/>
          <w:szCs w:val="22"/>
          <w:lang w:val="en-GB"/>
        </w:rPr>
        <w:t>Contractor</w:t>
      </w:r>
      <w:r w:rsidRPr="00582AF9">
        <w:rPr>
          <w:rFonts w:ascii="Arial" w:hAnsi="Arial" w:cs="Arial"/>
          <w:bCs/>
          <w:sz w:val="22"/>
          <w:szCs w:val="22"/>
          <w:lang w:val="en-GB"/>
        </w:rPr>
        <w:t xml:space="preserve"> undertakes to immediately</w:t>
      </w:r>
      <w:r w:rsidRPr="00582AF9">
        <w:rPr>
          <w:rFonts w:ascii="Arial" w:eastAsia="Arial" w:hAnsi="Arial" w:cs="Arial"/>
          <w:bCs/>
          <w:sz w:val="22"/>
          <w:szCs w:val="22"/>
          <w:lang w:val="en-GB"/>
        </w:rPr>
        <w:t xml:space="preserve"> once the </w:t>
      </w:r>
      <w:r w:rsidRPr="00582AF9">
        <w:rPr>
          <w:rFonts w:ascii="Arial" w:hAnsi="Arial" w:cs="Arial"/>
          <w:sz w:val="22"/>
          <w:szCs w:val="22"/>
          <w:lang w:val="en-GB"/>
        </w:rPr>
        <w:t>Contractor</w:t>
      </w:r>
      <w:r w:rsidRPr="00582AF9">
        <w:rPr>
          <w:rFonts w:ascii="Arial" w:eastAsia="Arial" w:hAnsi="Arial" w:cs="Arial"/>
          <w:bCs/>
          <w:sz w:val="22"/>
          <w:szCs w:val="22"/>
          <w:lang w:val="en-GB"/>
        </w:rPr>
        <w:t xml:space="preserve"> finds out about the change of circumstances,</w:t>
      </w:r>
      <w:r w:rsidRPr="00582AF9">
        <w:rPr>
          <w:rFonts w:ascii="Arial" w:hAnsi="Arial" w:cs="Arial"/>
          <w:bCs/>
          <w:sz w:val="22"/>
          <w:szCs w:val="22"/>
          <w:lang w:val="en-GB"/>
        </w:rPr>
        <w:t xml:space="preserve"> inform the Client of this fact in writing.</w:t>
      </w:r>
    </w:p>
    <w:bookmarkEnd w:id="23"/>
    <w:p w14:paraId="77B225E0" w14:textId="77777777" w:rsidR="0052336F" w:rsidRDefault="0052336F" w:rsidP="00EE7FE2">
      <w:pPr>
        <w:rPr>
          <w:rFonts w:ascii="Arial" w:hAnsi="Arial" w:cs="Arial"/>
          <w:b/>
          <w:sz w:val="22"/>
          <w:lang w:val="en-GB"/>
        </w:rPr>
      </w:pPr>
    </w:p>
    <w:p w14:paraId="75C236A7" w14:textId="77777777" w:rsidR="00EE7FE2" w:rsidRPr="00582AF9" w:rsidRDefault="00EE7FE2" w:rsidP="00EE7FE2">
      <w:pPr>
        <w:rPr>
          <w:rFonts w:ascii="Arial" w:hAnsi="Arial" w:cs="Arial"/>
          <w:b/>
          <w:sz w:val="22"/>
          <w:lang w:val="en-GB"/>
        </w:rPr>
      </w:pPr>
    </w:p>
    <w:p w14:paraId="5227EBF0" w14:textId="23FF67B1" w:rsidR="00695EF5" w:rsidRPr="00582AF9" w:rsidRDefault="00C10CA8" w:rsidP="003413F9">
      <w:pPr>
        <w:jc w:val="center"/>
        <w:rPr>
          <w:rFonts w:ascii="Arial" w:hAnsi="Arial" w:cs="Arial"/>
          <w:b/>
          <w:bCs/>
          <w:sz w:val="22"/>
          <w:lang w:val="en-GB"/>
        </w:rPr>
      </w:pPr>
      <w:r w:rsidRPr="00582AF9">
        <w:rPr>
          <w:rFonts w:ascii="Arial" w:hAnsi="Arial" w:cs="Arial"/>
          <w:b/>
          <w:sz w:val="22"/>
          <w:lang w:val="en-GB"/>
        </w:rPr>
        <w:t>XIII</w:t>
      </w:r>
      <w:r w:rsidR="00E73D01" w:rsidRPr="00582AF9">
        <w:rPr>
          <w:rFonts w:ascii="Arial" w:hAnsi="Arial" w:cs="Arial"/>
          <w:b/>
          <w:sz w:val="22"/>
          <w:lang w:val="en-GB"/>
        </w:rPr>
        <w:t>.</w:t>
      </w:r>
      <w:r w:rsidR="003413F9" w:rsidRPr="00582AF9">
        <w:rPr>
          <w:rFonts w:ascii="Arial" w:hAnsi="Arial" w:cs="Arial"/>
          <w:b/>
          <w:sz w:val="22"/>
          <w:lang w:val="en-GB"/>
        </w:rPr>
        <w:t xml:space="preserve"> </w:t>
      </w:r>
      <w:r w:rsidR="001D0774" w:rsidRPr="00582AF9">
        <w:rPr>
          <w:rFonts w:ascii="Arial" w:hAnsi="Arial" w:cs="Arial"/>
          <w:b/>
          <w:bCs/>
          <w:sz w:val="22"/>
          <w:szCs w:val="22"/>
          <w:lang w:val="en-GB"/>
        </w:rPr>
        <w:t>PROTECTION OF INFORMATION</w:t>
      </w:r>
      <w:r w:rsidR="00E920B8" w:rsidRPr="00582AF9">
        <w:rPr>
          <w:rFonts w:ascii="Arial" w:hAnsi="Arial" w:cs="Arial"/>
          <w:b/>
          <w:bCs/>
          <w:sz w:val="22"/>
          <w:szCs w:val="22"/>
          <w:lang w:val="en-GB"/>
        </w:rPr>
        <w:t xml:space="preserve"> </w:t>
      </w:r>
    </w:p>
    <w:p w14:paraId="6D87516C" w14:textId="77777777" w:rsidR="003413F9" w:rsidRPr="00582AF9" w:rsidRDefault="003413F9" w:rsidP="003413F9">
      <w:pPr>
        <w:jc w:val="center"/>
        <w:rPr>
          <w:rFonts w:ascii="Arial" w:hAnsi="Arial" w:cs="Arial"/>
          <w:b/>
          <w:sz w:val="22"/>
          <w:lang w:val="en-GB"/>
        </w:rPr>
      </w:pPr>
    </w:p>
    <w:p w14:paraId="627D87DD" w14:textId="5DF2A45D" w:rsidR="001F6279" w:rsidRPr="00582AF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582AF9">
        <w:rPr>
          <w:rFonts w:ascii="Arial" w:hAnsi="Arial" w:cs="Arial"/>
          <w:sz w:val="22"/>
          <w:szCs w:val="22"/>
          <w:lang w:val="en-GB"/>
        </w:rPr>
        <w:t>The Parties are not entitled to disclose to any third party the non-public information they obtained or shall obtain during mutual cooperation, and the information related to entering into this Contract and its content. This does not apply if the information is disclosed to the employees of the Party or to other individuals (subcontractors) involved in fulfilment; i.e. only for the purpose of realisation hereof) and always within the minimum scope necessary for due fulfilment hereof.</w:t>
      </w:r>
    </w:p>
    <w:p w14:paraId="04D208AC" w14:textId="77777777" w:rsidR="001F6279" w:rsidRPr="00582AF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582AF9">
        <w:rPr>
          <w:rFonts w:ascii="Arial" w:hAnsi="Arial" w:cs="Arial"/>
          <w:sz w:val="22"/>
          <w:szCs w:val="22"/>
          <w:lang w:val="en-GB"/>
        </w:rPr>
        <w:t xml:space="preserve">The Parties are liable to assure compliance with the obligations pursuant to this Article of all individuals (subcontractors) to whom the non-public information is disclosed pursuant to </w:t>
      </w:r>
      <w:r w:rsidRPr="00582AF9">
        <w:rPr>
          <w:rFonts w:ascii="Arial" w:hAnsi="Arial" w:cs="Arial"/>
          <w:sz w:val="22"/>
          <w:szCs w:val="22"/>
          <w:lang w:val="en-GB"/>
        </w:rPr>
        <w:lastRenderedPageBreak/>
        <w:t>the previous sentence under the same terms as laid down for the Parties hereto. Violation of the confidentiality commitment by these individuals shall be deemed violation by the Party disclosing the information to them.</w:t>
      </w:r>
    </w:p>
    <w:p w14:paraId="08A36ABB" w14:textId="2D352764" w:rsidR="001F6279" w:rsidRPr="00582AF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582AF9">
        <w:rPr>
          <w:rFonts w:ascii="Arial" w:hAnsi="Arial" w:cs="Arial"/>
          <w:sz w:val="22"/>
          <w:szCs w:val="22"/>
          <w:lang w:val="en-GB"/>
        </w:rPr>
        <w:t>Non-public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00423CEA" w14:textId="5E8785CC" w:rsidR="001F6279" w:rsidRPr="00582AF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582AF9">
        <w:rPr>
          <w:rFonts w:ascii="Arial" w:hAnsi="Arial" w:cs="Arial"/>
          <w:sz w:val="22"/>
          <w:szCs w:val="22"/>
          <w:lang w:val="en-GB"/>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w:t>
      </w:r>
      <w:r w:rsidR="00CA0E99" w:rsidRPr="00582AF9">
        <w:rPr>
          <w:rFonts w:ascii="Arial" w:hAnsi="Arial" w:cs="Arial"/>
          <w:sz w:val="22"/>
          <w:szCs w:val="22"/>
          <w:lang w:val="en-GB"/>
        </w:rPr>
        <w:t>Sb</w:t>
      </w:r>
      <w:r w:rsidRPr="00582AF9">
        <w:rPr>
          <w:rFonts w:ascii="Arial" w:hAnsi="Arial" w:cs="Arial"/>
          <w:sz w:val="22"/>
          <w:szCs w:val="22"/>
          <w:lang w:val="en-GB"/>
        </w:rPr>
        <w:t>., on Personal Data Protection, they will take any and all necessary measures to prevent unauthorised or random access to these data, their alteration, destruction or loss, unauthorised transfer, other unauthorised processing or any other misuse.</w:t>
      </w:r>
    </w:p>
    <w:p w14:paraId="08277A3C" w14:textId="77777777" w:rsidR="001F6279" w:rsidRPr="00582AF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582AF9">
        <w:rPr>
          <w:rFonts w:ascii="Arial" w:hAnsi="Arial" w:cs="Arial"/>
          <w:sz w:val="22"/>
          <w:szCs w:val="22"/>
          <w:lang w:val="en-GB"/>
        </w:rPr>
        <w:t>In this regard, the Parties agree, in particular:</w:t>
      </w:r>
    </w:p>
    <w:p w14:paraId="6D88FD21" w14:textId="77777777" w:rsidR="001F6279" w:rsidRPr="00582AF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lang w:val="en-GB"/>
        </w:rPr>
      </w:pPr>
      <w:r w:rsidRPr="00582AF9">
        <w:rPr>
          <w:rFonts w:ascii="Arial" w:hAnsi="Arial" w:cs="Arial"/>
          <w:sz w:val="22"/>
          <w:szCs w:val="22"/>
          <w:lang w:val="en-GB"/>
        </w:rPr>
        <w:t>Not to disclose non-public information to any third party;</w:t>
      </w:r>
    </w:p>
    <w:p w14:paraId="3B63BF15" w14:textId="77777777" w:rsidR="001F6279" w:rsidRPr="00582AF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lang w:val="en-GB"/>
        </w:rPr>
      </w:pPr>
      <w:r w:rsidRPr="00582AF9">
        <w:rPr>
          <w:rFonts w:ascii="Arial" w:hAnsi="Arial" w:cs="Arial"/>
          <w:sz w:val="22"/>
          <w:szCs w:val="22"/>
          <w:lang w:val="en-GB"/>
        </w:rPr>
        <w:t>To ensure the non-public information is not disclosed to third parties;</w:t>
      </w:r>
    </w:p>
    <w:p w14:paraId="7CA66D1B" w14:textId="77777777" w:rsidR="001F6279" w:rsidRPr="00582AF9" w:rsidRDefault="001F6279" w:rsidP="009C410E">
      <w:pPr>
        <w:pStyle w:val="Styl"/>
        <w:widowControl w:val="0"/>
        <w:numPr>
          <w:ilvl w:val="0"/>
          <w:numId w:val="27"/>
        </w:numPr>
        <w:suppressAutoHyphens w:val="0"/>
        <w:overflowPunct/>
        <w:autoSpaceDN w:val="0"/>
        <w:adjustRightInd w:val="0"/>
        <w:spacing w:after="120" w:line="276" w:lineRule="auto"/>
        <w:ind w:left="720" w:hanging="360"/>
        <w:jc w:val="both"/>
        <w:textAlignment w:val="auto"/>
        <w:rPr>
          <w:rFonts w:ascii="Arial" w:hAnsi="Arial" w:cs="Arial"/>
          <w:sz w:val="22"/>
          <w:szCs w:val="22"/>
          <w:lang w:val="en-GB"/>
        </w:rPr>
      </w:pPr>
      <w:r w:rsidRPr="00582AF9">
        <w:rPr>
          <w:rFonts w:ascii="Arial" w:hAnsi="Arial" w:cs="Arial"/>
          <w:sz w:val="22"/>
          <w:szCs w:val="22"/>
          <w:lang w:val="en-GB"/>
        </w:rPr>
        <w:t>To secure the data in any form, including their copies, which include non-public information, against third party misuse and loss.</w:t>
      </w:r>
    </w:p>
    <w:p w14:paraId="17B494E7" w14:textId="77777777" w:rsidR="001F6279" w:rsidRPr="00582AF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582AF9">
        <w:rPr>
          <w:rFonts w:ascii="Arial" w:hAnsi="Arial" w:cs="Arial"/>
          <w:sz w:val="22"/>
          <w:szCs w:val="22"/>
          <w:lang w:val="en-GB"/>
        </w:rPr>
        <w:t>The obligation to protect non-public information shall not apply to the following cases:</w:t>
      </w:r>
    </w:p>
    <w:p w14:paraId="05C13192" w14:textId="77777777" w:rsidR="001F6279" w:rsidRPr="00582AF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lang w:val="en-GB"/>
        </w:rPr>
      </w:pPr>
      <w:r w:rsidRPr="00582AF9">
        <w:rPr>
          <w:rFonts w:ascii="Arial" w:hAnsi="Arial" w:cs="Arial"/>
          <w:sz w:val="22"/>
          <w:szCs w:val="22"/>
          <w:lang w:val="en-GB"/>
        </w:rPr>
        <w:t>The respective Party proves that the given information is available to the public without this availability being caused by the same Contracting Party;</w:t>
      </w:r>
    </w:p>
    <w:p w14:paraId="5F9764BC" w14:textId="77777777" w:rsidR="001F6279" w:rsidRPr="00582AF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lang w:val="en-GB"/>
        </w:rPr>
      </w:pPr>
      <w:r w:rsidRPr="00582AF9">
        <w:rPr>
          <w:rFonts w:ascii="Arial" w:hAnsi="Arial" w:cs="Arial"/>
          <w:sz w:val="22"/>
          <w:szCs w:val="22"/>
          <w:lang w:val="en-GB"/>
        </w:rPr>
        <w:t>If the Party is able to demonstrate that the given information was available to it before the date of disclosure of the information by the other Party and that it did not acquire it in violation of the law;</w:t>
      </w:r>
    </w:p>
    <w:p w14:paraId="4E007110" w14:textId="77777777" w:rsidR="001F6279" w:rsidRPr="00582AF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lang w:val="en-GB"/>
        </w:rPr>
      </w:pPr>
      <w:r w:rsidRPr="00582AF9">
        <w:rPr>
          <w:rFonts w:ascii="Arial" w:hAnsi="Arial" w:cs="Arial"/>
          <w:sz w:val="22"/>
          <w:szCs w:val="22"/>
          <w:lang w:val="en-GB"/>
        </w:rPr>
        <w:t>If the Party obtains a written approval from the other Party to disclose the information further;</w:t>
      </w:r>
    </w:p>
    <w:p w14:paraId="01FE5AD1" w14:textId="77777777" w:rsidR="001F6279" w:rsidRPr="00582AF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lang w:val="en-GB"/>
        </w:rPr>
      </w:pPr>
      <w:r w:rsidRPr="00582AF9">
        <w:rPr>
          <w:rFonts w:ascii="Arial" w:hAnsi="Arial" w:cs="Arial"/>
          <w:sz w:val="22"/>
          <w:szCs w:val="22"/>
          <w:lang w:val="en-GB"/>
        </w:rPr>
        <w:t>If the law or a binding decision of the respective public authority requires the information to be disclosed;</w:t>
      </w:r>
    </w:p>
    <w:p w14:paraId="15EEBBE6" w14:textId="77777777" w:rsidR="001F6279" w:rsidRPr="00582AF9" w:rsidRDefault="001F6279" w:rsidP="009C410E">
      <w:pPr>
        <w:pStyle w:val="Styl"/>
        <w:widowControl w:val="0"/>
        <w:numPr>
          <w:ilvl w:val="0"/>
          <w:numId w:val="28"/>
        </w:numPr>
        <w:suppressAutoHyphens w:val="0"/>
        <w:overflowPunct/>
        <w:autoSpaceDN w:val="0"/>
        <w:adjustRightInd w:val="0"/>
        <w:spacing w:after="120" w:line="276" w:lineRule="auto"/>
        <w:ind w:left="357" w:right="5" w:hanging="357"/>
        <w:jc w:val="both"/>
        <w:textAlignment w:val="auto"/>
        <w:rPr>
          <w:rFonts w:ascii="Arial" w:hAnsi="Arial" w:cs="Arial"/>
          <w:sz w:val="22"/>
          <w:szCs w:val="22"/>
          <w:lang w:val="en-GB"/>
        </w:rPr>
      </w:pPr>
      <w:r w:rsidRPr="00582AF9">
        <w:rPr>
          <w:rFonts w:ascii="Arial" w:hAnsi="Arial" w:cs="Arial"/>
          <w:sz w:val="22"/>
          <w:szCs w:val="22"/>
          <w:lang w:val="en-GB"/>
        </w:rPr>
        <w:t>An auditor performs an audit at one of the Parties based on authorisation specified in applicable legal regulations.</w:t>
      </w:r>
    </w:p>
    <w:p w14:paraId="02AB3456" w14:textId="77777777" w:rsidR="001F6279" w:rsidRPr="00582AF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582AF9">
        <w:rPr>
          <w:rFonts w:ascii="Arial" w:hAnsi="Arial" w:cs="Arial"/>
          <w:sz w:val="22"/>
          <w:szCs w:val="22"/>
          <w:lang w:val="en-GB"/>
        </w:rPr>
        <w:t>The Parties agree, upon the request of the other Party, to:</w:t>
      </w:r>
    </w:p>
    <w:p w14:paraId="6908F3E6" w14:textId="77777777" w:rsidR="008F4032" w:rsidRDefault="001F6279" w:rsidP="008F4032">
      <w:pPr>
        <w:pStyle w:val="Styl"/>
        <w:widowControl w:val="0"/>
        <w:numPr>
          <w:ilvl w:val="0"/>
          <w:numId w:val="29"/>
        </w:numPr>
        <w:tabs>
          <w:tab w:val="clear" w:pos="567"/>
        </w:tabs>
        <w:suppressAutoHyphens w:val="0"/>
        <w:overflowPunct/>
        <w:autoSpaceDN w:val="0"/>
        <w:adjustRightInd w:val="0"/>
        <w:spacing w:after="120" w:line="276" w:lineRule="auto"/>
        <w:ind w:left="709" w:right="6" w:hanging="284"/>
        <w:contextualSpacing/>
        <w:jc w:val="both"/>
        <w:textAlignment w:val="auto"/>
        <w:rPr>
          <w:rFonts w:ascii="Arial" w:hAnsi="Arial" w:cs="Arial"/>
          <w:sz w:val="22"/>
          <w:szCs w:val="22"/>
          <w:lang w:val="en-GB"/>
        </w:rPr>
      </w:pPr>
      <w:r w:rsidRPr="00582AF9">
        <w:rPr>
          <w:rFonts w:ascii="Arial" w:hAnsi="Arial" w:cs="Arial"/>
          <w:sz w:val="22"/>
          <w:szCs w:val="22"/>
          <w:lang w:val="en-GB"/>
        </w:rPr>
        <w:t>Return all the non-public information which was handed over to it in a “material form” (especially in writing or electronically) and any other materials containing or implying the non-public information;</w:t>
      </w:r>
    </w:p>
    <w:p w14:paraId="129A55EE" w14:textId="77777777" w:rsidR="008F4032" w:rsidRDefault="001F6279" w:rsidP="008F4032">
      <w:pPr>
        <w:pStyle w:val="Styl"/>
        <w:widowControl w:val="0"/>
        <w:numPr>
          <w:ilvl w:val="0"/>
          <w:numId w:val="29"/>
        </w:numPr>
        <w:tabs>
          <w:tab w:val="clear" w:pos="567"/>
        </w:tabs>
        <w:suppressAutoHyphens w:val="0"/>
        <w:overflowPunct/>
        <w:autoSpaceDN w:val="0"/>
        <w:adjustRightInd w:val="0"/>
        <w:spacing w:after="120" w:line="276" w:lineRule="auto"/>
        <w:ind w:left="709" w:right="6" w:hanging="284"/>
        <w:contextualSpacing/>
        <w:jc w:val="both"/>
        <w:textAlignment w:val="auto"/>
        <w:rPr>
          <w:rFonts w:ascii="Arial" w:hAnsi="Arial" w:cs="Arial"/>
          <w:sz w:val="22"/>
          <w:szCs w:val="22"/>
          <w:lang w:val="en-GB"/>
        </w:rPr>
      </w:pPr>
      <w:r w:rsidRPr="008F4032">
        <w:rPr>
          <w:rFonts w:ascii="Arial" w:hAnsi="Arial" w:cs="Arial"/>
          <w:sz w:val="22"/>
          <w:szCs w:val="22"/>
          <w:lang w:val="en-GB"/>
        </w:rPr>
        <w:t>Return or destroy copies, extracts or other entire or partial reproductions or records of non-public information;</w:t>
      </w:r>
    </w:p>
    <w:p w14:paraId="1E86208A" w14:textId="77777777" w:rsidR="008F4032" w:rsidRDefault="001F6279" w:rsidP="008F4032">
      <w:pPr>
        <w:pStyle w:val="Styl"/>
        <w:widowControl w:val="0"/>
        <w:numPr>
          <w:ilvl w:val="0"/>
          <w:numId w:val="29"/>
        </w:numPr>
        <w:tabs>
          <w:tab w:val="clear" w:pos="567"/>
        </w:tabs>
        <w:suppressAutoHyphens w:val="0"/>
        <w:overflowPunct/>
        <w:autoSpaceDN w:val="0"/>
        <w:adjustRightInd w:val="0"/>
        <w:spacing w:after="120" w:line="276" w:lineRule="auto"/>
        <w:ind w:left="709" w:right="6" w:hanging="284"/>
        <w:contextualSpacing/>
        <w:jc w:val="both"/>
        <w:textAlignment w:val="auto"/>
        <w:rPr>
          <w:rFonts w:ascii="Arial" w:hAnsi="Arial" w:cs="Arial"/>
          <w:sz w:val="22"/>
          <w:szCs w:val="22"/>
          <w:lang w:val="en-GB"/>
        </w:rPr>
      </w:pPr>
      <w:r w:rsidRPr="008F4032">
        <w:rPr>
          <w:rFonts w:ascii="Arial" w:hAnsi="Arial" w:cs="Arial"/>
          <w:sz w:val="22"/>
          <w:szCs w:val="22"/>
          <w:lang w:val="en-GB"/>
        </w:rPr>
        <w:t>Destroy without undue delay all documents, memoranda, notes and other written materials elaborated on the basis of the non-public information;</w:t>
      </w:r>
    </w:p>
    <w:p w14:paraId="38FBB84B" w14:textId="62C79AAF" w:rsidR="001F6279" w:rsidRPr="008F4032" w:rsidRDefault="001F6279" w:rsidP="008F4032">
      <w:pPr>
        <w:pStyle w:val="Styl"/>
        <w:widowControl w:val="0"/>
        <w:numPr>
          <w:ilvl w:val="0"/>
          <w:numId w:val="29"/>
        </w:numPr>
        <w:tabs>
          <w:tab w:val="clear" w:pos="567"/>
        </w:tabs>
        <w:suppressAutoHyphens w:val="0"/>
        <w:overflowPunct/>
        <w:autoSpaceDN w:val="0"/>
        <w:adjustRightInd w:val="0"/>
        <w:spacing w:after="120" w:line="276" w:lineRule="auto"/>
        <w:ind w:left="709" w:right="6" w:hanging="284"/>
        <w:contextualSpacing/>
        <w:jc w:val="both"/>
        <w:textAlignment w:val="auto"/>
        <w:rPr>
          <w:rFonts w:ascii="Arial" w:hAnsi="Arial" w:cs="Arial"/>
          <w:sz w:val="22"/>
          <w:szCs w:val="22"/>
          <w:lang w:val="en-GB"/>
        </w:rPr>
      </w:pPr>
      <w:r w:rsidRPr="008F4032">
        <w:rPr>
          <w:rFonts w:ascii="Arial" w:hAnsi="Arial" w:cs="Arial"/>
          <w:sz w:val="22"/>
          <w:szCs w:val="22"/>
          <w:lang w:val="en-GB"/>
        </w:rPr>
        <w:t>Destroy materials stored in computers, text editors, or other devices containing non-public information pursuant to this Contract.</w:t>
      </w:r>
    </w:p>
    <w:p w14:paraId="2BD9ED4A" w14:textId="77777777" w:rsidR="001F6279" w:rsidRPr="00582AF9" w:rsidRDefault="001F6279" w:rsidP="001F6279">
      <w:pPr>
        <w:pStyle w:val="Styl"/>
        <w:spacing w:after="120" w:line="276" w:lineRule="auto"/>
        <w:ind w:left="284"/>
        <w:jc w:val="both"/>
        <w:rPr>
          <w:rFonts w:ascii="Arial" w:hAnsi="Arial" w:cs="Arial"/>
          <w:sz w:val="22"/>
          <w:szCs w:val="22"/>
          <w:lang w:val="en-GB"/>
        </w:rPr>
      </w:pPr>
      <w:r w:rsidRPr="00582AF9">
        <w:rPr>
          <w:rFonts w:ascii="Arial" w:hAnsi="Arial" w:cs="Arial"/>
          <w:sz w:val="22"/>
          <w:szCs w:val="22"/>
          <w:lang w:val="en-GB"/>
        </w:rPr>
        <w:lastRenderedPageBreak/>
        <w:t>The Parties also undertake to ensure that the same shall be performed by any other individuals, to which the non-public information is disclosed by either Party.</w:t>
      </w:r>
    </w:p>
    <w:p w14:paraId="6270F3C4" w14:textId="77777777" w:rsidR="001F6279" w:rsidRPr="00582AF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582AF9">
        <w:rPr>
          <w:rFonts w:ascii="Arial" w:hAnsi="Arial" w:cs="Arial"/>
          <w:sz w:val="22"/>
          <w:szCs w:val="22"/>
          <w:lang w:val="en-GB"/>
        </w:rPr>
        <w:t>The employee of the liable Party authorised to destroy the documents in the sense of the previous paragraph shall confirm the destruction at the request of the other Party in writing.</w:t>
      </w:r>
    </w:p>
    <w:p w14:paraId="224495C6" w14:textId="77777777" w:rsidR="001F6279" w:rsidRPr="00582AF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582AF9">
        <w:rPr>
          <w:rFonts w:ascii="Arial" w:hAnsi="Arial" w:cs="Arial"/>
          <w:sz w:val="22"/>
          <w:szCs w:val="22"/>
          <w:lang w:val="en-GB"/>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2C71EE2C" w14:textId="7E525701" w:rsidR="001F6279" w:rsidRPr="00582AF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582AF9">
        <w:rPr>
          <w:rFonts w:ascii="Arial" w:hAnsi="Arial" w:cs="Arial"/>
          <w:sz w:val="22"/>
          <w:szCs w:val="22"/>
          <w:lang w:val="en-GB"/>
        </w:rPr>
        <w:t>The confidentiality obligation is not time-limited. The obligation to maintain confidentiality of non-public information acquired within the framework of cooperation with the other Party lasts even after this Contract is terminated or expires. The confidentiality commitment shall pass onto any potential successors of the Parties.</w:t>
      </w:r>
    </w:p>
    <w:p w14:paraId="2308B5D8" w14:textId="02D79512" w:rsidR="00B74DAC" w:rsidRPr="00582AF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582AF9">
        <w:rPr>
          <w:rFonts w:ascii="Arial" w:hAnsi="Arial" w:cs="Arial"/>
          <w:sz w:val="22"/>
          <w:szCs w:val="22"/>
          <w:lang w:val="en-GB"/>
        </w:rPr>
        <w:t xml:space="preserve">The Contracting Parties are obliged to ensure the protection of information which one of the Contracting Parties designates as a trade secret within the meaning of Section 504 of the Civil Code. The Parties are obliged to secure information designated as a trade secret at least to the same extent as the non-public information defined in this Contract. </w:t>
      </w:r>
      <w:r w:rsidR="00185A2B" w:rsidRPr="00582AF9">
        <w:rPr>
          <w:rFonts w:ascii="Arial" w:hAnsi="Arial" w:cs="Arial"/>
          <w:sz w:val="22"/>
          <w:szCs w:val="22"/>
          <w:lang w:val="en-GB"/>
        </w:rPr>
        <w:t>Information</w:t>
      </w:r>
      <w:r w:rsidRPr="00582AF9">
        <w:rPr>
          <w:rFonts w:ascii="Arial" w:hAnsi="Arial" w:cs="Arial"/>
          <w:sz w:val="22"/>
          <w:szCs w:val="22"/>
          <w:lang w:val="en-GB"/>
        </w:rPr>
        <w:t xml:space="preserve"> designated by the Contracting Parties as a trade secret shall not be published in the Register of Contracts within the meaning of Article XVI</w:t>
      </w:r>
      <w:r w:rsidR="0068483D" w:rsidRPr="00582AF9">
        <w:rPr>
          <w:rFonts w:ascii="Arial" w:hAnsi="Arial" w:cs="Arial"/>
          <w:sz w:val="22"/>
          <w:szCs w:val="22"/>
          <w:lang w:val="en-GB"/>
        </w:rPr>
        <w:t>I</w:t>
      </w:r>
      <w:r w:rsidRPr="00582AF9">
        <w:rPr>
          <w:rFonts w:ascii="Arial" w:hAnsi="Arial" w:cs="Arial"/>
          <w:sz w:val="22"/>
          <w:szCs w:val="22"/>
          <w:lang w:val="en-GB"/>
        </w:rPr>
        <w:t xml:space="preserve">I paragraph </w:t>
      </w:r>
      <w:r w:rsidR="00282329" w:rsidRPr="00582AF9">
        <w:rPr>
          <w:rFonts w:ascii="Arial" w:hAnsi="Arial" w:cs="Arial"/>
          <w:sz w:val="22"/>
          <w:szCs w:val="22"/>
          <w:lang w:val="en-GB"/>
        </w:rPr>
        <w:t>9</w:t>
      </w:r>
      <w:r w:rsidRPr="00582AF9">
        <w:rPr>
          <w:rFonts w:ascii="Arial" w:hAnsi="Arial" w:cs="Arial"/>
          <w:sz w:val="22"/>
          <w:szCs w:val="22"/>
          <w:lang w:val="en-GB"/>
        </w:rPr>
        <w:t xml:space="preserve"> hereof. </w:t>
      </w:r>
      <w:r w:rsidR="004A4D3E" w:rsidRPr="00582AF9">
        <w:rPr>
          <w:rFonts w:ascii="Arial" w:hAnsi="Arial" w:cs="Arial"/>
          <w:sz w:val="22"/>
          <w:szCs w:val="22"/>
          <w:lang w:val="en-GB"/>
        </w:rPr>
        <w:t xml:space="preserve">If </w:t>
      </w:r>
      <w:r w:rsidR="00FB584C" w:rsidRPr="00582AF9">
        <w:rPr>
          <w:rFonts w:ascii="Arial" w:hAnsi="Arial" w:cs="Arial"/>
          <w:sz w:val="22"/>
          <w:szCs w:val="22"/>
          <w:lang w:val="en-GB"/>
        </w:rPr>
        <w:t>the Contractor</w:t>
      </w:r>
      <w:r w:rsidR="004A4D3E" w:rsidRPr="00582AF9">
        <w:rPr>
          <w:rFonts w:ascii="Arial" w:hAnsi="Arial" w:cs="Arial"/>
          <w:sz w:val="22"/>
          <w:szCs w:val="22"/>
          <w:lang w:val="en-GB"/>
        </w:rPr>
        <w:t xml:space="preserve"> considers any </w:t>
      </w:r>
      <w:r w:rsidR="00185A2B" w:rsidRPr="00582AF9">
        <w:rPr>
          <w:rFonts w:ascii="Arial" w:hAnsi="Arial" w:cs="Arial"/>
          <w:sz w:val="22"/>
          <w:szCs w:val="22"/>
          <w:lang w:val="en-GB"/>
        </w:rPr>
        <w:t>information stated in</w:t>
      </w:r>
      <w:r w:rsidR="004A4D3E" w:rsidRPr="00582AF9">
        <w:rPr>
          <w:rFonts w:ascii="Arial" w:hAnsi="Arial" w:cs="Arial"/>
          <w:sz w:val="22"/>
          <w:szCs w:val="22"/>
          <w:lang w:val="en-GB"/>
        </w:rPr>
        <w:t xml:space="preserve"> this </w:t>
      </w:r>
      <w:r w:rsidR="00F67583" w:rsidRPr="00582AF9">
        <w:rPr>
          <w:rFonts w:ascii="Arial" w:hAnsi="Arial" w:cs="Arial"/>
          <w:sz w:val="22"/>
          <w:szCs w:val="22"/>
          <w:lang w:val="en-GB"/>
        </w:rPr>
        <w:t>C</w:t>
      </w:r>
      <w:r w:rsidR="004A4D3E" w:rsidRPr="00582AF9">
        <w:rPr>
          <w:rFonts w:ascii="Arial" w:hAnsi="Arial" w:cs="Arial"/>
          <w:sz w:val="22"/>
          <w:szCs w:val="22"/>
          <w:lang w:val="en-GB"/>
        </w:rPr>
        <w:t xml:space="preserve">ontract to be </w:t>
      </w:r>
      <w:r w:rsidR="00F67583" w:rsidRPr="00582AF9">
        <w:rPr>
          <w:rFonts w:ascii="Arial" w:hAnsi="Arial" w:cs="Arial"/>
          <w:sz w:val="22"/>
          <w:szCs w:val="22"/>
          <w:lang w:val="en-GB"/>
        </w:rPr>
        <w:t>its</w:t>
      </w:r>
      <w:r w:rsidR="004A4D3E" w:rsidRPr="00582AF9">
        <w:rPr>
          <w:rFonts w:ascii="Arial" w:hAnsi="Arial" w:cs="Arial"/>
          <w:sz w:val="22"/>
          <w:szCs w:val="22"/>
          <w:lang w:val="en-GB"/>
        </w:rPr>
        <w:t xml:space="preserve"> trade secret</w:t>
      </w:r>
      <w:r w:rsidR="00F67583" w:rsidRPr="00582AF9">
        <w:rPr>
          <w:rFonts w:ascii="Arial" w:hAnsi="Arial" w:cs="Arial"/>
          <w:sz w:val="22"/>
          <w:szCs w:val="22"/>
          <w:lang w:val="en-GB"/>
        </w:rPr>
        <w:t xml:space="preserve"> within the meaning of Section 504 of the Civil Code</w:t>
      </w:r>
      <w:r w:rsidR="004A4D3E" w:rsidRPr="00582AF9">
        <w:rPr>
          <w:rFonts w:ascii="Arial" w:hAnsi="Arial" w:cs="Arial"/>
          <w:sz w:val="22"/>
          <w:szCs w:val="22"/>
          <w:lang w:val="en-GB"/>
        </w:rPr>
        <w:t xml:space="preserve">, it shall inform the </w:t>
      </w:r>
      <w:r w:rsidR="00BC27B3" w:rsidRPr="00582AF9">
        <w:rPr>
          <w:rFonts w:ascii="Arial" w:hAnsi="Arial" w:cs="Arial"/>
          <w:sz w:val="22"/>
          <w:szCs w:val="22"/>
          <w:lang w:val="en-GB"/>
        </w:rPr>
        <w:t>Client</w:t>
      </w:r>
      <w:r w:rsidR="004A4D3E" w:rsidRPr="00582AF9">
        <w:rPr>
          <w:rFonts w:ascii="Arial" w:hAnsi="Arial" w:cs="Arial"/>
          <w:sz w:val="22"/>
          <w:szCs w:val="22"/>
          <w:lang w:val="en-GB"/>
        </w:rPr>
        <w:t xml:space="preserve"> at the latest before the </w:t>
      </w:r>
      <w:r w:rsidR="00F67583" w:rsidRPr="00582AF9">
        <w:rPr>
          <w:rFonts w:ascii="Arial" w:hAnsi="Arial" w:cs="Arial"/>
          <w:sz w:val="22"/>
          <w:szCs w:val="22"/>
          <w:lang w:val="en-GB"/>
        </w:rPr>
        <w:t>publishing the C</w:t>
      </w:r>
      <w:r w:rsidR="004A4D3E" w:rsidRPr="00582AF9">
        <w:rPr>
          <w:rFonts w:ascii="Arial" w:hAnsi="Arial" w:cs="Arial"/>
          <w:sz w:val="22"/>
          <w:szCs w:val="22"/>
          <w:lang w:val="en-GB"/>
        </w:rPr>
        <w:t xml:space="preserve">ontract in the </w:t>
      </w:r>
      <w:r w:rsidR="00F67583" w:rsidRPr="00582AF9">
        <w:rPr>
          <w:rFonts w:ascii="Arial" w:hAnsi="Arial" w:cs="Arial"/>
          <w:sz w:val="22"/>
          <w:szCs w:val="22"/>
          <w:lang w:val="en-GB"/>
        </w:rPr>
        <w:t>R</w:t>
      </w:r>
      <w:r w:rsidR="004A4D3E" w:rsidRPr="00582AF9">
        <w:rPr>
          <w:rFonts w:ascii="Arial" w:hAnsi="Arial" w:cs="Arial"/>
          <w:sz w:val="22"/>
          <w:szCs w:val="22"/>
          <w:lang w:val="en-GB"/>
        </w:rPr>
        <w:t xml:space="preserve">egister of contracts. </w:t>
      </w:r>
    </w:p>
    <w:p w14:paraId="5E9BC89C" w14:textId="3533E59F" w:rsidR="00711577" w:rsidRPr="00582AF9" w:rsidRDefault="00711577" w:rsidP="00B74DAC">
      <w:pPr>
        <w:ind w:left="426" w:hanging="426"/>
        <w:jc w:val="both"/>
        <w:rPr>
          <w:rFonts w:ascii="Arial" w:hAnsi="Arial" w:cs="Arial"/>
          <w:b/>
          <w:sz w:val="22"/>
          <w:szCs w:val="22"/>
          <w:lang w:val="en-GB"/>
        </w:rPr>
      </w:pPr>
    </w:p>
    <w:p w14:paraId="4BBBB288" w14:textId="77777777" w:rsidR="006142CE" w:rsidRPr="00582AF9" w:rsidRDefault="006142CE" w:rsidP="00142CE8">
      <w:pPr>
        <w:rPr>
          <w:rFonts w:ascii="Arial" w:hAnsi="Arial" w:cs="Arial"/>
          <w:b/>
          <w:caps/>
          <w:sz w:val="22"/>
          <w:szCs w:val="22"/>
          <w:lang w:val="en-GB"/>
        </w:rPr>
      </w:pPr>
    </w:p>
    <w:p w14:paraId="3AC7BE2A" w14:textId="670F3032" w:rsidR="00144D9C" w:rsidRPr="00582AF9" w:rsidRDefault="00E73D01" w:rsidP="001357FF">
      <w:pPr>
        <w:jc w:val="center"/>
        <w:rPr>
          <w:rFonts w:ascii="Arial" w:hAnsi="Arial" w:cs="Arial"/>
          <w:b/>
          <w:caps/>
          <w:sz w:val="22"/>
          <w:szCs w:val="22"/>
          <w:lang w:val="en-GB"/>
        </w:rPr>
      </w:pPr>
      <w:r w:rsidRPr="00582AF9">
        <w:rPr>
          <w:rFonts w:ascii="Arial" w:hAnsi="Arial" w:cs="Arial"/>
          <w:b/>
          <w:caps/>
          <w:sz w:val="22"/>
          <w:lang w:val="en-GB"/>
        </w:rPr>
        <w:t>X</w:t>
      </w:r>
      <w:r w:rsidR="00C10CA8" w:rsidRPr="00582AF9">
        <w:rPr>
          <w:rFonts w:ascii="Arial" w:hAnsi="Arial" w:cs="Arial"/>
          <w:b/>
          <w:caps/>
          <w:sz w:val="22"/>
          <w:lang w:val="en-GB"/>
        </w:rPr>
        <w:t>I</w:t>
      </w:r>
      <w:r w:rsidR="00BC29FE" w:rsidRPr="00582AF9">
        <w:rPr>
          <w:rFonts w:ascii="Arial" w:hAnsi="Arial" w:cs="Arial"/>
          <w:b/>
          <w:caps/>
          <w:sz w:val="22"/>
          <w:lang w:val="en-GB"/>
        </w:rPr>
        <w:t>V</w:t>
      </w:r>
      <w:r w:rsidRPr="00582AF9">
        <w:rPr>
          <w:rFonts w:ascii="Arial" w:hAnsi="Arial" w:cs="Arial"/>
          <w:b/>
          <w:caps/>
          <w:sz w:val="22"/>
          <w:lang w:val="en-GB"/>
        </w:rPr>
        <w:t>.</w:t>
      </w:r>
      <w:r w:rsidR="00BC29FE" w:rsidRPr="00582AF9">
        <w:rPr>
          <w:rFonts w:ascii="Arial" w:hAnsi="Arial" w:cs="Arial"/>
          <w:b/>
          <w:caps/>
          <w:sz w:val="22"/>
          <w:lang w:val="en-GB"/>
        </w:rPr>
        <w:t xml:space="preserve"> </w:t>
      </w:r>
      <w:r w:rsidR="00C52CB1" w:rsidRPr="00582AF9">
        <w:rPr>
          <w:rFonts w:ascii="Arial" w:hAnsi="Arial" w:cs="Arial"/>
          <w:b/>
          <w:caps/>
          <w:sz w:val="22"/>
          <w:lang w:val="en-GB"/>
        </w:rPr>
        <w:t>duration of</w:t>
      </w:r>
      <w:r w:rsidRPr="00582AF9">
        <w:rPr>
          <w:rFonts w:ascii="Arial" w:hAnsi="Arial" w:cs="Arial"/>
          <w:b/>
          <w:caps/>
          <w:sz w:val="22"/>
          <w:lang w:val="en-GB"/>
        </w:rPr>
        <w:t xml:space="preserve"> THE CONTRACT</w:t>
      </w:r>
    </w:p>
    <w:p w14:paraId="61874696" w14:textId="77777777" w:rsidR="00E30251" w:rsidRPr="00582AF9" w:rsidRDefault="00E30251" w:rsidP="00494BB2">
      <w:pPr>
        <w:pStyle w:val="Kapitola1"/>
        <w:numPr>
          <w:ilvl w:val="0"/>
          <w:numId w:val="0"/>
        </w:numPr>
        <w:rPr>
          <w:lang w:val="en-GB"/>
        </w:rPr>
      </w:pPr>
    </w:p>
    <w:p w14:paraId="71BF1366" w14:textId="0F3552FA" w:rsidR="00494BB2" w:rsidRPr="00582AF9" w:rsidRDefault="00C52CB1" w:rsidP="009C410E">
      <w:pPr>
        <w:pStyle w:val="Kapitola1"/>
        <w:numPr>
          <w:ilvl w:val="1"/>
          <w:numId w:val="4"/>
        </w:numPr>
        <w:tabs>
          <w:tab w:val="clear" w:pos="705"/>
          <w:tab w:val="num" w:pos="426"/>
        </w:tabs>
        <w:ind w:left="426" w:hanging="426"/>
        <w:rPr>
          <w:lang w:val="en-GB"/>
        </w:rPr>
      </w:pPr>
      <w:r w:rsidRPr="00582AF9">
        <w:rPr>
          <w:lang w:val="en-GB"/>
        </w:rPr>
        <w:t>This Contract comes into force on the day it is signed by both Parties and takes effect on day of its publication in the Register of Contracts.</w:t>
      </w:r>
      <w:r w:rsidR="00AE048A" w:rsidRPr="00582AF9">
        <w:rPr>
          <w:lang w:val="en-GB"/>
        </w:rPr>
        <w:t xml:space="preserve">   </w:t>
      </w:r>
    </w:p>
    <w:p w14:paraId="15B221C5" w14:textId="59872C58" w:rsidR="00AE048A" w:rsidRPr="00582AF9" w:rsidRDefault="00AE048A" w:rsidP="009C410E">
      <w:pPr>
        <w:pStyle w:val="Kapitola1"/>
        <w:numPr>
          <w:ilvl w:val="1"/>
          <w:numId w:val="4"/>
        </w:numPr>
        <w:tabs>
          <w:tab w:val="clear" w:pos="705"/>
          <w:tab w:val="num" w:pos="426"/>
        </w:tabs>
        <w:ind w:left="426" w:hanging="426"/>
        <w:rPr>
          <w:lang w:val="en-GB"/>
        </w:rPr>
      </w:pPr>
      <w:r w:rsidRPr="00582AF9">
        <w:rPr>
          <w:lang w:val="en-GB"/>
        </w:rPr>
        <w:t xml:space="preserve">This Contract is entered into for a definite period of time, namely for a period of </w:t>
      </w:r>
      <w:r w:rsidR="00DF37FD" w:rsidRPr="00582AF9">
        <w:rPr>
          <w:lang w:val="en-GB"/>
        </w:rPr>
        <w:t>3</w:t>
      </w:r>
      <w:r w:rsidRPr="00582AF9">
        <w:rPr>
          <w:lang w:val="en-GB"/>
        </w:rPr>
        <w:t xml:space="preserve"> years from signature of the Protocol No. 2</w:t>
      </w:r>
      <w:r w:rsidR="001939DC" w:rsidRPr="00582AF9">
        <w:rPr>
          <w:lang w:val="en-GB"/>
        </w:rPr>
        <w:t xml:space="preserve"> </w:t>
      </w:r>
      <w:r w:rsidRPr="00582AF9">
        <w:rPr>
          <w:lang w:val="en-GB"/>
        </w:rPr>
        <w:t xml:space="preserve">pursuant Article </w:t>
      </w:r>
      <w:r w:rsidR="00C10CA8" w:rsidRPr="00582AF9">
        <w:rPr>
          <w:lang w:val="en-GB"/>
        </w:rPr>
        <w:t xml:space="preserve">VIII </w:t>
      </w:r>
      <w:r w:rsidRPr="00582AF9">
        <w:rPr>
          <w:lang w:val="en-GB"/>
        </w:rPr>
        <w:t xml:space="preserve">Paragraph 6 </w:t>
      </w:r>
      <w:r w:rsidR="004B05EB" w:rsidRPr="00582AF9">
        <w:rPr>
          <w:lang w:val="en-GB"/>
        </w:rPr>
        <w:t xml:space="preserve">hereof. In the event that a reserved change of the obligation pursuant to Article </w:t>
      </w:r>
      <w:r w:rsidR="00D56D60" w:rsidRPr="00582AF9">
        <w:rPr>
          <w:lang w:val="en-GB"/>
        </w:rPr>
        <w:t>X</w:t>
      </w:r>
      <w:r w:rsidR="004B05EB" w:rsidRPr="00582AF9">
        <w:rPr>
          <w:lang w:val="en-GB"/>
        </w:rPr>
        <w:t xml:space="preserve"> </w:t>
      </w:r>
      <w:r w:rsidR="00D56D60" w:rsidRPr="00582AF9">
        <w:rPr>
          <w:lang w:val="en-GB"/>
        </w:rPr>
        <w:t>P</w:t>
      </w:r>
      <w:r w:rsidR="004B05EB" w:rsidRPr="00582AF9">
        <w:rPr>
          <w:lang w:val="en-GB"/>
        </w:rPr>
        <w:t xml:space="preserve">aragraph </w:t>
      </w:r>
      <w:r w:rsidR="004D5E9B" w:rsidRPr="00582AF9">
        <w:rPr>
          <w:lang w:val="en-GB"/>
        </w:rPr>
        <w:t>1</w:t>
      </w:r>
      <w:r w:rsidR="004D5E9B">
        <w:rPr>
          <w:lang w:val="en-GB"/>
        </w:rPr>
        <w:t>4</w:t>
      </w:r>
      <w:r w:rsidR="004D5E9B" w:rsidRPr="00582AF9">
        <w:rPr>
          <w:lang w:val="en-GB"/>
        </w:rPr>
        <w:t xml:space="preserve"> </w:t>
      </w:r>
      <w:r w:rsidR="004B05EB" w:rsidRPr="00582AF9">
        <w:rPr>
          <w:lang w:val="en-GB"/>
        </w:rPr>
        <w:t>hereof is applied, the per</w:t>
      </w:r>
      <w:r w:rsidR="00DF37FD" w:rsidRPr="00582AF9">
        <w:rPr>
          <w:lang w:val="en-GB"/>
        </w:rPr>
        <w:t>i</w:t>
      </w:r>
      <w:r w:rsidR="004B05EB" w:rsidRPr="00582AF9">
        <w:rPr>
          <w:lang w:val="en-GB"/>
        </w:rPr>
        <w:t xml:space="preserve">od of the </w:t>
      </w:r>
      <w:r w:rsidR="00A97413" w:rsidRPr="00582AF9">
        <w:rPr>
          <w:lang w:val="en-GB"/>
        </w:rPr>
        <w:t>C</w:t>
      </w:r>
      <w:r w:rsidR="004B05EB" w:rsidRPr="00582AF9">
        <w:rPr>
          <w:lang w:val="en-GB"/>
        </w:rPr>
        <w:t xml:space="preserve">ontract stated in previous sentence shall be prolonged </w:t>
      </w:r>
      <w:r w:rsidR="00D56D60" w:rsidRPr="00582AF9">
        <w:rPr>
          <w:lang w:val="en-GB"/>
        </w:rPr>
        <w:t xml:space="preserve">for the requested extension period in accordance with Article X Paragraph </w:t>
      </w:r>
      <w:r w:rsidR="004D5E9B" w:rsidRPr="00582AF9">
        <w:rPr>
          <w:lang w:val="en-GB"/>
        </w:rPr>
        <w:t>1</w:t>
      </w:r>
      <w:r w:rsidR="004D5E9B">
        <w:rPr>
          <w:lang w:val="en-GB"/>
        </w:rPr>
        <w:t>4</w:t>
      </w:r>
      <w:r w:rsidR="004D5E9B" w:rsidRPr="00582AF9">
        <w:rPr>
          <w:lang w:val="en-GB"/>
        </w:rPr>
        <w:t xml:space="preserve"> </w:t>
      </w:r>
      <w:r w:rsidR="00D56D60" w:rsidRPr="00582AF9">
        <w:rPr>
          <w:lang w:val="en-GB"/>
        </w:rPr>
        <w:t xml:space="preserve">point </w:t>
      </w:r>
      <w:r w:rsidR="004D5E9B" w:rsidRPr="00582AF9">
        <w:rPr>
          <w:lang w:val="en-GB"/>
        </w:rPr>
        <w:t>1</w:t>
      </w:r>
      <w:r w:rsidR="004D5E9B">
        <w:rPr>
          <w:lang w:val="en-GB"/>
        </w:rPr>
        <w:t>4</w:t>
      </w:r>
      <w:r w:rsidR="00D56D60" w:rsidRPr="00582AF9">
        <w:rPr>
          <w:lang w:val="en-GB"/>
        </w:rPr>
        <w:t xml:space="preserve">.1 and </w:t>
      </w:r>
      <w:r w:rsidR="004D5E9B" w:rsidRPr="00582AF9">
        <w:rPr>
          <w:lang w:val="en-GB"/>
        </w:rPr>
        <w:t>1</w:t>
      </w:r>
      <w:r w:rsidR="004D5E9B">
        <w:rPr>
          <w:lang w:val="en-GB"/>
        </w:rPr>
        <w:t>4</w:t>
      </w:r>
      <w:r w:rsidR="00D56D60" w:rsidRPr="00582AF9">
        <w:rPr>
          <w:lang w:val="en-GB"/>
        </w:rPr>
        <w:t>.2 hereof</w:t>
      </w:r>
      <w:r w:rsidR="004B05EB" w:rsidRPr="00582AF9">
        <w:rPr>
          <w:lang w:val="en-GB"/>
        </w:rPr>
        <w:t>.</w:t>
      </w:r>
    </w:p>
    <w:p w14:paraId="37332461" w14:textId="0E1D50D1" w:rsidR="00C52CB1" w:rsidRPr="00582AF9" w:rsidRDefault="00C52CB1" w:rsidP="009C410E">
      <w:pPr>
        <w:pStyle w:val="Kapitola1"/>
        <w:numPr>
          <w:ilvl w:val="1"/>
          <w:numId w:val="4"/>
        </w:numPr>
        <w:tabs>
          <w:tab w:val="clear" w:pos="705"/>
          <w:tab w:val="num" w:pos="426"/>
        </w:tabs>
        <w:ind w:left="426" w:hanging="426"/>
        <w:rPr>
          <w:lang w:val="en-GB"/>
        </w:rPr>
      </w:pPr>
      <w:r w:rsidRPr="00582AF9">
        <w:rPr>
          <w:lang w:val="en-GB"/>
        </w:rPr>
        <w:t>This Contract shall terminate</w:t>
      </w:r>
    </w:p>
    <w:p w14:paraId="789E3560" w14:textId="074936CA" w:rsidR="00C52CB1" w:rsidRPr="00582AF9" w:rsidRDefault="004B05EB"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lang w:val="en-GB"/>
        </w:rPr>
      </w:pPr>
      <w:r w:rsidRPr="00582AF9">
        <w:rPr>
          <w:rFonts w:ascii="Arial" w:hAnsi="Arial" w:cs="Arial"/>
          <w:sz w:val="22"/>
          <w:szCs w:val="22"/>
          <w:lang w:val="en-GB"/>
        </w:rPr>
        <w:t xml:space="preserve">with the lapse of the period of time stated in the paragraph 2 </w:t>
      </w:r>
      <w:r w:rsidR="00EE7FE2">
        <w:rPr>
          <w:rFonts w:ascii="Arial" w:hAnsi="Arial" w:cs="Arial"/>
          <w:sz w:val="22"/>
          <w:szCs w:val="22"/>
          <w:lang w:val="en-GB"/>
        </w:rPr>
        <w:t xml:space="preserve">of </w:t>
      </w:r>
      <w:r w:rsidRPr="00582AF9">
        <w:rPr>
          <w:rFonts w:ascii="Arial" w:hAnsi="Arial" w:cs="Arial"/>
          <w:sz w:val="22"/>
          <w:szCs w:val="22"/>
          <w:lang w:val="en-GB"/>
        </w:rPr>
        <w:t>this Article;</w:t>
      </w:r>
    </w:p>
    <w:p w14:paraId="68729D8E" w14:textId="49CBCC72" w:rsidR="00C52CB1" w:rsidRPr="00582AF9" w:rsidRDefault="00C52CB1"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lang w:val="en-GB"/>
        </w:rPr>
      </w:pPr>
      <w:r w:rsidRPr="00582AF9">
        <w:rPr>
          <w:rFonts w:ascii="Arial" w:hAnsi="Arial"/>
          <w:sz w:val="22"/>
          <w:szCs w:val="22"/>
          <w:lang w:val="en-GB"/>
        </w:rPr>
        <w:t xml:space="preserve">by written agreement of the </w:t>
      </w:r>
      <w:r w:rsidR="00A16BE2" w:rsidRPr="00582AF9">
        <w:rPr>
          <w:rFonts w:ascii="Arial" w:hAnsi="Arial"/>
          <w:sz w:val="22"/>
          <w:szCs w:val="22"/>
          <w:lang w:val="en-GB"/>
        </w:rPr>
        <w:t xml:space="preserve">Contracting </w:t>
      </w:r>
      <w:r w:rsidRPr="00582AF9">
        <w:rPr>
          <w:rFonts w:ascii="Arial" w:hAnsi="Arial"/>
          <w:sz w:val="22"/>
          <w:szCs w:val="22"/>
          <w:lang w:val="en-GB"/>
        </w:rPr>
        <w:t>Parties;</w:t>
      </w:r>
    </w:p>
    <w:p w14:paraId="10135031" w14:textId="223D567C" w:rsidR="00C52CB1" w:rsidRPr="00582AF9" w:rsidRDefault="00494BB2"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lang w:val="en-GB"/>
        </w:rPr>
      </w:pPr>
      <w:r w:rsidRPr="00582AF9">
        <w:rPr>
          <w:rFonts w:ascii="Arial" w:hAnsi="Arial"/>
          <w:sz w:val="22"/>
          <w:szCs w:val="22"/>
          <w:lang w:val="en-GB"/>
        </w:rPr>
        <w:t xml:space="preserve">by withdrawal from this </w:t>
      </w:r>
      <w:r w:rsidR="00A0675F" w:rsidRPr="00582AF9">
        <w:rPr>
          <w:rFonts w:ascii="Arial" w:hAnsi="Arial"/>
          <w:sz w:val="22"/>
          <w:szCs w:val="22"/>
          <w:lang w:val="en-GB"/>
        </w:rPr>
        <w:t>Contract</w:t>
      </w:r>
      <w:r w:rsidRPr="00582AF9">
        <w:rPr>
          <w:rFonts w:ascii="Arial" w:hAnsi="Arial"/>
          <w:sz w:val="22"/>
          <w:szCs w:val="22"/>
          <w:lang w:val="en-GB"/>
        </w:rPr>
        <w:t xml:space="preserve"> in the cases given in this </w:t>
      </w:r>
      <w:r w:rsidR="00A0675F" w:rsidRPr="00582AF9">
        <w:rPr>
          <w:rFonts w:ascii="Arial" w:hAnsi="Arial"/>
          <w:sz w:val="22"/>
          <w:szCs w:val="22"/>
          <w:lang w:val="en-GB"/>
        </w:rPr>
        <w:t>Contract</w:t>
      </w:r>
      <w:r w:rsidRPr="00582AF9">
        <w:rPr>
          <w:rFonts w:ascii="Arial" w:hAnsi="Arial"/>
          <w:sz w:val="22"/>
          <w:szCs w:val="22"/>
          <w:lang w:val="en-GB"/>
        </w:rPr>
        <w:t xml:space="preserve"> or in the event of a substantial breach by either Party</w:t>
      </w:r>
      <w:r w:rsidR="00F808FA" w:rsidRPr="00582AF9">
        <w:rPr>
          <w:rFonts w:ascii="Arial" w:hAnsi="Arial"/>
          <w:sz w:val="22"/>
          <w:szCs w:val="22"/>
          <w:lang w:val="en-GB"/>
        </w:rPr>
        <w:t>;</w:t>
      </w:r>
    </w:p>
    <w:p w14:paraId="121739F9" w14:textId="77777777" w:rsidR="000000F4" w:rsidRPr="00582AF9" w:rsidRDefault="00F808FA"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lang w:val="en-GB"/>
        </w:rPr>
      </w:pPr>
      <w:r w:rsidRPr="00582AF9">
        <w:rPr>
          <w:rFonts w:ascii="Arial" w:hAnsi="Arial" w:cs="Arial"/>
          <w:sz w:val="22"/>
          <w:szCs w:val="22"/>
          <w:lang w:val="en-GB"/>
        </w:rPr>
        <w:t>by written notice of termination by either Party</w:t>
      </w:r>
      <w:r w:rsidR="000000F4" w:rsidRPr="00582AF9">
        <w:rPr>
          <w:rFonts w:ascii="Arial" w:hAnsi="Arial" w:cs="Arial"/>
          <w:sz w:val="22"/>
          <w:szCs w:val="22"/>
          <w:lang w:val="en-GB"/>
        </w:rPr>
        <w:t>;</w:t>
      </w:r>
    </w:p>
    <w:p w14:paraId="262B8E3E" w14:textId="31BD01EA" w:rsidR="00F808FA" w:rsidRPr="00582AF9" w:rsidRDefault="000000F4"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lang w:val="en-GB"/>
        </w:rPr>
      </w:pPr>
      <w:r w:rsidRPr="00582AF9">
        <w:rPr>
          <w:rFonts w:ascii="Arial" w:hAnsi="Arial" w:cs="Arial"/>
          <w:sz w:val="22"/>
          <w:szCs w:val="22"/>
          <w:lang w:val="en-GB"/>
        </w:rPr>
        <w:t>by reaching the maximum financial volume of services according to Article I, paragraph 3 of this Contract.</w:t>
      </w:r>
    </w:p>
    <w:p w14:paraId="472CEB30" w14:textId="21477299" w:rsidR="00494BB2" w:rsidRPr="00582AF9" w:rsidRDefault="00494BB2" w:rsidP="009C410E">
      <w:pPr>
        <w:pStyle w:val="Kapitola1"/>
        <w:numPr>
          <w:ilvl w:val="1"/>
          <w:numId w:val="4"/>
        </w:numPr>
        <w:tabs>
          <w:tab w:val="clear" w:pos="705"/>
          <w:tab w:val="num" w:pos="426"/>
        </w:tabs>
        <w:ind w:left="426" w:hanging="426"/>
        <w:rPr>
          <w:lang w:val="en-GB"/>
        </w:rPr>
      </w:pPr>
      <w:r w:rsidRPr="00582AF9">
        <w:rPr>
          <w:lang w:val="en-GB"/>
        </w:rPr>
        <w:t>The Parties agree that they consider the following cases in particular to constitute a substantial breach hereof:</w:t>
      </w:r>
    </w:p>
    <w:p w14:paraId="5F02DBE3" w14:textId="77777777" w:rsidR="008F4032" w:rsidRDefault="002B1407" w:rsidP="008F4032">
      <w:pPr>
        <w:pStyle w:val="Kapitola1"/>
        <w:numPr>
          <w:ilvl w:val="0"/>
          <w:numId w:val="0"/>
        </w:numPr>
        <w:ind w:left="1134" w:hanging="425"/>
        <w:rPr>
          <w:lang w:val="en-GB"/>
        </w:rPr>
      </w:pPr>
      <w:r w:rsidRPr="00582AF9">
        <w:rPr>
          <w:lang w:val="en-GB"/>
        </w:rPr>
        <w:t xml:space="preserve"> </w:t>
      </w:r>
      <w:r w:rsidR="00C10CA8" w:rsidRPr="00582AF9">
        <w:rPr>
          <w:lang w:val="en-GB"/>
        </w:rPr>
        <w:t>a</w:t>
      </w:r>
      <w:r w:rsidR="00BE3177" w:rsidRPr="00582AF9">
        <w:rPr>
          <w:lang w:val="en-GB"/>
        </w:rPr>
        <w:t xml:space="preserve">) </w:t>
      </w:r>
      <w:r w:rsidR="008F4032">
        <w:rPr>
          <w:lang w:val="en-GB"/>
        </w:rPr>
        <w:tab/>
      </w:r>
      <w:r w:rsidR="00BE3177" w:rsidRPr="00582AF9">
        <w:rPr>
          <w:lang w:val="en-GB"/>
        </w:rPr>
        <w:t xml:space="preserve">the Device was not commissioned into operation and handed over to the Client </w:t>
      </w:r>
      <w:r w:rsidR="00BE3177" w:rsidRPr="00582AF9">
        <w:rPr>
          <w:lang w:val="en-GB"/>
        </w:rPr>
        <w:lastRenderedPageBreak/>
        <w:t>within 2 months after futile lapse of the given period due to reasons attributable to the Contractor or the device does not fulfil the declared technical parameters;</w:t>
      </w:r>
      <w:r w:rsidR="00E05594" w:rsidRPr="00582AF9">
        <w:rPr>
          <w:lang w:val="en-GB"/>
        </w:rPr>
        <w:t xml:space="preserve"> </w:t>
      </w:r>
    </w:p>
    <w:p w14:paraId="7B5EE756" w14:textId="77777777" w:rsidR="008F4032" w:rsidRDefault="00C10CA8" w:rsidP="008F4032">
      <w:pPr>
        <w:pStyle w:val="Kapitola1"/>
        <w:numPr>
          <w:ilvl w:val="0"/>
          <w:numId w:val="0"/>
        </w:numPr>
        <w:ind w:left="1134" w:hanging="425"/>
        <w:rPr>
          <w:lang w:val="en-GB"/>
        </w:rPr>
      </w:pPr>
      <w:r w:rsidRPr="00582AF9">
        <w:rPr>
          <w:lang w:val="en-GB"/>
        </w:rPr>
        <w:t>b</w:t>
      </w:r>
      <w:r w:rsidR="009757BD" w:rsidRPr="00582AF9">
        <w:rPr>
          <w:lang w:val="en-GB"/>
        </w:rPr>
        <w:t>)</w:t>
      </w:r>
      <w:r w:rsidR="009757BD" w:rsidRPr="00582AF9">
        <w:rPr>
          <w:lang w:val="en-GB"/>
        </w:rPr>
        <w:tab/>
      </w:r>
      <w:r w:rsidR="00285F8F" w:rsidRPr="00582AF9">
        <w:rPr>
          <w:lang w:val="en-GB"/>
        </w:rPr>
        <w:t xml:space="preserve">a failure to meet the Technical specification of the Device stated in the </w:t>
      </w:r>
      <w:r w:rsidRPr="00582AF9">
        <w:rPr>
          <w:lang w:val="en-GB"/>
        </w:rPr>
        <w:t xml:space="preserve">Article II Paragraph  and </w:t>
      </w:r>
      <w:r w:rsidR="00285F8F" w:rsidRPr="00582AF9">
        <w:rPr>
          <w:lang w:val="en-GB"/>
        </w:rPr>
        <w:t xml:space="preserve">Annex No. 1 </w:t>
      </w:r>
      <w:r w:rsidRPr="00582AF9">
        <w:rPr>
          <w:lang w:val="en-GB"/>
        </w:rPr>
        <w:t xml:space="preserve">(1.a or 1.b) </w:t>
      </w:r>
      <w:r w:rsidR="00285F8F" w:rsidRPr="00582AF9">
        <w:rPr>
          <w:lang w:val="en-GB"/>
        </w:rPr>
        <w:t>to this Contract;</w:t>
      </w:r>
    </w:p>
    <w:p w14:paraId="6D955A1F" w14:textId="77777777" w:rsidR="008F4032" w:rsidRDefault="008F4032" w:rsidP="008F4032">
      <w:pPr>
        <w:pStyle w:val="Kapitola1"/>
        <w:numPr>
          <w:ilvl w:val="0"/>
          <w:numId w:val="0"/>
        </w:numPr>
        <w:ind w:left="1134" w:hanging="425"/>
        <w:rPr>
          <w:lang w:val="en-GB"/>
        </w:rPr>
      </w:pPr>
      <w:r>
        <w:rPr>
          <w:lang w:val="en-GB"/>
        </w:rPr>
        <w:t>c)</w:t>
      </w:r>
      <w:r>
        <w:rPr>
          <w:lang w:val="en-GB"/>
        </w:rPr>
        <w:tab/>
      </w:r>
      <w:r w:rsidR="00E73D01" w:rsidRPr="00582AF9">
        <w:rPr>
          <w:lang w:val="en-GB"/>
        </w:rPr>
        <w:t xml:space="preserve">the </w:t>
      </w:r>
      <w:r w:rsidR="00A65E75" w:rsidRPr="00582AF9">
        <w:rPr>
          <w:lang w:val="en-GB"/>
        </w:rPr>
        <w:t>D</w:t>
      </w:r>
      <w:r w:rsidR="00BC29FE" w:rsidRPr="00582AF9">
        <w:rPr>
          <w:lang w:val="en-GB"/>
        </w:rPr>
        <w:t>evice</w:t>
      </w:r>
      <w:r w:rsidR="00E73D01" w:rsidRPr="00582AF9">
        <w:rPr>
          <w:lang w:val="en-GB"/>
        </w:rPr>
        <w:t xml:space="preserve"> is supplied with defects that are not removable or defects, the removal of which would bring about excessive costs</w:t>
      </w:r>
      <w:r w:rsidR="00A33814" w:rsidRPr="00582AF9">
        <w:rPr>
          <w:lang w:val="en-GB"/>
        </w:rPr>
        <w:t xml:space="preserve">, or an unusual time required for their removal would be disproportionate to the </w:t>
      </w:r>
      <w:r w:rsidR="00EC2B5B" w:rsidRPr="00582AF9">
        <w:rPr>
          <w:lang w:val="en-GB"/>
        </w:rPr>
        <w:t>Client</w:t>
      </w:r>
      <w:r w:rsidR="003A1AEC" w:rsidRPr="00582AF9">
        <w:rPr>
          <w:lang w:val="en-GB"/>
        </w:rPr>
        <w:t xml:space="preserve">'s </w:t>
      </w:r>
      <w:r w:rsidR="00A33814" w:rsidRPr="00582AF9">
        <w:rPr>
          <w:lang w:val="en-GB"/>
        </w:rPr>
        <w:t>needs</w:t>
      </w:r>
      <w:r w:rsidR="00E8033F" w:rsidRPr="00582AF9">
        <w:rPr>
          <w:lang w:val="en-GB"/>
        </w:rPr>
        <w:t>;</w:t>
      </w:r>
    </w:p>
    <w:p w14:paraId="41E2E0BC" w14:textId="77777777" w:rsidR="00B21DAE" w:rsidRDefault="00C10CA8" w:rsidP="00B21DAE">
      <w:pPr>
        <w:pStyle w:val="Kapitola1"/>
        <w:numPr>
          <w:ilvl w:val="0"/>
          <w:numId w:val="0"/>
        </w:numPr>
        <w:ind w:left="1134" w:hanging="425"/>
        <w:rPr>
          <w:lang w:val="en-GB"/>
        </w:rPr>
      </w:pPr>
      <w:r w:rsidRPr="00582AF9">
        <w:rPr>
          <w:lang w:val="en-GB"/>
        </w:rPr>
        <w:t>d</w:t>
      </w:r>
      <w:r w:rsidR="00E8033F" w:rsidRPr="00582AF9">
        <w:rPr>
          <w:lang w:val="en-GB"/>
        </w:rPr>
        <w:t>)</w:t>
      </w:r>
      <w:r w:rsidR="00CE49AC" w:rsidRPr="00582AF9">
        <w:rPr>
          <w:lang w:val="en-GB"/>
        </w:rPr>
        <w:tab/>
      </w:r>
      <w:r w:rsidR="00EC2B5B" w:rsidRPr="00582AF9">
        <w:rPr>
          <w:lang w:val="en-GB"/>
        </w:rPr>
        <w:t>Contractor</w:t>
      </w:r>
      <w:r w:rsidR="00CE49AC" w:rsidRPr="00582AF9">
        <w:rPr>
          <w:lang w:val="en-GB"/>
        </w:rPr>
        <w:t xml:space="preserve">'s statements referred to Article VI paragraph </w:t>
      </w:r>
      <w:r w:rsidRPr="00582AF9">
        <w:rPr>
          <w:lang w:val="en-GB"/>
        </w:rPr>
        <w:t xml:space="preserve">9 </w:t>
      </w:r>
      <w:r w:rsidR="00CE49AC" w:rsidRPr="00582AF9">
        <w:rPr>
          <w:lang w:val="en-GB"/>
        </w:rPr>
        <w:t>hereof prove to be false</w:t>
      </w:r>
      <w:r w:rsidR="00B21DAE">
        <w:rPr>
          <w:lang w:val="en-GB"/>
        </w:rPr>
        <w:t>;</w:t>
      </w:r>
    </w:p>
    <w:p w14:paraId="2B6AA954" w14:textId="77777777" w:rsidR="00B21DAE" w:rsidRDefault="00C10CA8" w:rsidP="00B21DAE">
      <w:pPr>
        <w:pStyle w:val="Kapitola1"/>
        <w:numPr>
          <w:ilvl w:val="0"/>
          <w:numId w:val="0"/>
        </w:numPr>
        <w:ind w:left="1134" w:hanging="425"/>
        <w:rPr>
          <w:lang w:val="en-GB"/>
        </w:rPr>
      </w:pPr>
      <w:r w:rsidRPr="00582AF9">
        <w:rPr>
          <w:lang w:val="en-GB"/>
        </w:rPr>
        <w:t>e</w:t>
      </w:r>
      <w:r w:rsidR="00CE49AC" w:rsidRPr="00582AF9">
        <w:rPr>
          <w:lang w:val="en-GB"/>
        </w:rPr>
        <w:t>)</w:t>
      </w:r>
      <w:r w:rsidR="00CE49AC" w:rsidRPr="00582AF9">
        <w:rPr>
          <w:lang w:val="en-GB"/>
        </w:rPr>
        <w:tab/>
      </w:r>
      <w:r w:rsidR="00965DF8" w:rsidRPr="00582AF9">
        <w:rPr>
          <w:lang w:val="en-GB"/>
        </w:rPr>
        <w:t xml:space="preserve">the </w:t>
      </w:r>
      <w:r w:rsidR="00EC2B5B" w:rsidRPr="00582AF9">
        <w:rPr>
          <w:lang w:val="en-GB"/>
        </w:rPr>
        <w:t>Contractor</w:t>
      </w:r>
      <w:r w:rsidR="00CE49AC" w:rsidRPr="00582AF9">
        <w:rPr>
          <w:lang w:val="en-GB"/>
        </w:rPr>
        <w:t xml:space="preserve"> violates the obligation to notify the </w:t>
      </w:r>
      <w:r w:rsidR="00EC2B5B" w:rsidRPr="00582AF9">
        <w:rPr>
          <w:lang w:val="en-GB"/>
        </w:rPr>
        <w:t>Client</w:t>
      </w:r>
      <w:r w:rsidR="00CE49AC" w:rsidRPr="00582AF9">
        <w:rPr>
          <w:lang w:val="en-GB"/>
        </w:rPr>
        <w:t xml:space="preserve"> of the fact stated in the last sentence of the Article VI paragraph </w:t>
      </w:r>
      <w:r w:rsidRPr="00582AF9">
        <w:rPr>
          <w:lang w:val="en-GB"/>
        </w:rPr>
        <w:t xml:space="preserve">9 </w:t>
      </w:r>
      <w:r w:rsidR="00CE49AC" w:rsidRPr="00582AF9">
        <w:rPr>
          <w:lang w:val="en-GB"/>
        </w:rPr>
        <w:t>hereof;</w:t>
      </w:r>
    </w:p>
    <w:p w14:paraId="0200634A" w14:textId="77777777" w:rsidR="00B21DAE" w:rsidRDefault="00C10CA8" w:rsidP="00B21DAE">
      <w:pPr>
        <w:pStyle w:val="Kapitola1"/>
        <w:numPr>
          <w:ilvl w:val="0"/>
          <w:numId w:val="0"/>
        </w:numPr>
        <w:ind w:left="1134" w:hanging="425"/>
        <w:rPr>
          <w:lang w:val="en-GB"/>
        </w:rPr>
      </w:pPr>
      <w:r w:rsidRPr="00582AF9">
        <w:rPr>
          <w:lang w:val="en-GB"/>
        </w:rPr>
        <w:t>f</w:t>
      </w:r>
      <w:r w:rsidR="00965DF8" w:rsidRPr="00582AF9">
        <w:rPr>
          <w:lang w:val="en-GB"/>
        </w:rPr>
        <w:t>)</w:t>
      </w:r>
      <w:r w:rsidR="00965DF8" w:rsidRPr="00582AF9">
        <w:rPr>
          <w:lang w:val="en-GB"/>
        </w:rPr>
        <w:tab/>
        <w:t xml:space="preserve">the Device does not meet the requirements of Article </w:t>
      </w:r>
      <w:r w:rsidRPr="00582AF9">
        <w:rPr>
          <w:lang w:val="en-GB"/>
        </w:rPr>
        <w:t xml:space="preserve">VIII </w:t>
      </w:r>
      <w:r w:rsidR="00965DF8" w:rsidRPr="00582AF9">
        <w:rPr>
          <w:lang w:val="en-GB"/>
        </w:rPr>
        <w:t>Paragraph 7 hereof, even after the expiration of the term stated in the previous written Client’s request for remedy;</w:t>
      </w:r>
    </w:p>
    <w:p w14:paraId="6B1D82E6" w14:textId="77777777" w:rsidR="00B21DAE" w:rsidRDefault="00CE49AC" w:rsidP="00B21DAE">
      <w:pPr>
        <w:pStyle w:val="Kapitola1"/>
        <w:numPr>
          <w:ilvl w:val="0"/>
          <w:numId w:val="0"/>
        </w:numPr>
        <w:ind w:left="1134" w:hanging="425"/>
        <w:rPr>
          <w:lang w:val="en-GB"/>
        </w:rPr>
      </w:pPr>
      <w:r w:rsidRPr="00582AF9">
        <w:rPr>
          <w:lang w:val="en-GB"/>
        </w:rPr>
        <w:t>g)</w:t>
      </w:r>
      <w:r w:rsidRPr="00582AF9">
        <w:rPr>
          <w:lang w:val="en-GB"/>
        </w:rPr>
        <w:tab/>
      </w:r>
      <w:r w:rsidR="00E8033F" w:rsidRPr="00582AF9">
        <w:rPr>
          <w:lang w:val="en-GB"/>
        </w:rPr>
        <w:t>breach of obligation under Article XII Paragraph 1 hereof</w:t>
      </w:r>
      <w:r w:rsidR="001A210B" w:rsidRPr="00582AF9">
        <w:rPr>
          <w:lang w:val="en-GB"/>
        </w:rPr>
        <w:t>;</w:t>
      </w:r>
    </w:p>
    <w:p w14:paraId="3E766CA4" w14:textId="77777777" w:rsidR="00B21DAE" w:rsidRDefault="00CE49AC" w:rsidP="00B21DAE">
      <w:pPr>
        <w:pStyle w:val="Kapitola1"/>
        <w:numPr>
          <w:ilvl w:val="0"/>
          <w:numId w:val="0"/>
        </w:numPr>
        <w:ind w:left="1134" w:hanging="425"/>
        <w:rPr>
          <w:lang w:val="en-GB"/>
        </w:rPr>
      </w:pPr>
      <w:r w:rsidRPr="004D5E9B">
        <w:rPr>
          <w:lang w:val="en-GB"/>
        </w:rPr>
        <w:t>h)</w:t>
      </w:r>
      <w:r w:rsidRPr="004D5E9B">
        <w:rPr>
          <w:lang w:val="en-GB"/>
        </w:rPr>
        <w:tab/>
      </w:r>
      <w:r w:rsidRPr="00A20355">
        <w:rPr>
          <w:lang w:val="en-GB"/>
        </w:rPr>
        <w:t>breach of obligation under Article XII Paragraph 1</w:t>
      </w:r>
      <w:r w:rsidR="00DA486A" w:rsidRPr="00A20355">
        <w:rPr>
          <w:lang w:val="en-GB"/>
        </w:rPr>
        <w:t>0</w:t>
      </w:r>
      <w:r w:rsidRPr="00A20355">
        <w:rPr>
          <w:lang w:val="en-GB"/>
        </w:rPr>
        <w:t xml:space="preserve"> point c) hereof;</w:t>
      </w:r>
    </w:p>
    <w:p w14:paraId="77A319FB" w14:textId="77777777" w:rsidR="00B21DAE" w:rsidRDefault="0087718C" w:rsidP="00B21DAE">
      <w:pPr>
        <w:pStyle w:val="Kapitola1"/>
        <w:numPr>
          <w:ilvl w:val="0"/>
          <w:numId w:val="0"/>
        </w:numPr>
        <w:ind w:left="1134" w:hanging="425"/>
        <w:rPr>
          <w:lang w:val="en-GB"/>
        </w:rPr>
      </w:pPr>
      <w:r w:rsidRPr="00582AF9">
        <w:rPr>
          <w:lang w:val="en-GB"/>
        </w:rPr>
        <w:t>i)</w:t>
      </w:r>
      <w:r w:rsidRPr="00582AF9">
        <w:rPr>
          <w:lang w:val="en-GB"/>
        </w:rPr>
        <w:tab/>
        <w:t xml:space="preserve">breach of the Contractor's obligations in Article XII Paragraph 11 or 12 or 13 of this </w:t>
      </w:r>
      <w:r w:rsidRPr="00582AF9">
        <w:rPr>
          <w:bCs/>
          <w:lang w:val="en-GB"/>
        </w:rPr>
        <w:t>Contract or in Article XVII Paragraph 8 of this Contract</w:t>
      </w:r>
      <w:r w:rsidRPr="00582AF9">
        <w:rPr>
          <w:lang w:val="en-GB"/>
        </w:rPr>
        <w:t>;</w:t>
      </w:r>
    </w:p>
    <w:p w14:paraId="0E62A29B" w14:textId="77777777" w:rsidR="00B21DAE" w:rsidRDefault="0087718C" w:rsidP="00B21DAE">
      <w:pPr>
        <w:pStyle w:val="Kapitola1"/>
        <w:numPr>
          <w:ilvl w:val="0"/>
          <w:numId w:val="0"/>
        </w:numPr>
        <w:ind w:left="1134" w:hanging="425"/>
        <w:rPr>
          <w:lang w:val="en-GB"/>
        </w:rPr>
      </w:pPr>
      <w:r w:rsidRPr="00582AF9">
        <w:rPr>
          <w:lang w:val="en-GB"/>
        </w:rPr>
        <w:t>j</w:t>
      </w:r>
      <w:r w:rsidR="00BD54D4" w:rsidRPr="00582AF9">
        <w:rPr>
          <w:lang w:val="en-GB"/>
        </w:rPr>
        <w:t>)</w:t>
      </w:r>
      <w:r w:rsidR="001966F9" w:rsidRPr="00582AF9">
        <w:rPr>
          <w:lang w:val="en-GB"/>
        </w:rPr>
        <w:tab/>
        <w:t xml:space="preserve">breach of Article </w:t>
      </w:r>
      <w:r w:rsidR="00C10CA8" w:rsidRPr="00582AF9">
        <w:rPr>
          <w:lang w:val="en-GB"/>
        </w:rPr>
        <w:t xml:space="preserve">XIII </w:t>
      </w:r>
      <w:r w:rsidR="001966F9" w:rsidRPr="00582AF9">
        <w:rPr>
          <w:lang w:val="en-GB"/>
        </w:rPr>
        <w:t>hereof which has not been remedied following a previous notice for correction;</w:t>
      </w:r>
    </w:p>
    <w:p w14:paraId="5A0A9122" w14:textId="5E0F5CA9" w:rsidR="00F43650" w:rsidRPr="00582AF9" w:rsidRDefault="0087718C" w:rsidP="00B21DAE">
      <w:pPr>
        <w:pStyle w:val="Kapitola1"/>
        <w:numPr>
          <w:ilvl w:val="0"/>
          <w:numId w:val="0"/>
        </w:numPr>
        <w:ind w:left="1134" w:hanging="425"/>
        <w:rPr>
          <w:lang w:val="en-GB"/>
        </w:rPr>
      </w:pPr>
      <w:r w:rsidRPr="00582AF9">
        <w:rPr>
          <w:lang w:val="en-GB"/>
        </w:rPr>
        <w:t>k)</w:t>
      </w:r>
      <w:r w:rsidRPr="00582AF9">
        <w:rPr>
          <w:sz w:val="24"/>
          <w:szCs w:val="24"/>
          <w:lang w:val="en-GB"/>
        </w:rPr>
        <w:tab/>
      </w:r>
      <w:r w:rsidR="00EC2B5B" w:rsidRPr="00582AF9">
        <w:rPr>
          <w:lang w:val="en-GB"/>
        </w:rPr>
        <w:t>Client</w:t>
      </w:r>
      <w:r w:rsidR="00F43650" w:rsidRPr="00582AF9">
        <w:rPr>
          <w:lang w:val="en-GB"/>
        </w:rPr>
        <w:t xml:space="preserve"> is </w:t>
      </w:r>
      <w:r w:rsidR="00641E55" w:rsidRPr="00582AF9">
        <w:rPr>
          <w:lang w:val="en-GB"/>
        </w:rPr>
        <w:t>in delay with payment of a duly issued tax document (invoice) more than 1 month from its maturity</w:t>
      </w:r>
      <w:r w:rsidR="00A51EB3" w:rsidRPr="00582AF9">
        <w:rPr>
          <w:lang w:val="en-GB"/>
        </w:rPr>
        <w:t>.</w:t>
      </w:r>
      <w:r w:rsidR="00E05594" w:rsidRPr="00582AF9">
        <w:rPr>
          <w:lang w:val="en-GB"/>
        </w:rPr>
        <w:t xml:space="preserve"> </w:t>
      </w:r>
    </w:p>
    <w:p w14:paraId="0C743629" w14:textId="341DE842" w:rsidR="000F6A98" w:rsidRPr="00582AF9" w:rsidRDefault="00A0675F" w:rsidP="00A20355">
      <w:pPr>
        <w:pStyle w:val="Odstavecseseznamem"/>
        <w:numPr>
          <w:ilvl w:val="0"/>
          <w:numId w:val="46"/>
        </w:numPr>
        <w:spacing w:after="120" w:line="276" w:lineRule="auto"/>
        <w:jc w:val="both"/>
        <w:rPr>
          <w:rFonts w:ascii="Arial" w:hAnsi="Arial" w:cs="Arial"/>
          <w:sz w:val="22"/>
          <w:szCs w:val="22"/>
          <w:lang w:val="en-GB"/>
        </w:rPr>
      </w:pPr>
      <w:r w:rsidRPr="00582AF9">
        <w:rPr>
          <w:rFonts w:ascii="Arial" w:hAnsi="Arial" w:cs="Arial"/>
          <w:sz w:val="22"/>
          <w:szCs w:val="22"/>
          <w:lang w:val="en-GB"/>
        </w:rPr>
        <w:t xml:space="preserve">The written notice of withdrawal from this </w:t>
      </w:r>
      <w:r w:rsidRPr="00582AF9">
        <w:rPr>
          <w:rFonts w:ascii="Arial" w:hAnsi="Arial"/>
          <w:sz w:val="22"/>
          <w:szCs w:val="22"/>
          <w:lang w:val="en-GB"/>
        </w:rPr>
        <w:t>Contract</w:t>
      </w:r>
      <w:r w:rsidRPr="00582AF9">
        <w:rPr>
          <w:rFonts w:ascii="Arial" w:hAnsi="Arial" w:cs="Arial"/>
          <w:sz w:val="22"/>
          <w:szCs w:val="22"/>
          <w:lang w:val="en-GB"/>
        </w:rPr>
        <w:t xml:space="preserve"> shall take effect on the day the written notice of withdrawal is delivered to the other Party. The notice of withdrawal from this </w:t>
      </w:r>
      <w:r w:rsidRPr="00582AF9">
        <w:rPr>
          <w:rFonts w:ascii="Arial" w:hAnsi="Arial"/>
          <w:sz w:val="22"/>
          <w:szCs w:val="22"/>
          <w:lang w:val="en-GB"/>
        </w:rPr>
        <w:t>Contract</w:t>
      </w:r>
      <w:r w:rsidRPr="00582AF9">
        <w:rPr>
          <w:rFonts w:ascii="Arial" w:hAnsi="Arial" w:cs="Arial"/>
          <w:sz w:val="22"/>
          <w:szCs w:val="22"/>
          <w:lang w:val="en-GB"/>
        </w:rPr>
        <w:t xml:space="preserve"> or must be sent by registered mail.</w:t>
      </w:r>
    </w:p>
    <w:p w14:paraId="3E744FF8" w14:textId="102752C7" w:rsidR="008A469C" w:rsidRPr="00582AF9" w:rsidRDefault="00A0675F" w:rsidP="00A20355">
      <w:pPr>
        <w:pStyle w:val="Odstavecseseznamem"/>
        <w:numPr>
          <w:ilvl w:val="0"/>
          <w:numId w:val="46"/>
        </w:numPr>
        <w:spacing w:line="276" w:lineRule="auto"/>
        <w:jc w:val="both"/>
        <w:rPr>
          <w:rFonts w:ascii="Arial" w:hAnsi="Arial" w:cs="Arial"/>
          <w:sz w:val="22"/>
          <w:szCs w:val="22"/>
          <w:lang w:val="en-GB"/>
        </w:rPr>
      </w:pPr>
      <w:r w:rsidRPr="00582AF9">
        <w:rPr>
          <w:rFonts w:ascii="Arial" w:hAnsi="Arial" w:cs="Arial"/>
          <w:sz w:val="22"/>
          <w:szCs w:val="22"/>
          <w:lang w:val="en-GB"/>
        </w:rPr>
        <w:t xml:space="preserve">Termination of this </w:t>
      </w:r>
      <w:r w:rsidRPr="00582AF9">
        <w:rPr>
          <w:rFonts w:ascii="Arial" w:hAnsi="Arial"/>
          <w:sz w:val="22"/>
          <w:szCs w:val="22"/>
          <w:lang w:val="en-GB"/>
        </w:rPr>
        <w:t>Contract</w:t>
      </w:r>
      <w:r w:rsidRPr="00582AF9">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r w:rsidRPr="00582AF9">
        <w:rPr>
          <w:rFonts w:ascii="Arial" w:hAnsi="Arial"/>
          <w:sz w:val="22"/>
          <w:szCs w:val="22"/>
          <w:lang w:val="en-GB"/>
        </w:rPr>
        <w:t>Contract</w:t>
      </w:r>
      <w:r w:rsidRPr="00582AF9">
        <w:rPr>
          <w:rFonts w:ascii="Arial" w:hAnsi="Arial" w:cs="Arial"/>
          <w:sz w:val="22"/>
          <w:szCs w:val="22"/>
          <w:lang w:val="en-GB"/>
        </w:rPr>
        <w:t xml:space="preserve"> is terminated. </w:t>
      </w:r>
    </w:p>
    <w:p w14:paraId="2FE9118A" w14:textId="77777777" w:rsidR="00CD632A" w:rsidRPr="00582AF9" w:rsidRDefault="00CD632A" w:rsidP="00CD632A">
      <w:pPr>
        <w:pStyle w:val="Odstavecseseznamem"/>
        <w:rPr>
          <w:rFonts w:ascii="Arial" w:hAnsi="Arial" w:cs="Arial"/>
          <w:sz w:val="22"/>
          <w:szCs w:val="22"/>
          <w:lang w:val="en-GB"/>
        </w:rPr>
      </w:pPr>
    </w:p>
    <w:p w14:paraId="4F9F5E14" w14:textId="77777777" w:rsidR="00CD632A" w:rsidRPr="00582AF9" w:rsidRDefault="00CD632A" w:rsidP="00CD632A">
      <w:pPr>
        <w:pStyle w:val="Odstavecseseznamem"/>
        <w:spacing w:line="276" w:lineRule="auto"/>
        <w:ind w:left="360"/>
        <w:jc w:val="both"/>
        <w:rPr>
          <w:rFonts w:ascii="Arial" w:hAnsi="Arial" w:cs="Arial"/>
          <w:sz w:val="22"/>
          <w:szCs w:val="22"/>
          <w:lang w:val="en-GB"/>
        </w:rPr>
      </w:pPr>
    </w:p>
    <w:p w14:paraId="2388A895" w14:textId="2DE22825" w:rsidR="00A33814" w:rsidRPr="00582AF9" w:rsidRDefault="00A33814" w:rsidP="00893D58">
      <w:pPr>
        <w:jc w:val="center"/>
        <w:rPr>
          <w:rFonts w:ascii="Arial" w:hAnsi="Arial" w:cs="Arial"/>
          <w:b/>
          <w:color w:val="000000"/>
          <w:sz w:val="22"/>
          <w:szCs w:val="22"/>
          <w:lang w:val="en-GB"/>
        </w:rPr>
      </w:pPr>
      <w:r w:rsidRPr="00582AF9">
        <w:rPr>
          <w:rFonts w:ascii="Arial" w:hAnsi="Arial" w:cs="Arial"/>
          <w:b/>
          <w:color w:val="000000"/>
          <w:sz w:val="22"/>
          <w:szCs w:val="22"/>
          <w:lang w:val="en-GB"/>
        </w:rPr>
        <w:t xml:space="preserve">XV. </w:t>
      </w:r>
      <w:r w:rsidR="00B52BEE" w:rsidRPr="00582AF9">
        <w:rPr>
          <w:rFonts w:ascii="Arial" w:hAnsi="Arial" w:cs="Arial"/>
          <w:b/>
          <w:color w:val="000000"/>
          <w:sz w:val="22"/>
          <w:szCs w:val="22"/>
          <w:lang w:val="en-GB"/>
        </w:rPr>
        <w:t>LIBERATION REASONS</w:t>
      </w:r>
    </w:p>
    <w:p w14:paraId="4CB81706" w14:textId="77777777" w:rsidR="00A33814" w:rsidRPr="00582AF9" w:rsidRDefault="00A33814" w:rsidP="00B52BEE">
      <w:pPr>
        <w:spacing w:line="276" w:lineRule="auto"/>
        <w:ind w:left="426"/>
        <w:jc w:val="both"/>
        <w:rPr>
          <w:rFonts w:ascii="Arial" w:hAnsi="Arial" w:cs="Arial"/>
          <w:color w:val="000000"/>
          <w:sz w:val="22"/>
          <w:szCs w:val="22"/>
          <w:lang w:val="en-GB"/>
        </w:rPr>
      </w:pPr>
    </w:p>
    <w:p w14:paraId="04472393" w14:textId="72EE7C2D" w:rsidR="00B52BEE" w:rsidRPr="00582AF9"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582AF9">
        <w:rPr>
          <w:rFonts w:ascii="Arial" w:hAnsi="Arial" w:cs="Arial"/>
          <w:color w:val="000000"/>
          <w:sz w:val="22"/>
          <w:szCs w:val="22"/>
          <w:lang w:val="en-GB"/>
        </w:rPr>
        <w:t xml:space="preserve">The </w:t>
      </w:r>
      <w:r w:rsidR="0021277B" w:rsidRPr="00582AF9">
        <w:rPr>
          <w:rFonts w:ascii="Arial" w:hAnsi="Arial" w:cs="Arial"/>
          <w:color w:val="000000"/>
          <w:sz w:val="22"/>
          <w:szCs w:val="22"/>
          <w:lang w:val="en-GB"/>
        </w:rPr>
        <w:t>Contracting Party (hereinafter also referred to as "</w:t>
      </w:r>
      <w:r w:rsidR="00F41FB6" w:rsidRPr="00582AF9">
        <w:rPr>
          <w:rFonts w:ascii="Arial" w:hAnsi="Arial" w:cs="Arial"/>
          <w:sz w:val="22"/>
          <w:szCs w:val="22"/>
          <w:lang w:val="en-GB"/>
        </w:rPr>
        <w:t>T</w:t>
      </w:r>
      <w:r w:rsidR="0021277B" w:rsidRPr="00582AF9">
        <w:rPr>
          <w:rFonts w:ascii="Arial" w:hAnsi="Arial" w:cs="Arial"/>
          <w:color w:val="000000"/>
          <w:sz w:val="22"/>
          <w:szCs w:val="22"/>
          <w:lang w:val="en-GB"/>
        </w:rPr>
        <w:t>ortfeasor")</w:t>
      </w:r>
      <w:r w:rsidRPr="00582AF9">
        <w:rPr>
          <w:rFonts w:ascii="Arial" w:hAnsi="Arial" w:cs="Arial"/>
          <w:color w:val="000000"/>
          <w:sz w:val="22"/>
          <w:szCs w:val="22"/>
          <w:lang w:val="en-GB"/>
        </w:rPr>
        <w:t xml:space="preserve"> is released from the duty to provide compensation of any incurred harm, damages or loses only from the liberation reasons in the sense of § 2913 point 2 of the Civil Code. </w:t>
      </w:r>
    </w:p>
    <w:p w14:paraId="382C7061" w14:textId="04CE6842" w:rsidR="00B52BEE" w:rsidRPr="00582AF9"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582AF9">
        <w:rPr>
          <w:rFonts w:ascii="Arial" w:hAnsi="Arial" w:cs="Arial"/>
          <w:color w:val="000000"/>
          <w:sz w:val="22"/>
          <w:szCs w:val="22"/>
          <w:lang w:val="en-GB"/>
        </w:rPr>
        <w:t xml:space="preserve">For the purposes of this Contract, "liberation reasons" means an extraordinary, unforeseeable and insurmountable obstacle created independently of </w:t>
      </w:r>
      <w:r w:rsidR="000D4658" w:rsidRPr="00582AF9">
        <w:rPr>
          <w:rFonts w:ascii="Arial" w:hAnsi="Arial" w:cs="Arial"/>
          <w:color w:val="000000"/>
          <w:sz w:val="22"/>
          <w:szCs w:val="22"/>
          <w:lang w:val="en-GB"/>
        </w:rPr>
        <w:t>Tortfeasor</w:t>
      </w:r>
      <w:r w:rsidR="000D4658" w:rsidRPr="00582AF9" w:rsidDel="000D4658">
        <w:rPr>
          <w:rFonts w:ascii="Arial" w:hAnsi="Arial" w:cs="Arial"/>
          <w:color w:val="000000"/>
          <w:sz w:val="22"/>
          <w:szCs w:val="22"/>
          <w:lang w:val="en-GB"/>
        </w:rPr>
        <w:t xml:space="preserve"> </w:t>
      </w:r>
      <w:r w:rsidRPr="00582AF9">
        <w:rPr>
          <w:rFonts w:ascii="Arial" w:hAnsi="Arial" w:cs="Arial"/>
          <w:color w:val="000000"/>
          <w:sz w:val="22"/>
          <w:szCs w:val="22"/>
          <w:lang w:val="en-GB"/>
        </w:rPr>
        <w:t xml:space="preserve">’s will, which temporarily or permanently prevented from fulfilling </w:t>
      </w:r>
      <w:r w:rsidR="000D4658" w:rsidRPr="00582AF9">
        <w:rPr>
          <w:rFonts w:ascii="Arial" w:hAnsi="Arial" w:cs="Arial"/>
          <w:sz w:val="22"/>
          <w:szCs w:val="22"/>
          <w:lang w:val="en-GB"/>
        </w:rPr>
        <w:t>T</w:t>
      </w:r>
      <w:r w:rsidR="000D4658" w:rsidRPr="00582AF9">
        <w:rPr>
          <w:rFonts w:ascii="Arial" w:hAnsi="Arial" w:cs="Arial"/>
          <w:color w:val="000000"/>
          <w:sz w:val="22"/>
          <w:szCs w:val="22"/>
          <w:lang w:val="en-GB"/>
        </w:rPr>
        <w:t>ortfeasor</w:t>
      </w:r>
      <w:r w:rsidR="000D4658" w:rsidRPr="00582AF9" w:rsidDel="000D4658">
        <w:rPr>
          <w:rFonts w:ascii="Arial" w:hAnsi="Arial" w:cs="Arial"/>
          <w:color w:val="000000"/>
          <w:sz w:val="22"/>
          <w:szCs w:val="22"/>
          <w:lang w:val="en-GB"/>
        </w:rPr>
        <w:t xml:space="preserve"> </w:t>
      </w:r>
      <w:r w:rsidRPr="00582AF9">
        <w:rPr>
          <w:rFonts w:ascii="Arial" w:hAnsi="Arial" w:cs="Arial"/>
          <w:color w:val="000000"/>
          <w:sz w:val="22"/>
          <w:szCs w:val="22"/>
          <w:lang w:val="en-GB"/>
        </w:rPr>
        <w:t xml:space="preserve">’s contractual duty. An obstacle arising from the </w:t>
      </w:r>
      <w:r w:rsidR="000D4658" w:rsidRPr="00582AF9">
        <w:rPr>
          <w:rFonts w:ascii="Arial" w:hAnsi="Arial" w:cs="Arial"/>
          <w:sz w:val="22"/>
          <w:szCs w:val="22"/>
          <w:lang w:val="en-GB"/>
        </w:rPr>
        <w:t>T</w:t>
      </w:r>
      <w:r w:rsidR="000D4658" w:rsidRPr="00582AF9">
        <w:rPr>
          <w:rFonts w:ascii="Arial" w:hAnsi="Arial" w:cs="Arial"/>
          <w:color w:val="000000"/>
          <w:sz w:val="22"/>
          <w:szCs w:val="22"/>
          <w:lang w:val="en-GB"/>
        </w:rPr>
        <w:t>ortfeasor</w:t>
      </w:r>
      <w:r w:rsidRPr="00582AF9">
        <w:rPr>
          <w:rFonts w:ascii="Arial" w:hAnsi="Arial" w:cs="Arial"/>
          <w:color w:val="000000"/>
          <w:sz w:val="22"/>
          <w:szCs w:val="22"/>
          <w:lang w:val="en-GB"/>
        </w:rPr>
        <w:t xml:space="preserve">’s personal circumstances or arising when the </w:t>
      </w:r>
      <w:r w:rsidR="000D4658" w:rsidRPr="00582AF9">
        <w:rPr>
          <w:rFonts w:ascii="Arial" w:hAnsi="Arial" w:cs="Arial"/>
          <w:color w:val="000000"/>
          <w:sz w:val="22"/>
          <w:szCs w:val="22"/>
          <w:lang w:val="en-GB"/>
        </w:rPr>
        <w:t>Tortfeasor</w:t>
      </w:r>
      <w:r w:rsidRPr="00582AF9">
        <w:rPr>
          <w:rFonts w:ascii="Arial" w:hAnsi="Arial" w:cs="Arial"/>
          <w:color w:val="000000"/>
          <w:sz w:val="22"/>
          <w:szCs w:val="22"/>
          <w:lang w:val="en-GB"/>
        </w:rPr>
        <w:t xml:space="preserve"> was in default of performing his contractual duty, or an obstacle which the </w:t>
      </w:r>
      <w:r w:rsidR="000D4658" w:rsidRPr="00582AF9">
        <w:rPr>
          <w:rFonts w:ascii="Arial" w:hAnsi="Arial" w:cs="Arial"/>
          <w:sz w:val="22"/>
          <w:szCs w:val="22"/>
          <w:lang w:val="en-GB"/>
        </w:rPr>
        <w:t>T</w:t>
      </w:r>
      <w:r w:rsidR="000D4658" w:rsidRPr="00582AF9">
        <w:rPr>
          <w:rFonts w:ascii="Arial" w:hAnsi="Arial" w:cs="Arial"/>
          <w:color w:val="000000"/>
          <w:sz w:val="22"/>
          <w:szCs w:val="22"/>
          <w:lang w:val="en-GB"/>
        </w:rPr>
        <w:t>ortfeasor</w:t>
      </w:r>
      <w:r w:rsidRPr="00582AF9">
        <w:rPr>
          <w:rFonts w:ascii="Arial" w:hAnsi="Arial" w:cs="Arial"/>
          <w:color w:val="000000"/>
          <w:sz w:val="22"/>
          <w:szCs w:val="22"/>
          <w:lang w:val="en-GB"/>
        </w:rPr>
        <w:t xml:space="preserve"> was contractually required to overcome shall not release him from the duty to provide compensation. </w:t>
      </w:r>
    </w:p>
    <w:p w14:paraId="1BE01900" w14:textId="633DE61E" w:rsidR="00B52BEE" w:rsidRPr="00582AF9"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582AF9">
        <w:rPr>
          <w:rFonts w:ascii="Arial" w:hAnsi="Arial" w:cs="Arial"/>
          <w:color w:val="000000"/>
          <w:sz w:val="22"/>
          <w:szCs w:val="22"/>
          <w:lang w:val="en-GB"/>
        </w:rPr>
        <w:t xml:space="preserve">If it is clear that as a result of the events referred to in paragraphs 2, the </w:t>
      </w:r>
      <w:r w:rsidR="000D4658" w:rsidRPr="00582AF9">
        <w:rPr>
          <w:rFonts w:ascii="Arial" w:hAnsi="Arial" w:cs="Arial"/>
          <w:color w:val="000000"/>
          <w:sz w:val="22"/>
          <w:szCs w:val="22"/>
          <w:lang w:val="en-GB"/>
        </w:rPr>
        <w:t>Tortfeasor</w:t>
      </w:r>
      <w:r w:rsidRPr="00582AF9">
        <w:rPr>
          <w:rFonts w:ascii="Arial" w:hAnsi="Arial" w:cs="Arial"/>
          <w:color w:val="000000"/>
          <w:sz w:val="22"/>
          <w:szCs w:val="22"/>
          <w:lang w:val="en-GB"/>
        </w:rPr>
        <w:t xml:space="preserve"> will not be able to fulfil its obligations within the agreed period, then it shall without undue delay notify </w:t>
      </w:r>
      <w:r w:rsidR="000D4658" w:rsidRPr="00582AF9">
        <w:rPr>
          <w:rFonts w:ascii="Arial" w:hAnsi="Arial" w:cs="Arial"/>
          <w:color w:val="000000"/>
          <w:sz w:val="22"/>
          <w:szCs w:val="22"/>
          <w:lang w:val="en-GB"/>
        </w:rPr>
        <w:t xml:space="preserve">to </w:t>
      </w:r>
      <w:r w:rsidRPr="00582AF9">
        <w:rPr>
          <w:rFonts w:ascii="Arial" w:hAnsi="Arial" w:cs="Arial"/>
          <w:color w:val="000000"/>
          <w:sz w:val="22"/>
          <w:szCs w:val="22"/>
          <w:lang w:val="en-GB"/>
        </w:rPr>
        <w:t xml:space="preserve">the </w:t>
      </w:r>
      <w:r w:rsidR="000D4658" w:rsidRPr="00582AF9">
        <w:rPr>
          <w:rFonts w:ascii="Arial" w:hAnsi="Arial" w:cs="Arial"/>
          <w:color w:val="000000"/>
          <w:sz w:val="22"/>
          <w:szCs w:val="22"/>
          <w:lang w:val="en-GB"/>
        </w:rPr>
        <w:t>Other Contracting Party</w:t>
      </w:r>
      <w:r w:rsidRPr="00582AF9">
        <w:rPr>
          <w:rFonts w:ascii="Arial" w:hAnsi="Arial" w:cs="Arial"/>
          <w:color w:val="000000"/>
          <w:sz w:val="22"/>
          <w:szCs w:val="22"/>
          <w:lang w:val="en-GB"/>
        </w:rPr>
        <w:t xml:space="preserve">. The Contracting Parties shall, without undue delay, </w:t>
      </w:r>
      <w:r w:rsidRPr="00582AF9">
        <w:rPr>
          <w:rFonts w:ascii="Arial" w:hAnsi="Arial" w:cs="Arial"/>
          <w:color w:val="000000"/>
          <w:sz w:val="22"/>
          <w:szCs w:val="22"/>
          <w:lang w:val="en-GB"/>
        </w:rPr>
        <w:lastRenderedPageBreak/>
        <w:t xml:space="preserve">agree to resolve this situation and agree on the further procedure for the performance of this Contract. </w:t>
      </w:r>
    </w:p>
    <w:p w14:paraId="7F2BCDB8" w14:textId="2DBCFBD2" w:rsidR="00B52BEE" w:rsidRPr="00582AF9"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582AF9">
        <w:rPr>
          <w:rFonts w:ascii="Arial" w:hAnsi="Arial" w:cs="Arial"/>
          <w:color w:val="000000"/>
          <w:sz w:val="22"/>
          <w:szCs w:val="22"/>
          <w:lang w:val="en-GB"/>
        </w:rPr>
        <w:t>If either party is unable to perform its contractual obligations by liberation reasons, the Contractual Parties shall discuss the case among themselves and decide on possible procedures. In the absence of such an agreement, either party has the right to withdraw from the Contract if more than three months have elapsed since the occurrence of liberation reasons preventing performance and the defective condition persists.</w:t>
      </w:r>
    </w:p>
    <w:p w14:paraId="4E7FF8F0" w14:textId="77777777" w:rsidR="00B52BEE" w:rsidRPr="00582AF9"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582AF9">
        <w:rPr>
          <w:rFonts w:ascii="Arial" w:hAnsi="Arial" w:cs="Arial"/>
          <w:color w:val="000000"/>
          <w:sz w:val="22"/>
          <w:szCs w:val="22"/>
          <w:lang w:val="en-GB"/>
        </w:rPr>
        <w:t>If a case of liberation reasons arises, the party claiming liberation reasons shall provide the other party with documents relating to that case.</w:t>
      </w:r>
    </w:p>
    <w:p w14:paraId="10364F48" w14:textId="6568236A" w:rsidR="00F47B66" w:rsidRPr="00582AF9" w:rsidRDefault="00B52BEE" w:rsidP="009C410E">
      <w:pPr>
        <w:pStyle w:val="Odstavecseseznamem"/>
        <w:numPr>
          <w:ilvl w:val="0"/>
          <w:numId w:val="13"/>
        </w:numPr>
        <w:spacing w:after="120"/>
        <w:ind w:left="426"/>
        <w:jc w:val="both"/>
        <w:rPr>
          <w:rFonts w:ascii="Arial" w:hAnsi="Arial" w:cs="Arial"/>
          <w:sz w:val="22"/>
          <w:lang w:val="en-GB"/>
        </w:rPr>
      </w:pPr>
      <w:r w:rsidRPr="00582AF9">
        <w:rPr>
          <w:rFonts w:ascii="Arial" w:hAnsi="Arial" w:cs="Arial"/>
          <w:color w:val="000000"/>
          <w:sz w:val="22"/>
          <w:szCs w:val="22"/>
          <w:lang w:val="en-GB"/>
        </w:rPr>
        <w:t xml:space="preserve">The Contracting Parties take into consideration that, for </w:t>
      </w:r>
      <w:r w:rsidRPr="00582AF9">
        <w:rPr>
          <w:rFonts w:ascii="Arial" w:hAnsi="Arial" w:cs="Arial"/>
          <w:sz w:val="22"/>
          <w:szCs w:val="22"/>
          <w:lang w:val="en-GB"/>
        </w:rPr>
        <w:t xml:space="preserve">the existence of </w:t>
      </w:r>
      <w:r w:rsidRPr="00582AF9">
        <w:rPr>
          <w:rFonts w:ascii="Arial" w:hAnsi="Arial" w:cs="Arial"/>
          <w:color w:val="000000"/>
          <w:sz w:val="22"/>
          <w:szCs w:val="22"/>
          <w:lang w:val="en-GB"/>
        </w:rPr>
        <w:t>the liberation reasons</w:t>
      </w:r>
      <w:r w:rsidRPr="00582AF9">
        <w:rPr>
          <w:rFonts w:ascii="Arial" w:hAnsi="Arial" w:cs="Arial"/>
          <w:sz w:val="22"/>
          <w:szCs w:val="22"/>
          <w:lang w:val="en-GB"/>
        </w:rPr>
        <w:t>, does not affect the arrangements for contractual penalties, i.e. the contractual obligation to pay the contractual penalty is not affected by liberation reasons</w:t>
      </w:r>
      <w:r w:rsidRPr="00582AF9">
        <w:rPr>
          <w:rFonts w:ascii="Arial" w:hAnsi="Arial" w:cs="Arial"/>
          <w:lang w:val="en-GB"/>
        </w:rPr>
        <w:t>.</w:t>
      </w:r>
    </w:p>
    <w:p w14:paraId="672380FB" w14:textId="77777777" w:rsidR="00B52BEE" w:rsidRPr="00582AF9" w:rsidRDefault="00B52BEE" w:rsidP="00B52BEE">
      <w:pPr>
        <w:pStyle w:val="Odstavecseseznamem"/>
        <w:spacing w:after="120"/>
        <w:ind w:left="720"/>
        <w:jc w:val="both"/>
        <w:rPr>
          <w:rFonts w:ascii="Arial" w:hAnsi="Arial" w:cs="Arial"/>
          <w:sz w:val="22"/>
          <w:lang w:val="en-GB"/>
        </w:rPr>
      </w:pPr>
    </w:p>
    <w:p w14:paraId="1AF9BF45" w14:textId="612E6D30" w:rsidR="00BC29FE" w:rsidRPr="00582AF9" w:rsidRDefault="00E73D01" w:rsidP="00BC29FE">
      <w:pPr>
        <w:jc w:val="center"/>
        <w:rPr>
          <w:rFonts w:ascii="Arial" w:hAnsi="Arial" w:cs="Arial"/>
          <w:b/>
          <w:sz w:val="22"/>
          <w:szCs w:val="22"/>
          <w:lang w:val="en-GB"/>
        </w:rPr>
      </w:pPr>
      <w:r w:rsidRPr="00582AF9">
        <w:rPr>
          <w:rFonts w:ascii="Arial" w:hAnsi="Arial" w:cs="Arial"/>
          <w:b/>
          <w:caps/>
          <w:sz w:val="22"/>
          <w:lang w:val="en-GB"/>
        </w:rPr>
        <w:t>X</w:t>
      </w:r>
      <w:r w:rsidR="00A33814" w:rsidRPr="00582AF9">
        <w:rPr>
          <w:rFonts w:ascii="Arial" w:hAnsi="Arial" w:cs="Arial"/>
          <w:b/>
          <w:caps/>
          <w:sz w:val="22"/>
          <w:lang w:val="en-GB"/>
        </w:rPr>
        <w:t>V</w:t>
      </w:r>
      <w:r w:rsidR="002C6FC1" w:rsidRPr="00582AF9">
        <w:rPr>
          <w:rFonts w:ascii="Arial" w:hAnsi="Arial" w:cs="Arial"/>
          <w:b/>
          <w:caps/>
          <w:sz w:val="22"/>
          <w:lang w:val="en-GB"/>
        </w:rPr>
        <w:t>I</w:t>
      </w:r>
      <w:r w:rsidRPr="00582AF9">
        <w:rPr>
          <w:rFonts w:ascii="Arial" w:hAnsi="Arial" w:cs="Arial"/>
          <w:b/>
          <w:caps/>
          <w:sz w:val="22"/>
          <w:lang w:val="en-GB"/>
        </w:rPr>
        <w:t>.</w:t>
      </w:r>
      <w:r w:rsidR="00A33814" w:rsidRPr="00582AF9">
        <w:rPr>
          <w:rFonts w:ascii="Arial" w:hAnsi="Arial" w:cs="Arial"/>
          <w:b/>
          <w:caps/>
          <w:sz w:val="22"/>
          <w:lang w:val="en-GB"/>
        </w:rPr>
        <w:t xml:space="preserve"> </w:t>
      </w:r>
      <w:r w:rsidR="00135507" w:rsidRPr="00582AF9">
        <w:rPr>
          <w:rFonts w:ascii="Arial" w:hAnsi="Arial" w:cs="Arial"/>
          <w:b/>
          <w:caps/>
          <w:sz w:val="22"/>
          <w:lang w:val="en-GB"/>
        </w:rPr>
        <w:t>APPLICABLE LAW AND RESOLUTION OF DISPUTES</w:t>
      </w:r>
    </w:p>
    <w:p w14:paraId="7A2B89DD" w14:textId="77777777" w:rsidR="00BC29FE" w:rsidRPr="00582AF9" w:rsidRDefault="00BC29FE" w:rsidP="00BC29FE">
      <w:pPr>
        <w:jc w:val="center"/>
        <w:rPr>
          <w:rFonts w:ascii="Arial" w:hAnsi="Arial" w:cs="Arial"/>
          <w:color w:val="000000"/>
          <w:sz w:val="22"/>
          <w:szCs w:val="22"/>
          <w:lang w:val="en-GB"/>
        </w:rPr>
      </w:pPr>
    </w:p>
    <w:p w14:paraId="05757CB1" w14:textId="5B4C01BC" w:rsidR="00135507" w:rsidRPr="00582AF9"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lang w:val="en-GB"/>
        </w:rPr>
      </w:pPr>
      <w:r w:rsidRPr="00582AF9">
        <w:rPr>
          <w:rFonts w:ascii="Arial" w:hAnsi="Arial" w:cs="Arial"/>
          <w:sz w:val="22"/>
          <w:szCs w:val="22"/>
          <w:lang w:val="en-GB"/>
        </w:rPr>
        <w:t xml:space="preserve">This </w:t>
      </w:r>
      <w:r w:rsidR="0044646D" w:rsidRPr="00582AF9">
        <w:rPr>
          <w:rFonts w:ascii="Arial" w:hAnsi="Arial" w:cs="Arial"/>
          <w:sz w:val="22"/>
          <w:szCs w:val="22"/>
          <w:lang w:val="en-GB"/>
        </w:rPr>
        <w:t>Contract</w:t>
      </w:r>
      <w:r w:rsidRPr="00582AF9">
        <w:rPr>
          <w:rFonts w:ascii="Arial" w:hAnsi="Arial" w:cs="Arial"/>
          <w:sz w:val="22"/>
          <w:szCs w:val="22"/>
          <w:lang w:val="en-GB"/>
        </w:rPr>
        <w:t xml:space="preserve"> is governed by the laws of the Czech Republic, especially the Civil Code and PPA.</w:t>
      </w:r>
    </w:p>
    <w:p w14:paraId="76B1EFE0" w14:textId="28C8C5DE" w:rsidR="00135507" w:rsidRPr="00582AF9"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lang w:val="en-GB"/>
        </w:rPr>
      </w:pPr>
      <w:r w:rsidRPr="00582AF9">
        <w:rPr>
          <w:rFonts w:ascii="Arial" w:hAnsi="Arial" w:cs="Arial"/>
          <w:sz w:val="22"/>
          <w:szCs w:val="22"/>
          <w:lang w:val="en-GB"/>
        </w:rPr>
        <w:t xml:space="preserve">The Parties undertake to exert every effort to resolve any mutual disputes resulting from this </w:t>
      </w:r>
      <w:r w:rsidR="0044646D" w:rsidRPr="00582AF9">
        <w:rPr>
          <w:rFonts w:ascii="Arial" w:hAnsi="Arial" w:cs="Arial"/>
          <w:sz w:val="22"/>
          <w:szCs w:val="22"/>
          <w:lang w:val="en-GB"/>
        </w:rPr>
        <w:t>Contract</w:t>
      </w:r>
      <w:r w:rsidRPr="00582AF9">
        <w:rPr>
          <w:rFonts w:ascii="Arial" w:hAnsi="Arial" w:cs="Arial"/>
          <w:sz w:val="22"/>
          <w:szCs w:val="22"/>
          <w:lang w:val="en-GB"/>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44646D" w:rsidRPr="00582AF9">
        <w:rPr>
          <w:rFonts w:ascii="Arial" w:hAnsi="Arial" w:cs="Arial"/>
          <w:sz w:val="22"/>
          <w:szCs w:val="22"/>
          <w:lang w:val="en-GB"/>
        </w:rPr>
        <w:t>Contract</w:t>
      </w:r>
      <w:r w:rsidRPr="00582AF9">
        <w:rPr>
          <w:rFonts w:ascii="Arial" w:hAnsi="Arial" w:cs="Arial"/>
          <w:sz w:val="22"/>
          <w:szCs w:val="22"/>
          <w:lang w:val="en-GB"/>
        </w:rPr>
        <w:t xml:space="preserve"> is the general court according to the </w:t>
      </w:r>
      <w:r w:rsidR="00EC2B5B" w:rsidRPr="00582AF9">
        <w:rPr>
          <w:rFonts w:ascii="Arial" w:hAnsi="Arial" w:cs="Arial"/>
          <w:sz w:val="22"/>
          <w:szCs w:val="22"/>
          <w:lang w:val="en-GB"/>
        </w:rPr>
        <w:t>Client</w:t>
      </w:r>
      <w:r w:rsidRPr="00582AF9">
        <w:rPr>
          <w:rFonts w:ascii="Arial" w:hAnsi="Arial" w:cs="Arial"/>
          <w:sz w:val="22"/>
          <w:szCs w:val="22"/>
          <w:lang w:val="en-GB"/>
        </w:rPr>
        <w:t>’s registered seat.</w:t>
      </w:r>
    </w:p>
    <w:p w14:paraId="1A768870" w14:textId="4D6AD244" w:rsidR="00BC29FE" w:rsidRPr="00582AF9"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lang w:val="en-GB"/>
        </w:rPr>
      </w:pPr>
      <w:r w:rsidRPr="00582AF9">
        <w:rPr>
          <w:rFonts w:ascii="Arial" w:hAnsi="Arial" w:cs="Arial"/>
          <w:sz w:val="22"/>
          <w:szCs w:val="22"/>
          <w:lang w:val="en-GB"/>
        </w:rPr>
        <w:t xml:space="preserve">The application of the United Nations Convention on Contracts for the International Sale of Chips of 11 April 1980, known as the Vienna Convention, is excluded by this </w:t>
      </w:r>
      <w:r w:rsidR="0044646D" w:rsidRPr="00582AF9">
        <w:rPr>
          <w:rFonts w:ascii="Arial" w:hAnsi="Arial" w:cs="Arial"/>
          <w:sz w:val="22"/>
          <w:szCs w:val="22"/>
          <w:lang w:val="en-GB"/>
        </w:rPr>
        <w:t>Contract</w:t>
      </w:r>
      <w:r w:rsidRPr="00582AF9">
        <w:rPr>
          <w:rFonts w:ascii="Arial" w:hAnsi="Arial" w:cs="Arial"/>
          <w:sz w:val="22"/>
          <w:szCs w:val="22"/>
          <w:lang w:val="en-GB"/>
        </w:rPr>
        <w:t>.</w:t>
      </w:r>
    </w:p>
    <w:p w14:paraId="6F9B0F4D" w14:textId="77777777" w:rsidR="00135507" w:rsidRPr="00582AF9" w:rsidRDefault="00135507" w:rsidP="00135507">
      <w:pPr>
        <w:pStyle w:val="Odstavecseseznamem"/>
        <w:suppressAutoHyphens w:val="0"/>
        <w:overflowPunct/>
        <w:autoSpaceDE/>
        <w:spacing w:after="120" w:line="276" w:lineRule="auto"/>
        <w:ind w:left="705"/>
        <w:jc w:val="both"/>
        <w:textAlignment w:val="auto"/>
        <w:rPr>
          <w:rFonts w:ascii="Arial" w:hAnsi="Arial" w:cs="Arial"/>
          <w:sz w:val="22"/>
          <w:szCs w:val="22"/>
          <w:lang w:val="en-GB"/>
        </w:rPr>
      </w:pPr>
    </w:p>
    <w:p w14:paraId="406A4C65" w14:textId="3A1F137B" w:rsidR="00144D9C" w:rsidRPr="00582AF9" w:rsidRDefault="00995BAC">
      <w:pPr>
        <w:jc w:val="center"/>
        <w:rPr>
          <w:rFonts w:ascii="Arial" w:hAnsi="Arial" w:cs="Arial"/>
          <w:b/>
          <w:caps/>
          <w:sz w:val="22"/>
          <w:szCs w:val="22"/>
          <w:lang w:val="en-GB"/>
        </w:rPr>
      </w:pPr>
      <w:r w:rsidRPr="00582AF9">
        <w:rPr>
          <w:rFonts w:ascii="Arial" w:hAnsi="Arial" w:cs="Arial"/>
          <w:b/>
          <w:caps/>
          <w:sz w:val="22"/>
          <w:lang w:val="en-GB"/>
        </w:rPr>
        <w:t>XVI</w:t>
      </w:r>
      <w:r w:rsidR="0068483D" w:rsidRPr="00582AF9">
        <w:rPr>
          <w:rFonts w:ascii="Arial" w:hAnsi="Arial" w:cs="Arial"/>
          <w:b/>
          <w:caps/>
          <w:sz w:val="22"/>
          <w:lang w:val="en-GB"/>
        </w:rPr>
        <w:t>I</w:t>
      </w:r>
      <w:r w:rsidRPr="00582AF9">
        <w:rPr>
          <w:rFonts w:ascii="Arial" w:hAnsi="Arial" w:cs="Arial"/>
          <w:b/>
          <w:caps/>
          <w:sz w:val="22"/>
          <w:lang w:val="en-GB"/>
        </w:rPr>
        <w:t xml:space="preserve">. </w:t>
      </w:r>
      <w:r w:rsidR="00E73D01" w:rsidRPr="00582AF9">
        <w:rPr>
          <w:rFonts w:ascii="Arial" w:hAnsi="Arial" w:cs="Arial"/>
          <w:b/>
          <w:caps/>
          <w:sz w:val="22"/>
          <w:lang w:val="en-GB"/>
        </w:rPr>
        <w:t>Final Provisions</w:t>
      </w:r>
    </w:p>
    <w:p w14:paraId="49019396" w14:textId="77777777" w:rsidR="00144D9C" w:rsidRPr="00582AF9" w:rsidRDefault="00144D9C">
      <w:pPr>
        <w:rPr>
          <w:rFonts w:ascii="Arial" w:hAnsi="Arial" w:cs="Arial"/>
          <w:sz w:val="22"/>
          <w:szCs w:val="22"/>
          <w:lang w:val="en-GB"/>
        </w:rPr>
      </w:pPr>
    </w:p>
    <w:p w14:paraId="5D026ADF" w14:textId="77777777" w:rsidR="00144D9C" w:rsidRPr="00582AF9" w:rsidRDefault="00E73D01" w:rsidP="009C410E">
      <w:pPr>
        <w:pStyle w:val="Kapitola1"/>
        <w:numPr>
          <w:ilvl w:val="1"/>
          <w:numId w:val="5"/>
        </w:numPr>
        <w:tabs>
          <w:tab w:val="clear" w:pos="705"/>
          <w:tab w:val="num" w:pos="426"/>
        </w:tabs>
        <w:ind w:left="426" w:hanging="426"/>
        <w:rPr>
          <w:lang w:val="en-GB"/>
        </w:rPr>
      </w:pPr>
      <w:r w:rsidRPr="00582AF9">
        <w:rPr>
          <w:lang w:val="en-GB"/>
        </w:rPr>
        <w:t>The rights and obligations arising out of the present Contract may not be assigned to a third party without the consent of the other Contracting Party.</w:t>
      </w:r>
    </w:p>
    <w:p w14:paraId="40CAC8E0" w14:textId="77777777" w:rsidR="00AE4C31" w:rsidRPr="00582AF9" w:rsidRDefault="00E73D01" w:rsidP="009C410E">
      <w:pPr>
        <w:pStyle w:val="Kapitola1"/>
        <w:numPr>
          <w:ilvl w:val="1"/>
          <w:numId w:val="5"/>
        </w:numPr>
        <w:tabs>
          <w:tab w:val="clear" w:pos="705"/>
          <w:tab w:val="num" w:pos="426"/>
        </w:tabs>
        <w:ind w:left="426" w:hanging="426"/>
        <w:rPr>
          <w:lang w:val="en-GB"/>
        </w:rPr>
      </w:pPr>
      <w:r w:rsidRPr="00582AF9">
        <w:rPr>
          <w:lang w:val="en-GB"/>
        </w:rPr>
        <w:t>Subject to the conditions set out in paragraph 1 of this Article, the present contract shall be equally binding for the respective legal successors of the contracting parties.</w:t>
      </w:r>
    </w:p>
    <w:p w14:paraId="3E890760" w14:textId="65942398" w:rsidR="00AE4C31" w:rsidRPr="00582AF9" w:rsidRDefault="00E73D01" w:rsidP="009C410E">
      <w:pPr>
        <w:pStyle w:val="Kapitola1"/>
        <w:numPr>
          <w:ilvl w:val="1"/>
          <w:numId w:val="5"/>
        </w:numPr>
        <w:tabs>
          <w:tab w:val="clear" w:pos="705"/>
          <w:tab w:val="num" w:pos="426"/>
        </w:tabs>
        <w:ind w:left="426" w:hanging="426"/>
        <w:rPr>
          <w:lang w:val="en-GB"/>
        </w:rPr>
      </w:pPr>
      <w:r w:rsidRPr="00582AF9">
        <w:rPr>
          <w:lang w:val="en-GB"/>
        </w:rPr>
        <w:t xml:space="preserve">The </w:t>
      </w:r>
      <w:r w:rsidR="00EC2B5B" w:rsidRPr="00582AF9">
        <w:rPr>
          <w:lang w:val="en-GB"/>
        </w:rPr>
        <w:t>Contractor</w:t>
      </w:r>
      <w:r w:rsidRPr="00582AF9">
        <w:rPr>
          <w:lang w:val="en-GB"/>
        </w:rPr>
        <w:t xml:space="preserve"> warrants to the </w:t>
      </w:r>
      <w:r w:rsidR="00EC2B5B" w:rsidRPr="00582AF9">
        <w:rPr>
          <w:lang w:val="en-GB"/>
        </w:rPr>
        <w:t>Client</w:t>
      </w:r>
      <w:r w:rsidRPr="00582AF9">
        <w:rPr>
          <w:lang w:val="en-GB"/>
        </w:rPr>
        <w:t xml:space="preserve"> that the </w:t>
      </w:r>
      <w:r w:rsidR="00294182" w:rsidRPr="00582AF9">
        <w:rPr>
          <w:lang w:val="en-GB"/>
        </w:rPr>
        <w:t>device</w:t>
      </w:r>
      <w:r w:rsidRPr="00582AF9">
        <w:rPr>
          <w:lang w:val="en-GB"/>
        </w:rPr>
        <w:t xml:space="preserve"> is not encumbered by third party rights.</w:t>
      </w:r>
    </w:p>
    <w:p w14:paraId="57CA0D5E" w14:textId="6AAB6D16" w:rsidR="00995BAC" w:rsidRPr="00582AF9" w:rsidRDefault="001C73B2" w:rsidP="009C410E">
      <w:pPr>
        <w:pStyle w:val="Kapitola1"/>
        <w:numPr>
          <w:ilvl w:val="1"/>
          <w:numId w:val="5"/>
        </w:numPr>
        <w:tabs>
          <w:tab w:val="clear" w:pos="705"/>
          <w:tab w:val="num" w:pos="426"/>
        </w:tabs>
        <w:ind w:left="426" w:hanging="426"/>
        <w:rPr>
          <w:lang w:val="en-GB"/>
        </w:rPr>
      </w:pPr>
      <w:bookmarkStart w:id="25" w:name="_Hlk94290142"/>
      <w:r w:rsidRPr="00582AF9">
        <w:rPr>
          <w:lang w:val="en-GB"/>
        </w:rPr>
        <w:t xml:space="preserve">The Parties agree that any modifications and additions hereto may only be made in written amendments identified as such, numbered in ascending order, and agreed upon by the Parties. </w:t>
      </w:r>
      <w:r w:rsidR="00995BAC" w:rsidRPr="00582AF9">
        <w:rPr>
          <w:lang w:val="en-GB"/>
        </w:rPr>
        <w:t>This provision shall not apply in the event of changes in the authorised representatives or contacts listed in the Contract, which may be addressed by means of an official letter</w:t>
      </w:r>
      <w:r w:rsidRPr="00582AF9">
        <w:rPr>
          <w:lang w:val="en-GB"/>
        </w:rPr>
        <w:t xml:space="preserve"> and in the event according to Article XI</w:t>
      </w:r>
      <w:r w:rsidR="0068483D" w:rsidRPr="00582AF9">
        <w:rPr>
          <w:lang w:val="en-GB"/>
        </w:rPr>
        <w:t>I</w:t>
      </w:r>
      <w:r w:rsidRPr="00582AF9">
        <w:rPr>
          <w:lang w:val="en-GB"/>
        </w:rPr>
        <w:t xml:space="preserve"> Paragraph </w:t>
      </w:r>
      <w:r w:rsidR="00D56D60" w:rsidRPr="00582AF9">
        <w:rPr>
          <w:lang w:val="en-GB"/>
        </w:rPr>
        <w:t>4 hereof</w:t>
      </w:r>
      <w:r w:rsidRPr="00582AF9">
        <w:rPr>
          <w:lang w:val="en-GB"/>
        </w:rPr>
        <w:t>.</w:t>
      </w:r>
      <w:r w:rsidR="00995BAC" w:rsidRPr="00582AF9">
        <w:rPr>
          <w:lang w:val="en-GB"/>
        </w:rPr>
        <w:t xml:space="preserve"> </w:t>
      </w:r>
    </w:p>
    <w:bookmarkEnd w:id="25"/>
    <w:p w14:paraId="7C37E354" w14:textId="7EED7EEF" w:rsidR="008445F2" w:rsidRPr="00582AF9" w:rsidRDefault="00E73D01" w:rsidP="009C410E">
      <w:pPr>
        <w:pStyle w:val="Kapitola1"/>
        <w:numPr>
          <w:ilvl w:val="1"/>
          <w:numId w:val="5"/>
        </w:numPr>
        <w:tabs>
          <w:tab w:val="clear" w:pos="705"/>
          <w:tab w:val="num" w:pos="426"/>
        </w:tabs>
        <w:ind w:left="426" w:hanging="426"/>
        <w:rPr>
          <w:lang w:val="en-GB"/>
        </w:rPr>
      </w:pPr>
      <w:r w:rsidRPr="00582AF9">
        <w:rPr>
          <w:lang w:val="en-GB"/>
        </w:rPr>
        <w:t xml:space="preserve">The </w:t>
      </w:r>
      <w:r w:rsidR="00695EF5" w:rsidRPr="00582AF9">
        <w:rPr>
          <w:lang w:val="en-GB"/>
        </w:rPr>
        <w:t xml:space="preserve">Contracting </w:t>
      </w:r>
      <w:r w:rsidR="00ED7F9D" w:rsidRPr="00582AF9">
        <w:rPr>
          <w:lang w:val="en-GB"/>
        </w:rPr>
        <w:t>P</w:t>
      </w:r>
      <w:r w:rsidRPr="00582AF9">
        <w:rPr>
          <w:lang w:val="en-GB"/>
        </w:rPr>
        <w:t xml:space="preserve">arties do not wish that any other rights and obligations, in addition to those expressly agreed under the Contract, should be derived from the existing or future practices established between the </w:t>
      </w:r>
      <w:r w:rsidR="00695EF5" w:rsidRPr="00582AF9">
        <w:rPr>
          <w:lang w:val="en-GB"/>
        </w:rPr>
        <w:t>Contract</w:t>
      </w:r>
      <w:r w:rsidR="00ED7F9D" w:rsidRPr="00582AF9">
        <w:rPr>
          <w:lang w:val="en-GB"/>
        </w:rPr>
        <w:t xml:space="preserve">ing </w:t>
      </w:r>
      <w:r w:rsidRPr="00582AF9">
        <w:rPr>
          <w:lang w:val="en-GB"/>
        </w:rPr>
        <w:t xml:space="preserve">Parties or from general trade usage or from the usage applied in the field relating to the subject of performance hereof, unless expressly agreed otherwise herein. In addition to the provisions stated above, the </w:t>
      </w:r>
      <w:r w:rsidR="00695EF5" w:rsidRPr="00582AF9">
        <w:rPr>
          <w:lang w:val="en-GB"/>
        </w:rPr>
        <w:t>Contract</w:t>
      </w:r>
      <w:r w:rsidR="00ED7F9D" w:rsidRPr="00582AF9">
        <w:rPr>
          <w:lang w:val="en-GB"/>
        </w:rPr>
        <w:t>ing</w:t>
      </w:r>
      <w:r w:rsidR="00695EF5" w:rsidRPr="00582AF9">
        <w:rPr>
          <w:lang w:val="en-GB"/>
        </w:rPr>
        <w:t xml:space="preserve"> </w:t>
      </w:r>
      <w:r w:rsidRPr="00582AF9">
        <w:rPr>
          <w:lang w:val="en-GB"/>
        </w:rPr>
        <w:t>Parties hereby confirm that they are not aware of any trading usage or practices established previously between them.</w:t>
      </w:r>
      <w:r w:rsidR="001C73B2" w:rsidRPr="00582AF9">
        <w:rPr>
          <w:lang w:val="en-GB"/>
        </w:rPr>
        <w:t xml:space="preserve"> </w:t>
      </w:r>
    </w:p>
    <w:p w14:paraId="071913A4" w14:textId="6F4B9A2A" w:rsidR="00717B78" w:rsidRPr="00582AF9" w:rsidRDefault="001C73B2" w:rsidP="009C410E">
      <w:pPr>
        <w:pStyle w:val="Kapitola1"/>
        <w:numPr>
          <w:ilvl w:val="1"/>
          <w:numId w:val="5"/>
        </w:numPr>
        <w:tabs>
          <w:tab w:val="clear" w:pos="705"/>
          <w:tab w:val="num" w:pos="426"/>
        </w:tabs>
        <w:ind w:left="426" w:hanging="426"/>
        <w:rPr>
          <w:lang w:val="en-GB"/>
        </w:rPr>
      </w:pPr>
      <w:r w:rsidRPr="00582AF9">
        <w:rPr>
          <w:lang w:val="en-GB"/>
        </w:rPr>
        <w:lastRenderedPageBreak/>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74C345A8" w14:textId="77777777" w:rsidR="00EE7FE2" w:rsidRDefault="00CE49AC" w:rsidP="00EE7FE2">
      <w:pPr>
        <w:pStyle w:val="Kapitola1"/>
        <w:numPr>
          <w:ilvl w:val="1"/>
          <w:numId w:val="5"/>
        </w:numPr>
        <w:tabs>
          <w:tab w:val="clear" w:pos="705"/>
          <w:tab w:val="num" w:pos="426"/>
        </w:tabs>
        <w:ind w:left="426" w:hanging="426"/>
        <w:rPr>
          <w:lang w:val="en-GB"/>
        </w:rPr>
      </w:pPr>
      <w:bookmarkStart w:id="26" w:name="_Hlk94285883"/>
      <w:r w:rsidRPr="00582AF9">
        <w:rPr>
          <w:lang w:val="en-GB"/>
        </w:rPr>
        <w:t xml:space="preserve">The </w:t>
      </w:r>
      <w:r w:rsidR="00EC2B5B" w:rsidRPr="00582AF9">
        <w:rPr>
          <w:lang w:val="en-GB"/>
        </w:rPr>
        <w:t>Contractor</w:t>
      </w:r>
      <w:r w:rsidRPr="00582AF9">
        <w:rPr>
          <w:lang w:val="en-GB"/>
        </w:rPr>
        <w:t xml:space="preserve"> hereby declares that respects fundamental human rights and generally accepted ethical and moral standards in accordance with Universal Declaration of Human Rights (hereinafter also only „Rights“). In the case of the </w:t>
      </w:r>
      <w:r w:rsidR="00EC2B5B" w:rsidRPr="00582AF9">
        <w:rPr>
          <w:lang w:val="en-GB"/>
        </w:rPr>
        <w:t>Client</w:t>
      </w:r>
      <w:r w:rsidRPr="00582AF9">
        <w:rPr>
          <w:lang w:val="en-GB"/>
        </w:rPr>
        <w:t xml:space="preserve"> in a reliable and verifiable manner learns that the </w:t>
      </w:r>
      <w:r w:rsidR="00EC2B5B" w:rsidRPr="00582AF9">
        <w:rPr>
          <w:lang w:val="en-GB"/>
        </w:rPr>
        <w:t>Contractor</w:t>
      </w:r>
      <w:r w:rsidRPr="00582AF9">
        <w:rPr>
          <w:lang w:val="en-GB"/>
        </w:rPr>
        <w:t xml:space="preserve"> has violated or violate Rights, and the </w:t>
      </w:r>
      <w:r w:rsidR="00EC2B5B" w:rsidRPr="00582AF9">
        <w:rPr>
          <w:lang w:val="en-GB"/>
        </w:rPr>
        <w:t>Contractor</w:t>
      </w:r>
      <w:r w:rsidRPr="00582AF9">
        <w:rPr>
          <w:lang w:val="en-GB"/>
        </w:rPr>
        <w:t xml:space="preserve"> despite a prior written notice of the </w:t>
      </w:r>
      <w:r w:rsidR="00EC2B5B" w:rsidRPr="00582AF9">
        <w:rPr>
          <w:lang w:val="en-GB"/>
        </w:rPr>
        <w:t>Client</w:t>
      </w:r>
      <w:r w:rsidRPr="00582AF9">
        <w:rPr>
          <w:lang w:val="en-GB"/>
        </w:rPr>
        <w:t xml:space="preserve"> continues to violate generally accepted Rights or fails to remedy, the </w:t>
      </w:r>
      <w:r w:rsidR="00EC2B5B" w:rsidRPr="00582AF9">
        <w:rPr>
          <w:lang w:val="en-GB"/>
        </w:rPr>
        <w:t>Client</w:t>
      </w:r>
      <w:r w:rsidRPr="00582AF9">
        <w:rPr>
          <w:lang w:val="en-GB"/>
        </w:rPr>
        <w:t xml:space="preserve"> has the right to withdraw from this </w:t>
      </w:r>
      <w:bookmarkStart w:id="27" w:name="_Hlk94285812"/>
      <w:r w:rsidRPr="00582AF9">
        <w:rPr>
          <w:lang w:val="en-GB"/>
        </w:rPr>
        <w:t>Contract</w:t>
      </w:r>
      <w:bookmarkEnd w:id="27"/>
      <w:r w:rsidRPr="00582AF9">
        <w:rPr>
          <w:lang w:val="en-GB"/>
        </w:rPr>
        <w:t xml:space="preserve"> pursuant to Article X</w:t>
      </w:r>
      <w:r w:rsidR="00C10CA8" w:rsidRPr="00582AF9">
        <w:rPr>
          <w:lang w:val="en-GB"/>
        </w:rPr>
        <w:t>I</w:t>
      </w:r>
      <w:r w:rsidR="004437AF" w:rsidRPr="00582AF9">
        <w:rPr>
          <w:lang w:val="en-GB"/>
        </w:rPr>
        <w:t>V</w:t>
      </w:r>
      <w:r w:rsidRPr="00582AF9">
        <w:rPr>
          <w:lang w:val="en-GB"/>
        </w:rPr>
        <w:t>.</w:t>
      </w:r>
      <w:bookmarkStart w:id="28" w:name="_Hlk94285892"/>
      <w:bookmarkEnd w:id="26"/>
    </w:p>
    <w:p w14:paraId="6D337CA4" w14:textId="0B6A81CF" w:rsidR="00CE49AC" w:rsidRPr="00EE7FE2" w:rsidRDefault="00CE49AC" w:rsidP="00EE7FE2">
      <w:pPr>
        <w:pStyle w:val="Kapitola1"/>
        <w:numPr>
          <w:ilvl w:val="1"/>
          <w:numId w:val="5"/>
        </w:numPr>
        <w:tabs>
          <w:tab w:val="clear" w:pos="705"/>
          <w:tab w:val="num" w:pos="426"/>
        </w:tabs>
        <w:ind w:left="426" w:hanging="426"/>
        <w:rPr>
          <w:lang w:val="en-GB"/>
        </w:rPr>
      </w:pPr>
      <w:r w:rsidRPr="00EE7FE2">
        <w:rPr>
          <w:lang w:val="en-GB"/>
        </w:rPr>
        <w:t xml:space="preserve">The </w:t>
      </w:r>
      <w:r w:rsidR="00EC2B5B" w:rsidRPr="00EE7FE2">
        <w:rPr>
          <w:lang w:val="en-GB"/>
        </w:rPr>
        <w:t>Contractor</w:t>
      </w:r>
      <w:r w:rsidRPr="00EE7FE2">
        <w:rPr>
          <w:lang w:val="en-GB"/>
        </w:rPr>
        <w:t xml:space="preserve"> further declares that, in the performance of this Contract, he will observe fair working conditions and recognize and ensure the rights of employees in accordance with labor law and occupational safety regulations in force in the country in which subject matter of this Contract is performed. </w:t>
      </w:r>
      <w:r w:rsidR="005D46B0" w:rsidRPr="00EE7FE2">
        <w:rPr>
          <w:lang w:val="en-GB"/>
        </w:rPr>
        <w:t>In the event that the Client learns in a credible and demonstrable manner that the Contractor has failed to fulfil its obligations according to the first sentence of this paragraph, and the Contractor, despite prior written notice from the Client, continues to fail to fulfil these obligations or does not seek remedial action, the Client has the right to withdraw from this Contract under the conditions specified in Article XIV of this Contract.</w:t>
      </w:r>
      <w:bookmarkEnd w:id="28"/>
    </w:p>
    <w:p w14:paraId="68133372" w14:textId="439CC3C9" w:rsidR="008445F2" w:rsidRPr="00582AF9" w:rsidRDefault="001C73B2" w:rsidP="009C410E">
      <w:pPr>
        <w:pStyle w:val="Kapitola1"/>
        <w:numPr>
          <w:ilvl w:val="1"/>
          <w:numId w:val="5"/>
        </w:numPr>
        <w:tabs>
          <w:tab w:val="clear" w:pos="705"/>
          <w:tab w:val="num" w:pos="426"/>
        </w:tabs>
        <w:ind w:left="426" w:hanging="426"/>
        <w:rPr>
          <w:lang w:val="en-GB"/>
        </w:rPr>
      </w:pPr>
      <w:bookmarkStart w:id="29" w:name="_Hlk94290449"/>
      <w:r w:rsidRPr="00582AF9">
        <w:rPr>
          <w:lang w:val="en-GB"/>
        </w:rPr>
        <w:t xml:space="preserve">The Parties take into consideration that in accordance with Section 219 (1) (d) of the PPA, this Contract shall be published in the Register of Contracts pursuant to Act No. 340/2015 </w:t>
      </w:r>
      <w:r w:rsidR="00CA0E99" w:rsidRPr="00582AF9">
        <w:rPr>
          <w:lang w:val="en-GB"/>
        </w:rPr>
        <w:t>Sb</w:t>
      </w:r>
      <w:r w:rsidRPr="00582AF9">
        <w:rPr>
          <w:lang w:val="en-GB"/>
        </w:rPr>
        <w:t xml:space="preserve">., laying down special conditions for the effectiveness of certain contracts, the disclosure of these contracts and the register of contracts (the Register of Contracts Act), as amended. The publication shall be arranged by the </w:t>
      </w:r>
      <w:r w:rsidR="00EC2B5B" w:rsidRPr="00582AF9">
        <w:rPr>
          <w:lang w:val="en-GB"/>
        </w:rPr>
        <w:t>Client</w:t>
      </w:r>
      <w:r w:rsidRPr="00582AF9">
        <w:rPr>
          <w:lang w:val="en-GB"/>
        </w:rPr>
        <w:t>.</w:t>
      </w:r>
    </w:p>
    <w:p w14:paraId="6B4D26D4" w14:textId="77777777" w:rsidR="00B21DAE" w:rsidRDefault="006F0B5F" w:rsidP="00B21DAE">
      <w:pPr>
        <w:pStyle w:val="Kapitola1"/>
        <w:widowControl/>
        <w:numPr>
          <w:ilvl w:val="1"/>
          <w:numId w:val="5"/>
        </w:numPr>
        <w:tabs>
          <w:tab w:val="clear" w:pos="705"/>
        </w:tabs>
        <w:spacing w:line="276" w:lineRule="auto"/>
        <w:ind w:left="426" w:hanging="426"/>
        <w:outlineLvl w:val="0"/>
        <w:rPr>
          <w:lang w:val="en-GB"/>
        </w:rPr>
      </w:pPr>
      <w:bookmarkStart w:id="30" w:name="_Hlk94290660"/>
      <w:bookmarkEnd w:id="29"/>
      <w:r w:rsidRPr="00582AF9">
        <w:rPr>
          <w:lang w:val="en-GB"/>
        </w:rPr>
        <w:t>This contract is drawn up in electronic form, with both Contracting Parties receiving its electronic original with qualified electronic signatures of the responsible person and with a qualified electronic time stamp in accordance with REGULATION (EU) No 910/2014 OF THE EUROPEAN PARLIAMENT AND OF THE COUNCIL of 23 July 2014 on electronic identification and trust services for electronic transactions in the internal market and repealing Directive 1999/93/EC and Act No. 297/2016 Sb., on trust-creating services for electronic transactions, as amended later regulations. In the event that this Contract is not drawn up in electronic form for any reason, it will be drawn up and signed in two copies, with each of the Contracting Parties receiving one copy</w:t>
      </w:r>
      <w:r w:rsidR="00E30251" w:rsidRPr="00582AF9">
        <w:rPr>
          <w:lang w:val="en-GB"/>
        </w:rPr>
        <w:t>.</w:t>
      </w:r>
    </w:p>
    <w:p w14:paraId="70D1C11A" w14:textId="77777777" w:rsidR="00B21DAE" w:rsidRDefault="00E30251" w:rsidP="00B21DAE">
      <w:pPr>
        <w:pStyle w:val="Kapitola1"/>
        <w:widowControl/>
        <w:numPr>
          <w:ilvl w:val="1"/>
          <w:numId w:val="5"/>
        </w:numPr>
        <w:tabs>
          <w:tab w:val="clear" w:pos="705"/>
        </w:tabs>
        <w:spacing w:line="276" w:lineRule="auto"/>
        <w:ind w:left="426" w:hanging="426"/>
        <w:outlineLvl w:val="0"/>
        <w:rPr>
          <w:lang w:val="en-GB"/>
        </w:rPr>
      </w:pPr>
      <w:r w:rsidRPr="00B21DAE">
        <w:rPr>
          <w:lang w:val="en-GB"/>
        </w:rPr>
        <w:t xml:space="preserve">The Parties declare they agree with the content hereof and this </w:t>
      </w:r>
      <w:r w:rsidR="00DA16BC" w:rsidRPr="00B21DAE">
        <w:rPr>
          <w:lang w:val="en-GB"/>
        </w:rPr>
        <w:t>Contract</w:t>
      </w:r>
      <w:r w:rsidRPr="00B21DAE">
        <w:rPr>
          <w:lang w:val="en-GB"/>
        </w:rPr>
        <w:t xml:space="preserve"> is prepared in a certain and intelligible manner, on the basis of true, free and serious will of the Parties, without any duress on either Party. In witness whereof they append their signatures below.</w:t>
      </w:r>
    </w:p>
    <w:p w14:paraId="258511EB" w14:textId="3B27616F" w:rsidR="00E30251" w:rsidRPr="00B21DAE" w:rsidRDefault="00E30251" w:rsidP="00B21DAE">
      <w:pPr>
        <w:pStyle w:val="Kapitola1"/>
        <w:widowControl/>
        <w:numPr>
          <w:ilvl w:val="1"/>
          <w:numId w:val="5"/>
        </w:numPr>
        <w:tabs>
          <w:tab w:val="clear" w:pos="705"/>
        </w:tabs>
        <w:spacing w:line="276" w:lineRule="auto"/>
        <w:ind w:left="426" w:hanging="426"/>
        <w:outlineLvl w:val="0"/>
        <w:rPr>
          <w:lang w:val="en-GB"/>
        </w:rPr>
      </w:pPr>
      <w:r w:rsidRPr="00B21DAE">
        <w:rPr>
          <w:lang w:val="en-GB"/>
        </w:rPr>
        <w:t xml:space="preserve">The following Annexes form an integral part of this </w:t>
      </w:r>
      <w:r w:rsidR="00DA16BC" w:rsidRPr="00B21DAE">
        <w:rPr>
          <w:lang w:val="en-GB"/>
        </w:rPr>
        <w:t>Contract</w:t>
      </w:r>
      <w:r w:rsidRPr="00B21DAE">
        <w:rPr>
          <w:lang w:val="en-GB"/>
        </w:rPr>
        <w:t>:</w:t>
      </w:r>
      <w:bookmarkEnd w:id="30"/>
    </w:p>
    <w:p w14:paraId="41639264" w14:textId="4875E32E" w:rsidR="009C410E" w:rsidRPr="00582AF9" w:rsidRDefault="00E73D01" w:rsidP="00521257">
      <w:pPr>
        <w:ind w:left="567"/>
        <w:rPr>
          <w:rFonts w:ascii="Arial" w:hAnsi="Arial" w:cs="Arial"/>
          <w:sz w:val="22"/>
          <w:lang w:val="en-GB"/>
        </w:rPr>
      </w:pPr>
      <w:r w:rsidRPr="00582AF9">
        <w:rPr>
          <w:rFonts w:ascii="Arial" w:hAnsi="Arial" w:cs="Arial"/>
          <w:sz w:val="22"/>
          <w:lang w:val="en-GB"/>
        </w:rPr>
        <w:t xml:space="preserve">Annex </w:t>
      </w:r>
      <w:r w:rsidR="00D73F17" w:rsidRPr="00582AF9">
        <w:rPr>
          <w:rFonts w:ascii="Arial" w:hAnsi="Arial" w:cs="Arial"/>
          <w:sz w:val="22"/>
          <w:lang w:val="en-GB"/>
        </w:rPr>
        <w:t xml:space="preserve">No. </w:t>
      </w:r>
      <w:r w:rsidRPr="00582AF9">
        <w:rPr>
          <w:rFonts w:ascii="Arial" w:hAnsi="Arial" w:cs="Arial"/>
          <w:sz w:val="22"/>
          <w:lang w:val="en-GB"/>
        </w:rPr>
        <w:t>1</w:t>
      </w:r>
      <w:r w:rsidR="009C410E" w:rsidRPr="00582AF9">
        <w:rPr>
          <w:rFonts w:ascii="Arial" w:hAnsi="Arial" w:cs="Arial"/>
          <w:sz w:val="22"/>
          <w:lang w:val="en-GB"/>
        </w:rPr>
        <w:t>: Technical specification</w:t>
      </w:r>
    </w:p>
    <w:p w14:paraId="5ED3127C" w14:textId="77B83D5A" w:rsidR="004A3421" w:rsidRPr="00EE7FE2" w:rsidRDefault="004A3421" w:rsidP="005D1622">
      <w:pPr>
        <w:pStyle w:val="Odstavecseseznamem"/>
        <w:numPr>
          <w:ilvl w:val="0"/>
          <w:numId w:val="39"/>
        </w:numPr>
        <w:ind w:left="1276"/>
        <w:jc w:val="both"/>
        <w:rPr>
          <w:rFonts w:ascii="Arial" w:hAnsi="Arial" w:cs="Arial"/>
          <w:b/>
          <w:bCs/>
          <w:sz w:val="22"/>
          <w:lang w:val="en-GB"/>
        </w:rPr>
      </w:pPr>
      <w:r w:rsidRPr="00582AF9">
        <w:rPr>
          <w:rFonts w:ascii="Arial" w:hAnsi="Arial"/>
          <w:sz w:val="22"/>
          <w:szCs w:val="22"/>
          <w:lang w:val="en-GB"/>
        </w:rPr>
        <w:t>1.</w:t>
      </w:r>
      <w:r w:rsidR="00521257" w:rsidRPr="00582AF9">
        <w:rPr>
          <w:rFonts w:ascii="Arial" w:hAnsi="Arial"/>
          <w:sz w:val="22"/>
          <w:szCs w:val="22"/>
          <w:lang w:val="en-GB"/>
        </w:rPr>
        <w:t>a</w:t>
      </w:r>
      <w:r w:rsidRPr="00582AF9">
        <w:rPr>
          <w:rFonts w:ascii="Arial" w:hAnsi="Arial"/>
          <w:sz w:val="22"/>
          <w:szCs w:val="22"/>
          <w:lang w:val="en-GB"/>
        </w:rPr>
        <w:t xml:space="preserve">: Detailed technical description of the offered Device in writing </w:t>
      </w:r>
      <w:r w:rsidRPr="00582AF9">
        <w:rPr>
          <w:rFonts w:ascii="Arial" w:hAnsi="Arial"/>
          <w:sz w:val="22"/>
          <w:szCs w:val="22"/>
          <w:highlight w:val="yellow"/>
          <w:lang w:val="en-GB"/>
        </w:rPr>
        <w:t>[</w:t>
      </w:r>
      <w:r w:rsidRPr="00EE7FE2">
        <w:rPr>
          <w:rFonts w:ascii="Arial" w:hAnsi="Arial"/>
          <w:b/>
          <w:bCs/>
          <w:sz w:val="22"/>
          <w:szCs w:val="22"/>
          <w:highlight w:val="yellow"/>
          <w:lang w:val="en-GB"/>
        </w:rPr>
        <w:t>the Participant to submit</w:t>
      </w:r>
      <w:r w:rsidR="00DD21E4" w:rsidRPr="00EE7FE2">
        <w:rPr>
          <w:rFonts w:ascii="Arial" w:hAnsi="Arial"/>
          <w:b/>
          <w:bCs/>
          <w:sz w:val="22"/>
          <w:szCs w:val="22"/>
          <w:highlight w:val="yellow"/>
          <w:lang w:val="en-GB"/>
        </w:rPr>
        <w:t xml:space="preserve"> according to the instruction in the Art. 1</w:t>
      </w:r>
      <w:r w:rsidR="00FB721E" w:rsidRPr="00EE7FE2">
        <w:rPr>
          <w:rFonts w:ascii="Arial" w:hAnsi="Arial"/>
          <w:b/>
          <w:bCs/>
          <w:sz w:val="22"/>
          <w:szCs w:val="22"/>
          <w:highlight w:val="yellow"/>
          <w:lang w:val="en-GB"/>
        </w:rPr>
        <w:t>1</w:t>
      </w:r>
      <w:r w:rsidR="00DD21E4" w:rsidRPr="00EE7FE2">
        <w:rPr>
          <w:rFonts w:ascii="Arial" w:hAnsi="Arial"/>
          <w:b/>
          <w:bCs/>
          <w:sz w:val="22"/>
          <w:szCs w:val="22"/>
          <w:highlight w:val="yellow"/>
          <w:lang w:val="en-GB"/>
        </w:rPr>
        <w:t>.</w:t>
      </w:r>
      <w:r w:rsidR="00FB721E" w:rsidRPr="00EE7FE2">
        <w:rPr>
          <w:rFonts w:ascii="Arial" w:hAnsi="Arial"/>
          <w:b/>
          <w:bCs/>
          <w:sz w:val="22"/>
          <w:szCs w:val="22"/>
          <w:highlight w:val="yellow"/>
          <w:lang w:val="en-GB"/>
        </w:rPr>
        <w:t>1</w:t>
      </w:r>
      <w:r w:rsidR="00DD21E4" w:rsidRPr="00EE7FE2">
        <w:rPr>
          <w:rFonts w:ascii="Arial" w:hAnsi="Arial"/>
          <w:b/>
          <w:bCs/>
          <w:sz w:val="22"/>
          <w:szCs w:val="22"/>
          <w:highlight w:val="yellow"/>
          <w:lang w:val="en-GB"/>
        </w:rPr>
        <w:t xml:space="preserve"> of the Tender Documentation</w:t>
      </w:r>
      <w:r w:rsidRPr="00EE7FE2">
        <w:rPr>
          <w:rFonts w:ascii="Arial" w:hAnsi="Arial"/>
          <w:b/>
          <w:bCs/>
          <w:sz w:val="22"/>
          <w:szCs w:val="22"/>
          <w:highlight w:val="yellow"/>
          <w:lang w:val="en-GB"/>
        </w:rPr>
        <w:t>; Participant also may submit its Catalogue Sheets of the offered Device]</w:t>
      </w:r>
    </w:p>
    <w:p w14:paraId="1C405328" w14:textId="66D39DBC" w:rsidR="004A3421" w:rsidRPr="00EE7FE2" w:rsidRDefault="004A3421" w:rsidP="005D1622">
      <w:pPr>
        <w:pStyle w:val="Odstavecseseznamem"/>
        <w:numPr>
          <w:ilvl w:val="0"/>
          <w:numId w:val="39"/>
        </w:numPr>
        <w:ind w:left="1276"/>
        <w:jc w:val="both"/>
        <w:rPr>
          <w:rFonts w:ascii="Arial" w:hAnsi="Arial" w:cs="Arial"/>
          <w:b/>
          <w:bCs/>
          <w:sz w:val="22"/>
          <w:lang w:val="en-GB"/>
        </w:rPr>
      </w:pPr>
      <w:r w:rsidRPr="00EE7FE2">
        <w:rPr>
          <w:rFonts w:ascii="Arial" w:hAnsi="Arial"/>
          <w:b/>
          <w:bCs/>
          <w:sz w:val="22"/>
          <w:szCs w:val="22"/>
          <w:lang w:val="en-GB"/>
        </w:rPr>
        <w:t>1.</w:t>
      </w:r>
      <w:r w:rsidR="00521257" w:rsidRPr="00EE7FE2">
        <w:rPr>
          <w:rFonts w:ascii="Arial" w:hAnsi="Arial"/>
          <w:b/>
          <w:bCs/>
          <w:sz w:val="22"/>
          <w:szCs w:val="22"/>
          <w:lang w:val="en-GB"/>
        </w:rPr>
        <w:t>b</w:t>
      </w:r>
      <w:r w:rsidRPr="00EE7FE2">
        <w:rPr>
          <w:rFonts w:ascii="Arial" w:hAnsi="Arial"/>
          <w:b/>
          <w:bCs/>
          <w:sz w:val="22"/>
          <w:szCs w:val="22"/>
          <w:lang w:val="en-GB"/>
        </w:rPr>
        <w:t xml:space="preserve">: Detailed technical drawings of the offered Device </w:t>
      </w:r>
      <w:r w:rsidRPr="00EE7FE2">
        <w:rPr>
          <w:rFonts w:ascii="Arial" w:hAnsi="Arial"/>
          <w:b/>
          <w:bCs/>
          <w:sz w:val="22"/>
          <w:szCs w:val="22"/>
          <w:highlight w:val="yellow"/>
          <w:lang w:val="en-GB"/>
        </w:rPr>
        <w:t>[the Participant to submit</w:t>
      </w:r>
      <w:r w:rsidR="00DD21E4" w:rsidRPr="00EE7FE2">
        <w:rPr>
          <w:rFonts w:ascii="Arial" w:hAnsi="Arial"/>
          <w:b/>
          <w:bCs/>
          <w:sz w:val="22"/>
          <w:szCs w:val="22"/>
          <w:highlight w:val="yellow"/>
          <w:lang w:val="en-GB"/>
        </w:rPr>
        <w:t xml:space="preserve"> according to the instruction in the Art. 1</w:t>
      </w:r>
      <w:r w:rsidR="00FB721E" w:rsidRPr="00EE7FE2">
        <w:rPr>
          <w:rFonts w:ascii="Arial" w:hAnsi="Arial"/>
          <w:b/>
          <w:bCs/>
          <w:sz w:val="22"/>
          <w:szCs w:val="22"/>
          <w:highlight w:val="yellow"/>
          <w:lang w:val="en-GB"/>
        </w:rPr>
        <w:t>1</w:t>
      </w:r>
      <w:r w:rsidR="00DD21E4" w:rsidRPr="00EE7FE2">
        <w:rPr>
          <w:rFonts w:ascii="Arial" w:hAnsi="Arial"/>
          <w:b/>
          <w:bCs/>
          <w:sz w:val="22"/>
          <w:szCs w:val="22"/>
          <w:highlight w:val="yellow"/>
          <w:lang w:val="en-GB"/>
        </w:rPr>
        <w:t>.</w:t>
      </w:r>
      <w:r w:rsidR="00FB721E" w:rsidRPr="00EE7FE2">
        <w:rPr>
          <w:rFonts w:ascii="Arial" w:hAnsi="Arial"/>
          <w:b/>
          <w:bCs/>
          <w:sz w:val="22"/>
          <w:szCs w:val="22"/>
          <w:highlight w:val="yellow"/>
          <w:lang w:val="en-GB"/>
        </w:rPr>
        <w:t>1</w:t>
      </w:r>
      <w:r w:rsidR="00DD21E4" w:rsidRPr="00EE7FE2">
        <w:rPr>
          <w:rFonts w:ascii="Arial" w:hAnsi="Arial"/>
          <w:b/>
          <w:bCs/>
          <w:sz w:val="22"/>
          <w:szCs w:val="22"/>
          <w:highlight w:val="yellow"/>
          <w:lang w:val="en-GB"/>
        </w:rPr>
        <w:t xml:space="preserve"> of the Tender Documentation</w:t>
      </w:r>
      <w:r w:rsidRPr="00EE7FE2">
        <w:rPr>
          <w:rFonts w:ascii="Arial" w:hAnsi="Arial"/>
          <w:b/>
          <w:bCs/>
          <w:sz w:val="22"/>
          <w:szCs w:val="22"/>
          <w:highlight w:val="yellow"/>
          <w:lang w:val="en-GB"/>
        </w:rPr>
        <w:t>]</w:t>
      </w:r>
    </w:p>
    <w:p w14:paraId="4BE3F751" w14:textId="60393782" w:rsidR="00D73F17" w:rsidRPr="00582AF9" w:rsidRDefault="00D73F17" w:rsidP="0002145F">
      <w:pPr>
        <w:ind w:firstLine="567"/>
        <w:rPr>
          <w:rFonts w:ascii="Arial" w:hAnsi="Arial" w:cs="Arial"/>
          <w:sz w:val="22"/>
          <w:lang w:val="en-GB"/>
        </w:rPr>
      </w:pPr>
      <w:r w:rsidRPr="00582AF9">
        <w:rPr>
          <w:rFonts w:ascii="Arial" w:hAnsi="Arial" w:cs="Arial"/>
          <w:sz w:val="22"/>
          <w:lang w:val="en-GB"/>
        </w:rPr>
        <w:lastRenderedPageBreak/>
        <w:t>Annex No. 2:</w:t>
      </w:r>
      <w:r w:rsidR="0002145F" w:rsidRPr="00582AF9">
        <w:rPr>
          <w:rFonts w:ascii="Arial" w:hAnsi="Arial" w:cs="Arial"/>
          <w:sz w:val="22"/>
          <w:lang w:val="en-GB"/>
        </w:rPr>
        <w:t xml:space="preserve"> </w:t>
      </w:r>
      <w:r w:rsidRPr="00582AF9">
        <w:rPr>
          <w:rFonts w:ascii="Arial" w:hAnsi="Arial" w:cs="Arial"/>
          <w:sz w:val="22"/>
          <w:lang w:val="en-GB"/>
        </w:rPr>
        <w:t>List of documents and technical documentation</w:t>
      </w:r>
    </w:p>
    <w:p w14:paraId="0393CA8D" w14:textId="3BD81F83" w:rsidR="00D73F17" w:rsidRPr="00582AF9" w:rsidRDefault="00D73F17" w:rsidP="0002145F">
      <w:pPr>
        <w:ind w:firstLine="567"/>
        <w:rPr>
          <w:rFonts w:ascii="Arial" w:hAnsi="Arial" w:cs="Arial"/>
          <w:sz w:val="22"/>
          <w:lang w:val="en-GB"/>
        </w:rPr>
      </w:pPr>
      <w:r w:rsidRPr="00582AF9">
        <w:rPr>
          <w:rFonts w:ascii="Arial" w:hAnsi="Arial" w:cs="Arial"/>
          <w:sz w:val="22"/>
          <w:lang w:val="en-GB"/>
        </w:rPr>
        <w:t>Annex No. 3:</w:t>
      </w:r>
      <w:r w:rsidR="0002145F" w:rsidRPr="00582AF9">
        <w:rPr>
          <w:rFonts w:ascii="Arial" w:hAnsi="Arial" w:cs="Arial"/>
          <w:sz w:val="22"/>
          <w:lang w:val="en-GB"/>
        </w:rPr>
        <w:t xml:space="preserve"> </w:t>
      </w:r>
      <w:r w:rsidRPr="00582AF9">
        <w:rPr>
          <w:rFonts w:ascii="Arial" w:hAnsi="Arial" w:cs="Arial"/>
          <w:sz w:val="22"/>
          <w:lang w:val="en-GB"/>
        </w:rPr>
        <w:t xml:space="preserve">Time </w:t>
      </w:r>
      <w:r w:rsidR="00336786" w:rsidRPr="00582AF9">
        <w:rPr>
          <w:rFonts w:ascii="Arial" w:hAnsi="Arial" w:cs="Arial"/>
          <w:sz w:val="22"/>
          <w:lang w:val="en-GB"/>
        </w:rPr>
        <w:t>S</w:t>
      </w:r>
      <w:r w:rsidRPr="00582AF9">
        <w:rPr>
          <w:rFonts w:ascii="Arial" w:hAnsi="Arial" w:cs="Arial"/>
          <w:sz w:val="22"/>
          <w:lang w:val="en-GB"/>
        </w:rPr>
        <w:t xml:space="preserve">chedule </w:t>
      </w:r>
    </w:p>
    <w:p w14:paraId="57CE3AD1" w14:textId="1B798EA4" w:rsidR="00D73F17" w:rsidRPr="00582AF9" w:rsidRDefault="00D73F17" w:rsidP="0002145F">
      <w:pPr>
        <w:ind w:left="2835" w:hanging="2268"/>
        <w:rPr>
          <w:rFonts w:ascii="Arial" w:hAnsi="Arial" w:cs="Arial"/>
          <w:sz w:val="22"/>
          <w:lang w:val="en-GB"/>
        </w:rPr>
      </w:pPr>
      <w:r w:rsidRPr="00582AF9">
        <w:rPr>
          <w:rFonts w:ascii="Arial" w:hAnsi="Arial" w:cs="Arial"/>
          <w:sz w:val="22"/>
          <w:lang w:val="en-GB"/>
        </w:rPr>
        <w:t>Annex No. 4:</w:t>
      </w:r>
      <w:r w:rsidR="0002145F" w:rsidRPr="00582AF9">
        <w:rPr>
          <w:rFonts w:ascii="Arial" w:hAnsi="Arial" w:cs="Arial"/>
          <w:sz w:val="22"/>
          <w:lang w:val="en-GB"/>
        </w:rPr>
        <w:t xml:space="preserve"> </w:t>
      </w:r>
      <w:r w:rsidRPr="00582AF9">
        <w:rPr>
          <w:rFonts w:ascii="Arial" w:hAnsi="Arial" w:cs="Arial"/>
          <w:sz w:val="22"/>
          <w:lang w:val="en-GB"/>
        </w:rPr>
        <w:t>Protocol</w:t>
      </w:r>
      <w:r w:rsidR="00184886" w:rsidRPr="00582AF9">
        <w:rPr>
          <w:rFonts w:ascii="Arial" w:hAnsi="Arial" w:cs="Arial"/>
          <w:sz w:val="22"/>
          <w:lang w:val="en-GB"/>
        </w:rPr>
        <w:t xml:space="preserve"> No.</w:t>
      </w:r>
      <w:r w:rsidRPr="00582AF9">
        <w:rPr>
          <w:rFonts w:ascii="Arial" w:hAnsi="Arial" w:cs="Arial"/>
          <w:sz w:val="22"/>
          <w:lang w:val="en-GB"/>
        </w:rPr>
        <w:t xml:space="preserve"> 1</w:t>
      </w:r>
      <w:r w:rsidR="00184886" w:rsidRPr="00582AF9">
        <w:rPr>
          <w:rFonts w:ascii="Arial" w:hAnsi="Arial" w:cs="Arial"/>
          <w:sz w:val="22"/>
          <w:lang w:val="en-GB"/>
        </w:rPr>
        <w:t xml:space="preserve"> (template) </w:t>
      </w:r>
      <w:r w:rsidR="00184886" w:rsidRPr="00582AF9">
        <w:rPr>
          <w:rFonts w:ascii="Arial" w:hAnsi="Arial"/>
          <w:sz w:val="22"/>
          <w:szCs w:val="22"/>
          <w:highlight w:val="green"/>
          <w:lang w:val="en-GB"/>
        </w:rPr>
        <w:t>[this is only template, do not fill in now]</w:t>
      </w:r>
    </w:p>
    <w:p w14:paraId="1DB35B97" w14:textId="00F91CB8" w:rsidR="00D73F17" w:rsidRPr="00582AF9" w:rsidRDefault="00D73F17" w:rsidP="0002145F">
      <w:pPr>
        <w:ind w:left="2829" w:hanging="2268"/>
        <w:rPr>
          <w:rFonts w:ascii="Arial" w:hAnsi="Arial" w:cs="Arial"/>
          <w:sz w:val="22"/>
          <w:highlight w:val="green"/>
          <w:lang w:val="en-GB"/>
        </w:rPr>
      </w:pPr>
      <w:r w:rsidRPr="00582AF9">
        <w:rPr>
          <w:rFonts w:ascii="Arial" w:hAnsi="Arial" w:cs="Arial"/>
          <w:sz w:val="22"/>
          <w:lang w:val="en-GB"/>
        </w:rPr>
        <w:t>Annex No. 5:</w:t>
      </w:r>
      <w:r w:rsidR="0002145F" w:rsidRPr="00582AF9">
        <w:rPr>
          <w:rFonts w:ascii="Arial" w:hAnsi="Arial" w:cs="Arial"/>
          <w:sz w:val="22"/>
          <w:lang w:val="en-GB"/>
        </w:rPr>
        <w:t xml:space="preserve"> </w:t>
      </w:r>
      <w:r w:rsidR="00DA4758" w:rsidRPr="00582AF9">
        <w:rPr>
          <w:rFonts w:ascii="Arial" w:hAnsi="Arial" w:cs="Arial"/>
          <w:sz w:val="22"/>
          <w:lang w:val="en-GB"/>
        </w:rPr>
        <w:t xml:space="preserve">Protocol No. </w:t>
      </w:r>
      <w:r w:rsidR="00E84A0C" w:rsidRPr="00582AF9">
        <w:rPr>
          <w:rFonts w:ascii="Arial" w:hAnsi="Arial" w:cs="Arial"/>
          <w:sz w:val="22"/>
          <w:lang w:val="en-GB"/>
        </w:rPr>
        <w:t>2</w:t>
      </w:r>
      <w:r w:rsidR="00DA4758" w:rsidRPr="00582AF9">
        <w:rPr>
          <w:rFonts w:ascii="Arial" w:hAnsi="Arial" w:cs="Arial"/>
          <w:sz w:val="22"/>
          <w:lang w:val="en-GB"/>
        </w:rPr>
        <w:t xml:space="preserve"> (template) </w:t>
      </w:r>
      <w:r w:rsidR="00DA4758" w:rsidRPr="00582AF9">
        <w:rPr>
          <w:rFonts w:ascii="Arial" w:hAnsi="Arial"/>
          <w:sz w:val="22"/>
          <w:szCs w:val="22"/>
          <w:highlight w:val="green"/>
          <w:lang w:val="en-GB"/>
        </w:rPr>
        <w:t>[this is only template, do not fill in now]</w:t>
      </w:r>
    </w:p>
    <w:p w14:paraId="04CD6668" w14:textId="06361063" w:rsidR="00D73F17" w:rsidRPr="00582AF9" w:rsidRDefault="00D73F17" w:rsidP="0002145F">
      <w:pPr>
        <w:ind w:left="2832" w:hanging="2268"/>
        <w:rPr>
          <w:rFonts w:ascii="Arial" w:hAnsi="Arial"/>
          <w:sz w:val="22"/>
          <w:szCs w:val="22"/>
          <w:highlight w:val="green"/>
          <w:lang w:val="en-GB"/>
        </w:rPr>
      </w:pPr>
      <w:r w:rsidRPr="00582AF9">
        <w:rPr>
          <w:rFonts w:ascii="Arial" w:hAnsi="Arial" w:cs="Arial"/>
          <w:sz w:val="22"/>
          <w:lang w:val="en-GB"/>
        </w:rPr>
        <w:t>Annex No. 6:</w:t>
      </w:r>
      <w:r w:rsidR="0002145F" w:rsidRPr="00582AF9">
        <w:rPr>
          <w:rFonts w:ascii="Arial" w:hAnsi="Arial" w:cs="Arial"/>
          <w:sz w:val="22"/>
          <w:lang w:val="en-GB"/>
        </w:rPr>
        <w:t xml:space="preserve"> </w:t>
      </w:r>
      <w:r w:rsidR="00A37AF5" w:rsidRPr="00582AF9">
        <w:rPr>
          <w:rFonts w:ascii="Arial" w:hAnsi="Arial" w:cs="Arial"/>
          <w:sz w:val="22"/>
          <w:lang w:val="en-GB"/>
        </w:rPr>
        <w:t xml:space="preserve">Maintenance </w:t>
      </w:r>
      <w:r w:rsidR="002124C4" w:rsidRPr="00582AF9">
        <w:rPr>
          <w:rFonts w:ascii="Arial" w:hAnsi="Arial" w:cs="Arial"/>
          <w:sz w:val="22"/>
          <w:lang w:val="en-GB"/>
        </w:rPr>
        <w:t>form</w:t>
      </w:r>
      <w:r w:rsidR="00B25372" w:rsidRPr="00582AF9">
        <w:rPr>
          <w:rFonts w:ascii="Arial" w:hAnsi="Arial" w:cs="Arial"/>
          <w:sz w:val="22"/>
          <w:lang w:val="en-GB"/>
        </w:rPr>
        <w:t xml:space="preserve"> (template) </w:t>
      </w:r>
      <w:r w:rsidR="00B25372" w:rsidRPr="00582AF9">
        <w:rPr>
          <w:rFonts w:ascii="Arial" w:hAnsi="Arial"/>
          <w:sz w:val="22"/>
          <w:szCs w:val="22"/>
          <w:highlight w:val="green"/>
          <w:lang w:val="en-GB"/>
        </w:rPr>
        <w:t>[this is only template, do not fill in now]</w:t>
      </w:r>
    </w:p>
    <w:p w14:paraId="4593C2A2" w14:textId="77777777" w:rsidR="00A62B4F" w:rsidRPr="00582AF9" w:rsidRDefault="00A62B4F" w:rsidP="00C10CA8">
      <w:pPr>
        <w:spacing w:after="120"/>
        <w:ind w:left="567"/>
        <w:jc w:val="both"/>
        <w:rPr>
          <w:rFonts w:ascii="Arial" w:hAnsi="Arial" w:cs="Arial"/>
          <w:sz w:val="22"/>
          <w:lang w:val="en-GB"/>
        </w:rPr>
      </w:pPr>
      <w:r w:rsidRPr="00582AF9">
        <w:rPr>
          <w:rFonts w:ascii="Arial" w:hAnsi="Arial"/>
          <w:sz w:val="22"/>
          <w:szCs w:val="22"/>
          <w:lang w:val="en-GB"/>
        </w:rPr>
        <w:t xml:space="preserve">Annex No. 7: </w:t>
      </w:r>
      <w:r w:rsidRPr="00582AF9">
        <w:rPr>
          <w:rFonts w:ascii="Arial" w:hAnsi="Arial" w:cs="Arial"/>
          <w:sz w:val="22"/>
          <w:lang w:val="en-GB"/>
        </w:rPr>
        <w:t xml:space="preserve">List of spare parts and consumables </w:t>
      </w:r>
      <w:r w:rsidRPr="00582AF9">
        <w:rPr>
          <w:rFonts w:ascii="Arial" w:hAnsi="Arial"/>
          <w:b/>
          <w:bCs/>
          <w:sz w:val="22"/>
          <w:szCs w:val="22"/>
          <w:highlight w:val="green"/>
          <w:lang w:val="en-GB"/>
        </w:rPr>
        <w:t>[the Contracting Authority will create this document from information stated in Participant’s Tender]</w:t>
      </w:r>
    </w:p>
    <w:p w14:paraId="214EF33C" w14:textId="509E97FE" w:rsidR="00A62B4F" w:rsidRPr="00582AF9" w:rsidRDefault="00A62B4F" w:rsidP="0002145F">
      <w:pPr>
        <w:ind w:left="2832" w:hanging="2268"/>
        <w:rPr>
          <w:rFonts w:ascii="Arial" w:hAnsi="Arial" w:cs="Arial"/>
          <w:sz w:val="22"/>
          <w:lang w:val="en-GB"/>
        </w:rPr>
      </w:pPr>
    </w:p>
    <w:p w14:paraId="1BBFA3BE" w14:textId="404975AF" w:rsidR="0052614A" w:rsidRPr="00582AF9" w:rsidRDefault="0052614A" w:rsidP="00EB0F84">
      <w:pPr>
        <w:tabs>
          <w:tab w:val="left" w:pos="3552"/>
        </w:tabs>
        <w:rPr>
          <w:rFonts w:ascii="Arial" w:hAnsi="Arial" w:cs="Arial"/>
          <w:sz w:val="22"/>
          <w:szCs w:val="22"/>
          <w:lang w:val="en-GB"/>
        </w:rPr>
      </w:pPr>
    </w:p>
    <w:p w14:paraId="5D347EE9" w14:textId="77777777" w:rsidR="00B25372" w:rsidRPr="00582AF9" w:rsidRDefault="00B25372" w:rsidP="00EB0F84">
      <w:pPr>
        <w:tabs>
          <w:tab w:val="left" w:pos="3552"/>
        </w:tabs>
        <w:rPr>
          <w:rFonts w:ascii="Arial" w:hAnsi="Arial" w:cs="Arial"/>
          <w:lang w:val="en-GB"/>
        </w:rPr>
      </w:pPr>
    </w:p>
    <w:p w14:paraId="18E2A727" w14:textId="365B3F94" w:rsidR="00DA77DC" w:rsidRPr="00582AF9" w:rsidRDefault="00DA77DC" w:rsidP="00DA77DC">
      <w:pPr>
        <w:ind w:left="5664" w:hanging="5664"/>
        <w:rPr>
          <w:rFonts w:ascii="Arial" w:hAnsi="Arial" w:cs="Arial"/>
          <w:sz w:val="22"/>
          <w:szCs w:val="22"/>
          <w:lang w:val="en-GB"/>
        </w:rPr>
      </w:pPr>
      <w:r w:rsidRPr="00582AF9">
        <w:rPr>
          <w:rFonts w:ascii="Arial" w:hAnsi="Arial" w:cs="Arial"/>
          <w:sz w:val="22"/>
          <w:szCs w:val="22"/>
          <w:lang w:val="en-GB"/>
        </w:rPr>
        <w:t>In Prague, date ________</w:t>
      </w:r>
      <w:r w:rsidRPr="00582AF9">
        <w:rPr>
          <w:rFonts w:ascii="Arial" w:hAnsi="Arial" w:cs="Arial"/>
          <w:sz w:val="22"/>
          <w:szCs w:val="22"/>
          <w:lang w:val="en-GB"/>
        </w:rPr>
        <w:tab/>
        <w:t>In</w:t>
      </w:r>
      <w:r w:rsidR="00DA16BC" w:rsidRPr="00582AF9">
        <w:rPr>
          <w:rFonts w:ascii="Arial" w:hAnsi="Arial" w:cs="Arial"/>
          <w:sz w:val="22"/>
          <w:szCs w:val="22"/>
          <w:lang w:val="en-GB"/>
        </w:rPr>
        <w:t xml:space="preserve"> </w:t>
      </w:r>
      <w:r w:rsidR="00DA16BC" w:rsidRPr="00582AF9">
        <w:rPr>
          <w:rFonts w:ascii="Arial" w:hAnsi="Arial" w:cs="Arial"/>
          <w:sz w:val="22"/>
          <w:szCs w:val="22"/>
          <w:highlight w:val="yellow"/>
          <w:lang w:val="en-GB"/>
        </w:rPr>
        <w:t>[•]</w:t>
      </w:r>
      <w:r w:rsidR="005C5615" w:rsidRPr="00582AF9">
        <w:rPr>
          <w:rFonts w:ascii="Arial" w:hAnsi="Arial" w:cs="Arial"/>
          <w:bCs/>
          <w:sz w:val="22"/>
          <w:szCs w:val="22"/>
          <w:lang w:val="en-GB"/>
        </w:rPr>
        <w:t>,</w:t>
      </w:r>
      <w:r w:rsidRPr="00582AF9">
        <w:rPr>
          <w:rFonts w:ascii="Arial" w:hAnsi="Arial" w:cs="Arial"/>
          <w:b/>
          <w:sz w:val="22"/>
          <w:szCs w:val="22"/>
          <w:lang w:val="en-GB"/>
        </w:rPr>
        <w:t xml:space="preserve"> </w:t>
      </w:r>
      <w:r w:rsidRPr="00582AF9">
        <w:rPr>
          <w:rFonts w:ascii="Arial" w:hAnsi="Arial" w:cs="Arial"/>
          <w:sz w:val="22"/>
          <w:szCs w:val="22"/>
          <w:lang w:val="en-GB"/>
        </w:rPr>
        <w:t>date ________</w:t>
      </w:r>
    </w:p>
    <w:p w14:paraId="4A3334D8" w14:textId="77777777" w:rsidR="00DA77DC" w:rsidRPr="00582AF9" w:rsidRDefault="00DA77DC" w:rsidP="00DA77DC">
      <w:pPr>
        <w:rPr>
          <w:rFonts w:ascii="Arial" w:hAnsi="Arial" w:cs="Arial"/>
          <w:sz w:val="22"/>
          <w:szCs w:val="22"/>
          <w:lang w:val="en-GB"/>
        </w:rPr>
      </w:pPr>
    </w:p>
    <w:p w14:paraId="297F2CB8" w14:textId="698821F0" w:rsidR="00DA77DC" w:rsidRPr="00582AF9" w:rsidRDefault="00DA77DC" w:rsidP="00DA77DC">
      <w:pPr>
        <w:rPr>
          <w:rFonts w:ascii="Arial" w:hAnsi="Arial" w:cs="Arial"/>
          <w:sz w:val="22"/>
          <w:szCs w:val="22"/>
          <w:lang w:val="en-GB"/>
        </w:rPr>
      </w:pPr>
      <w:r w:rsidRPr="00582AF9">
        <w:rPr>
          <w:rFonts w:ascii="Arial" w:hAnsi="Arial" w:cs="Arial"/>
          <w:sz w:val="22"/>
          <w:szCs w:val="22"/>
          <w:lang w:val="en-GB"/>
        </w:rPr>
        <w:t xml:space="preserve">For the </w:t>
      </w:r>
      <w:r w:rsidR="00EC2B5B" w:rsidRPr="00582AF9">
        <w:rPr>
          <w:rFonts w:ascii="Arial" w:hAnsi="Arial" w:cs="Arial"/>
          <w:sz w:val="22"/>
          <w:szCs w:val="22"/>
          <w:lang w:val="en-GB"/>
        </w:rPr>
        <w:t>Client</w:t>
      </w:r>
      <w:r w:rsidRPr="00582AF9">
        <w:rPr>
          <w:rFonts w:ascii="Arial" w:hAnsi="Arial" w:cs="Arial"/>
          <w:sz w:val="22"/>
          <w:szCs w:val="22"/>
          <w:lang w:val="en-GB"/>
        </w:rPr>
        <w:t>:</w:t>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t xml:space="preserve">For the </w:t>
      </w:r>
      <w:r w:rsidR="00EC2B5B" w:rsidRPr="00582AF9">
        <w:rPr>
          <w:rFonts w:ascii="Arial" w:hAnsi="Arial" w:cs="Arial"/>
          <w:sz w:val="22"/>
          <w:szCs w:val="22"/>
          <w:lang w:val="en-GB"/>
        </w:rPr>
        <w:t>Contractor</w:t>
      </w:r>
      <w:r w:rsidRPr="00582AF9">
        <w:rPr>
          <w:rFonts w:ascii="Arial" w:hAnsi="Arial" w:cs="Arial"/>
          <w:sz w:val="22"/>
          <w:szCs w:val="22"/>
          <w:lang w:val="en-GB"/>
        </w:rPr>
        <w:t>:</w:t>
      </w:r>
    </w:p>
    <w:p w14:paraId="0EE3580D" w14:textId="77777777" w:rsidR="00DA77DC" w:rsidRPr="00582AF9" w:rsidRDefault="00DA77DC" w:rsidP="00DA77DC">
      <w:pPr>
        <w:rPr>
          <w:rFonts w:ascii="Arial" w:hAnsi="Arial" w:cs="Arial"/>
          <w:sz w:val="22"/>
          <w:szCs w:val="22"/>
          <w:lang w:val="en-GB"/>
        </w:rPr>
      </w:pPr>
    </w:p>
    <w:p w14:paraId="42B5AFF5" w14:textId="6B0AA0AB" w:rsidR="00DA77DC" w:rsidRPr="00582AF9" w:rsidRDefault="00DA77DC" w:rsidP="00DA77DC">
      <w:pPr>
        <w:rPr>
          <w:rFonts w:ascii="Arial" w:hAnsi="Arial" w:cs="Arial"/>
          <w:sz w:val="22"/>
          <w:szCs w:val="22"/>
          <w:lang w:val="en-GB"/>
        </w:rPr>
      </w:pPr>
    </w:p>
    <w:p w14:paraId="11C29D8F" w14:textId="77777777" w:rsidR="005C5615" w:rsidRPr="00582AF9" w:rsidRDefault="005C5615" w:rsidP="00DA77DC">
      <w:pPr>
        <w:rPr>
          <w:rFonts w:ascii="Arial" w:hAnsi="Arial" w:cs="Arial"/>
          <w:sz w:val="22"/>
          <w:szCs w:val="22"/>
          <w:lang w:val="en-GB"/>
        </w:rPr>
      </w:pPr>
    </w:p>
    <w:p w14:paraId="4F2C1D8C" w14:textId="7A579EA1" w:rsidR="00DA77DC" w:rsidRPr="00582AF9" w:rsidRDefault="00DA77DC" w:rsidP="00DA77DC">
      <w:pPr>
        <w:rPr>
          <w:rFonts w:ascii="Arial" w:hAnsi="Arial" w:cs="Arial"/>
          <w:bCs/>
          <w:sz w:val="22"/>
          <w:szCs w:val="22"/>
          <w:lang w:val="en-GB"/>
        </w:rPr>
      </w:pPr>
      <w:r w:rsidRPr="00582AF9">
        <w:rPr>
          <w:rFonts w:ascii="Arial" w:hAnsi="Arial" w:cs="Arial"/>
          <w:sz w:val="22"/>
          <w:szCs w:val="22"/>
          <w:lang w:val="en-GB"/>
        </w:rPr>
        <w:t>_________________________________</w:t>
      </w:r>
      <w:r w:rsidRPr="00582AF9">
        <w:rPr>
          <w:rFonts w:ascii="Arial" w:hAnsi="Arial" w:cs="Arial"/>
          <w:sz w:val="22"/>
          <w:szCs w:val="22"/>
          <w:lang w:val="en-GB"/>
        </w:rPr>
        <w:tab/>
      </w:r>
      <w:r w:rsidRPr="00582AF9">
        <w:rPr>
          <w:rFonts w:ascii="Arial" w:hAnsi="Arial" w:cs="Arial"/>
          <w:sz w:val="22"/>
          <w:szCs w:val="22"/>
          <w:lang w:val="en-GB"/>
        </w:rPr>
        <w:tab/>
        <w:t>_______________________</w:t>
      </w:r>
      <w:r w:rsidRPr="00582AF9">
        <w:rPr>
          <w:rFonts w:ascii="Arial" w:hAnsi="Arial" w:cs="Arial"/>
          <w:b/>
          <w:sz w:val="22"/>
          <w:szCs w:val="22"/>
          <w:lang w:val="en-GB"/>
        </w:rPr>
        <w:tab/>
      </w:r>
      <w:r w:rsidR="00A33BCD" w:rsidRPr="00582AF9">
        <w:rPr>
          <w:rFonts w:ascii="Arial" w:hAnsi="Arial" w:cs="Arial"/>
          <w:bCs/>
          <w:sz w:val="22"/>
          <w:szCs w:val="22"/>
          <w:lang w:val="en-GB"/>
        </w:rPr>
        <w:t>______</w:t>
      </w:r>
    </w:p>
    <w:p w14:paraId="1AD8145D" w14:textId="06D0CE92" w:rsidR="00A33BCD" w:rsidRPr="00582AF9" w:rsidRDefault="00A33BCD" w:rsidP="00A33BCD">
      <w:pPr>
        <w:tabs>
          <w:tab w:val="right" w:pos="4820"/>
        </w:tabs>
        <w:rPr>
          <w:rFonts w:ascii="Arial" w:hAnsi="Arial" w:cs="Arial"/>
          <w:b/>
          <w:sz w:val="22"/>
          <w:szCs w:val="22"/>
          <w:highlight w:val="yellow"/>
          <w:lang w:val="en-GB"/>
        </w:rPr>
      </w:pPr>
      <w:r w:rsidRPr="00582AF9">
        <w:rPr>
          <w:rFonts w:ascii="Arial" w:hAnsi="Arial" w:cs="Arial"/>
          <w:b/>
          <w:sz w:val="22"/>
          <w:szCs w:val="22"/>
          <w:lang w:val="en-GB"/>
        </w:rPr>
        <w:t>Tomáš Hebelka, MSc</w:t>
      </w:r>
      <w:r w:rsidRPr="00582AF9">
        <w:rPr>
          <w:rFonts w:ascii="Arial" w:hAnsi="Arial" w:cs="Arial"/>
          <w:b/>
          <w:sz w:val="22"/>
          <w:szCs w:val="22"/>
          <w:lang w:val="en-GB"/>
        </w:rPr>
        <w:tab/>
      </w:r>
      <w:r w:rsidRPr="00582AF9">
        <w:rPr>
          <w:rFonts w:ascii="Arial" w:hAnsi="Arial" w:cs="Arial"/>
          <w:b/>
          <w:sz w:val="22"/>
          <w:szCs w:val="22"/>
          <w:lang w:val="en-GB"/>
        </w:rPr>
        <w:tab/>
      </w:r>
      <w:r w:rsidRPr="00582AF9">
        <w:rPr>
          <w:rFonts w:ascii="Arial" w:hAnsi="Arial" w:cs="Arial"/>
          <w:b/>
          <w:sz w:val="22"/>
          <w:szCs w:val="22"/>
          <w:highlight w:val="yellow"/>
          <w:lang w:val="en-GB"/>
        </w:rPr>
        <w:t xml:space="preserve">[the </w:t>
      </w:r>
      <w:r w:rsidR="005903EF" w:rsidRPr="00582AF9">
        <w:rPr>
          <w:rFonts w:ascii="Arial" w:hAnsi="Arial" w:cs="Arial"/>
          <w:b/>
          <w:sz w:val="22"/>
          <w:szCs w:val="22"/>
          <w:highlight w:val="yellow"/>
          <w:lang w:val="en-GB"/>
        </w:rPr>
        <w:t>Participant</w:t>
      </w:r>
      <w:r w:rsidRPr="00582AF9">
        <w:rPr>
          <w:rFonts w:ascii="Arial" w:hAnsi="Arial" w:cs="Arial"/>
          <w:b/>
          <w:sz w:val="22"/>
          <w:szCs w:val="22"/>
          <w:highlight w:val="yellow"/>
          <w:lang w:val="en-GB"/>
        </w:rPr>
        <w:t xml:space="preserve"> to add the authorised </w:t>
      </w:r>
    </w:p>
    <w:p w14:paraId="6E91E35D" w14:textId="77777777" w:rsidR="00A33BCD" w:rsidRPr="00582AF9" w:rsidRDefault="00A33BCD" w:rsidP="00A33BCD">
      <w:pPr>
        <w:tabs>
          <w:tab w:val="right" w:pos="4820"/>
        </w:tabs>
        <w:rPr>
          <w:rFonts w:ascii="Arial" w:hAnsi="Arial" w:cs="Arial"/>
          <w:b/>
          <w:sz w:val="22"/>
          <w:szCs w:val="22"/>
          <w:lang w:val="en-GB"/>
        </w:rPr>
      </w:pPr>
      <w:r w:rsidRPr="00582AF9">
        <w:rPr>
          <w:rFonts w:ascii="Arial" w:hAnsi="Arial" w:cs="Arial"/>
          <w:b/>
          <w:sz w:val="22"/>
          <w:szCs w:val="22"/>
          <w:lang w:val="en-GB"/>
        </w:rPr>
        <w:t xml:space="preserve">                                                                                  </w:t>
      </w:r>
      <w:r w:rsidRPr="00582AF9">
        <w:rPr>
          <w:rFonts w:ascii="Arial" w:hAnsi="Arial" w:cs="Arial"/>
          <w:b/>
          <w:sz w:val="22"/>
          <w:szCs w:val="22"/>
          <w:highlight w:val="yellow"/>
          <w:lang w:val="en-GB"/>
        </w:rPr>
        <w:t>person’s full name]</w:t>
      </w:r>
    </w:p>
    <w:p w14:paraId="6DCC4DBC" w14:textId="0E48DCA5" w:rsidR="00A33BCD" w:rsidRPr="00582AF9" w:rsidRDefault="00A33BCD" w:rsidP="00A33BCD">
      <w:pPr>
        <w:tabs>
          <w:tab w:val="right" w:pos="4820"/>
        </w:tabs>
        <w:rPr>
          <w:rFonts w:ascii="Arial" w:hAnsi="Arial" w:cs="Arial"/>
          <w:b/>
          <w:bCs/>
          <w:sz w:val="22"/>
          <w:szCs w:val="22"/>
          <w:highlight w:val="yellow"/>
          <w:lang w:val="en-GB"/>
        </w:rPr>
      </w:pPr>
      <w:r w:rsidRPr="00582AF9">
        <w:rPr>
          <w:rFonts w:ascii="Arial" w:hAnsi="Arial" w:cs="Arial"/>
          <w:sz w:val="22"/>
          <w:szCs w:val="22"/>
          <w:lang w:val="en-GB"/>
        </w:rPr>
        <w:t>Chief Executive Officer</w:t>
      </w:r>
      <w:r w:rsidRPr="00582AF9">
        <w:rPr>
          <w:rFonts w:ascii="Arial" w:hAnsi="Arial" w:cs="Arial"/>
          <w:b/>
          <w:sz w:val="22"/>
          <w:szCs w:val="22"/>
          <w:lang w:val="en-GB"/>
        </w:rPr>
        <w:tab/>
      </w:r>
      <w:r w:rsidRPr="00582AF9">
        <w:rPr>
          <w:rFonts w:ascii="Arial" w:hAnsi="Arial" w:cs="Arial"/>
          <w:bCs/>
          <w:sz w:val="22"/>
          <w:szCs w:val="22"/>
          <w:lang w:val="en-GB"/>
        </w:rPr>
        <w:tab/>
      </w:r>
      <w:r w:rsidRPr="00582AF9">
        <w:rPr>
          <w:rFonts w:ascii="Arial" w:hAnsi="Arial" w:cs="Arial"/>
          <w:bCs/>
          <w:sz w:val="22"/>
          <w:szCs w:val="22"/>
          <w:highlight w:val="yellow"/>
          <w:lang w:val="en-GB"/>
        </w:rPr>
        <w:t xml:space="preserve">[the </w:t>
      </w:r>
      <w:r w:rsidR="005903EF" w:rsidRPr="00582AF9">
        <w:rPr>
          <w:rFonts w:ascii="Arial" w:hAnsi="Arial" w:cs="Arial"/>
          <w:bCs/>
          <w:sz w:val="22"/>
          <w:szCs w:val="22"/>
          <w:highlight w:val="yellow"/>
          <w:lang w:val="en-GB"/>
        </w:rPr>
        <w:t>Participant</w:t>
      </w:r>
      <w:r w:rsidRPr="00582AF9">
        <w:rPr>
          <w:rFonts w:ascii="Arial" w:hAnsi="Arial" w:cs="Arial"/>
          <w:bCs/>
          <w:sz w:val="22"/>
          <w:szCs w:val="22"/>
          <w:highlight w:val="yellow"/>
          <w:lang w:val="en-GB"/>
        </w:rPr>
        <w:t xml:space="preserve"> to add the positions of</w:t>
      </w:r>
      <w:r w:rsidRPr="00582AF9">
        <w:rPr>
          <w:rFonts w:ascii="Arial" w:hAnsi="Arial" w:cs="Arial"/>
          <w:b/>
          <w:bCs/>
          <w:sz w:val="22"/>
          <w:szCs w:val="22"/>
          <w:highlight w:val="yellow"/>
          <w:lang w:val="en-GB"/>
        </w:rPr>
        <w:t xml:space="preserve"> </w:t>
      </w:r>
    </w:p>
    <w:p w14:paraId="10718D2F" w14:textId="69E71D6A" w:rsidR="00A33BCD" w:rsidRPr="00582AF9" w:rsidRDefault="00A33BCD" w:rsidP="00A33BCD">
      <w:pPr>
        <w:tabs>
          <w:tab w:val="right" w:pos="4820"/>
        </w:tabs>
        <w:rPr>
          <w:rFonts w:ascii="Arial" w:hAnsi="Arial" w:cs="Arial"/>
          <w:sz w:val="22"/>
          <w:szCs w:val="22"/>
          <w:highlight w:val="yellow"/>
          <w:lang w:val="en-GB"/>
        </w:rPr>
      </w:pPr>
      <w:r w:rsidRPr="00582AF9">
        <w:rPr>
          <w:rFonts w:ascii="Arial" w:hAnsi="Arial" w:cs="Arial"/>
          <w:sz w:val="22"/>
          <w:szCs w:val="22"/>
          <w:lang w:val="en-GB"/>
        </w:rPr>
        <w:t xml:space="preserve">                                                                                  </w:t>
      </w:r>
      <w:r w:rsidRPr="00582AF9">
        <w:rPr>
          <w:rFonts w:ascii="Arial" w:hAnsi="Arial" w:cs="Arial"/>
          <w:sz w:val="22"/>
          <w:szCs w:val="22"/>
          <w:highlight w:val="yellow"/>
          <w:lang w:val="en-GB"/>
        </w:rPr>
        <w:t>the person signing this</w:t>
      </w:r>
      <w:r w:rsidR="00D13986" w:rsidRPr="00582AF9">
        <w:rPr>
          <w:rFonts w:ascii="Arial" w:hAnsi="Arial" w:cs="Arial"/>
          <w:sz w:val="22"/>
          <w:szCs w:val="22"/>
          <w:highlight w:val="yellow"/>
          <w:lang w:val="en-GB"/>
        </w:rPr>
        <w:t xml:space="preserve"> Contract</w:t>
      </w:r>
      <w:r w:rsidRPr="00582AF9">
        <w:rPr>
          <w:rFonts w:ascii="Arial" w:hAnsi="Arial" w:cs="Arial"/>
          <w:sz w:val="22"/>
          <w:szCs w:val="22"/>
          <w:highlight w:val="yellow"/>
          <w:lang w:val="en-GB"/>
        </w:rPr>
        <w:t>]</w:t>
      </w:r>
    </w:p>
    <w:p w14:paraId="6F4205DC" w14:textId="708A260B" w:rsidR="00A33BCD" w:rsidRPr="00582AF9" w:rsidRDefault="00B02CD3" w:rsidP="00A33BCD">
      <w:pPr>
        <w:tabs>
          <w:tab w:val="right" w:pos="4820"/>
        </w:tabs>
        <w:rPr>
          <w:rFonts w:ascii="Arial" w:hAnsi="Arial" w:cs="Arial"/>
          <w:sz w:val="22"/>
          <w:szCs w:val="22"/>
          <w:lang w:val="en-GB"/>
        </w:rPr>
      </w:pPr>
      <w:r w:rsidRPr="00582AF9">
        <w:rPr>
          <w:rFonts w:ascii="Arial" w:hAnsi="Arial" w:cs="Arial"/>
          <w:sz w:val="22"/>
          <w:szCs w:val="22"/>
          <w:lang w:val="en-GB"/>
        </w:rPr>
        <w:t>Státní tiskárna cenin, s. p.</w:t>
      </w:r>
      <w:r w:rsidR="00A33BCD" w:rsidRPr="00582AF9">
        <w:rPr>
          <w:rFonts w:ascii="Arial" w:hAnsi="Arial" w:cs="Arial"/>
          <w:sz w:val="22"/>
          <w:szCs w:val="22"/>
          <w:lang w:val="en-GB"/>
        </w:rPr>
        <w:tab/>
      </w:r>
      <w:r w:rsidR="00A33BCD" w:rsidRPr="00582AF9">
        <w:rPr>
          <w:rFonts w:ascii="Arial" w:hAnsi="Arial" w:cs="Arial"/>
          <w:sz w:val="22"/>
          <w:szCs w:val="22"/>
          <w:lang w:val="en-GB"/>
        </w:rPr>
        <w:tab/>
      </w:r>
      <w:r w:rsidR="00A33BCD" w:rsidRPr="00582AF9">
        <w:rPr>
          <w:rFonts w:ascii="Arial" w:hAnsi="Arial" w:cs="Arial"/>
          <w:sz w:val="22"/>
          <w:szCs w:val="22"/>
          <w:highlight w:val="yellow"/>
          <w:lang w:val="en-GB"/>
        </w:rPr>
        <w:t xml:space="preserve">[the </w:t>
      </w:r>
      <w:r w:rsidR="005903EF" w:rsidRPr="00582AF9">
        <w:rPr>
          <w:rFonts w:ascii="Arial" w:hAnsi="Arial" w:cs="Arial"/>
          <w:bCs/>
          <w:sz w:val="22"/>
          <w:szCs w:val="22"/>
          <w:highlight w:val="yellow"/>
          <w:lang w:val="en-GB"/>
        </w:rPr>
        <w:t>Participant</w:t>
      </w:r>
      <w:r w:rsidR="00A33BCD" w:rsidRPr="00582AF9">
        <w:rPr>
          <w:rFonts w:ascii="Arial" w:hAnsi="Arial" w:cs="Arial"/>
          <w:sz w:val="22"/>
          <w:szCs w:val="22"/>
          <w:highlight w:val="yellow"/>
          <w:lang w:val="en-GB"/>
        </w:rPr>
        <w:t xml:space="preserve"> to add its name]</w:t>
      </w:r>
    </w:p>
    <w:p w14:paraId="2F8C1B50" w14:textId="6CDFBEE7" w:rsidR="005C5615" w:rsidRPr="00582AF9" w:rsidRDefault="005C5615" w:rsidP="005C5615">
      <w:pPr>
        <w:jc w:val="both"/>
        <w:rPr>
          <w:rFonts w:ascii="Arial" w:hAnsi="Arial" w:cs="Arial"/>
          <w:sz w:val="22"/>
          <w:szCs w:val="22"/>
          <w:lang w:val="en-GB"/>
        </w:rPr>
      </w:pPr>
    </w:p>
    <w:sectPr w:rsidR="005C5615" w:rsidRPr="00582AF9" w:rsidSect="00AC3B48">
      <w:footerReference w:type="default" r:id="rId16"/>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0C65C" w14:textId="77777777" w:rsidR="00EF61B8" w:rsidRDefault="00EF61B8">
      <w:r>
        <w:separator/>
      </w:r>
    </w:p>
  </w:endnote>
  <w:endnote w:type="continuationSeparator" w:id="0">
    <w:p w14:paraId="3A5DE85E" w14:textId="77777777" w:rsidR="00EF61B8" w:rsidRDefault="00EF61B8">
      <w:r>
        <w:continuationSeparator/>
      </w:r>
    </w:p>
  </w:endnote>
  <w:endnote w:type="continuationNotice" w:id="1">
    <w:p w14:paraId="3050FAED" w14:textId="77777777" w:rsidR="00EF61B8" w:rsidRDefault="00EF61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83B73" w14:textId="77777777" w:rsidR="00EF61B8" w:rsidRDefault="00EF61B8">
      <w:r>
        <w:separator/>
      </w:r>
    </w:p>
  </w:footnote>
  <w:footnote w:type="continuationSeparator" w:id="0">
    <w:p w14:paraId="1D4A9B7B" w14:textId="77777777" w:rsidR="00EF61B8" w:rsidRDefault="00EF61B8">
      <w:r>
        <w:continuationSeparator/>
      </w:r>
    </w:p>
  </w:footnote>
  <w:footnote w:type="continuationNotice" w:id="1">
    <w:p w14:paraId="4D45E581" w14:textId="77777777" w:rsidR="00EF61B8" w:rsidRDefault="00EF61B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7E7DDA"/>
    <w:multiLevelType w:val="hybridMultilevel"/>
    <w:tmpl w:val="EE781F8A"/>
    <w:lvl w:ilvl="0" w:tplc="7B945E3A">
      <w:start w:val="5"/>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1DF7591"/>
    <w:multiLevelType w:val="hybridMultilevel"/>
    <w:tmpl w:val="FC2E278E"/>
    <w:lvl w:ilvl="0" w:tplc="0405000F">
      <w:start w:val="1"/>
      <w:numFmt w:val="decimal"/>
      <w:lvlText w:val="%1."/>
      <w:lvlJc w:val="left"/>
      <w:pPr>
        <w:ind w:left="720" w:hanging="360"/>
      </w:pPr>
    </w:lvl>
    <w:lvl w:ilvl="1" w:tplc="FFFFFFFF">
      <w:start w:val="1"/>
      <w:numFmt w:val="lowerLetter"/>
      <w:lvlText w:val="%2)"/>
      <w:lvlJc w:val="left"/>
      <w:pPr>
        <w:ind w:left="36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2633E8A"/>
    <w:multiLevelType w:val="hybridMultilevel"/>
    <w:tmpl w:val="FDD8FF3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0290729F"/>
    <w:multiLevelType w:val="hybridMultilevel"/>
    <w:tmpl w:val="37E840CE"/>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0" w15:restartNumberingAfterBreak="0">
    <w:nsid w:val="03016D7C"/>
    <w:multiLevelType w:val="hybridMultilevel"/>
    <w:tmpl w:val="D8D86CD4"/>
    <w:lvl w:ilvl="0" w:tplc="D89C6F9E">
      <w:start w:val="4"/>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2"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C9B3D0A"/>
    <w:multiLevelType w:val="multilevel"/>
    <w:tmpl w:val="532046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14D6192"/>
    <w:multiLevelType w:val="hybridMultilevel"/>
    <w:tmpl w:val="B00408DE"/>
    <w:lvl w:ilvl="0" w:tplc="E3E69202">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135B4536"/>
    <w:multiLevelType w:val="hybridMultilevel"/>
    <w:tmpl w:val="BF4A0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C4B12BA"/>
    <w:multiLevelType w:val="hybridMultilevel"/>
    <w:tmpl w:val="4F807416"/>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C54EB5DE">
      <w:start w:val="1"/>
      <w:numFmt w:val="bullet"/>
      <w:lvlText w:val="-"/>
      <w:lvlJc w:val="left"/>
      <w:pPr>
        <w:ind w:left="5760" w:hanging="360"/>
      </w:pPr>
      <w:rPr>
        <w:rFonts w:ascii="Arial" w:hAnsi="Arial" w:cs="Arial"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8" w15:restartNumberingAfterBreak="0">
    <w:nsid w:val="2DCA52F1"/>
    <w:multiLevelType w:val="multilevel"/>
    <w:tmpl w:val="9258D12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2E6A6559"/>
    <w:multiLevelType w:val="multilevel"/>
    <w:tmpl w:val="D32CBBE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31"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32" w15:restartNumberingAfterBreak="0">
    <w:nsid w:val="3C6D6927"/>
    <w:multiLevelType w:val="hybridMultilevel"/>
    <w:tmpl w:val="ADF0681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0287667"/>
    <w:multiLevelType w:val="hybridMultilevel"/>
    <w:tmpl w:val="32101546"/>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41DC5266"/>
    <w:multiLevelType w:val="hybridMultilevel"/>
    <w:tmpl w:val="C36A3D98"/>
    <w:lvl w:ilvl="0" w:tplc="153610D2">
      <w:start w:val="3"/>
      <w:numFmt w:val="decimal"/>
      <w:lvlText w:val="%1."/>
      <w:lvlJc w:val="left"/>
      <w:pPr>
        <w:tabs>
          <w:tab w:val="num" w:pos="357"/>
        </w:tabs>
        <w:ind w:left="357" w:hanging="357"/>
      </w:pPr>
      <w:rPr>
        <w:rFonts w:hint="default"/>
      </w:rPr>
    </w:lvl>
    <w:lvl w:ilvl="1" w:tplc="FFFFFFFF">
      <w:start w:val="1"/>
      <w:numFmt w:val="lowerLetter"/>
      <w:lvlText w:val="%2)"/>
      <w:lvlJc w:val="left"/>
      <w:pPr>
        <w:ind w:left="36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37526CB"/>
    <w:multiLevelType w:val="hybridMultilevel"/>
    <w:tmpl w:val="42D65884"/>
    <w:lvl w:ilvl="0" w:tplc="E9DC511E">
      <w:start w:val="5"/>
      <w:numFmt w:val="decimal"/>
      <w:lvlText w:val="%1."/>
      <w:lvlJc w:val="left"/>
      <w:pPr>
        <w:tabs>
          <w:tab w:val="num" w:pos="1146"/>
        </w:tabs>
        <w:ind w:left="1146" w:hanging="360"/>
      </w:pPr>
      <w:rPr>
        <w:rFonts w:hint="default"/>
      </w:rPr>
    </w:lvl>
    <w:lvl w:ilvl="1" w:tplc="FFFFFFFF">
      <w:start w:val="1"/>
      <w:numFmt w:val="lowerLetter"/>
      <w:lvlText w:val="%2)"/>
      <w:lvlJc w:val="left"/>
      <w:pPr>
        <w:ind w:left="36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9"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40"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1" w15:restartNumberingAfterBreak="0">
    <w:nsid w:val="542F6292"/>
    <w:multiLevelType w:val="hybridMultilevel"/>
    <w:tmpl w:val="39C48C96"/>
    <w:lvl w:ilvl="0" w:tplc="E3442DC4">
      <w:start w:val="1"/>
      <w:numFmt w:val="decimal"/>
      <w:lvlText w:val="%1."/>
      <w:lvlJc w:val="left"/>
      <w:pPr>
        <w:tabs>
          <w:tab w:val="num" w:pos="720"/>
        </w:tabs>
        <w:ind w:left="720" w:hanging="360"/>
      </w:pPr>
      <w:rPr>
        <w:i w:val="0"/>
      </w:rPr>
    </w:lvl>
    <w:lvl w:ilvl="1" w:tplc="0405001B">
      <w:start w:val="1"/>
      <w:numFmt w:val="lowerRoman"/>
      <w:lvlText w:val="%2."/>
      <w:lvlJc w:val="right"/>
      <w:pPr>
        <w:tabs>
          <w:tab w:val="num" w:pos="1440"/>
        </w:tabs>
        <w:ind w:left="1440" w:hanging="360"/>
      </w:pPr>
      <w:rPr>
        <w:sz w:val="22"/>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2" w15:restartNumberingAfterBreak="0">
    <w:nsid w:val="55655E0D"/>
    <w:multiLevelType w:val="hybridMultilevel"/>
    <w:tmpl w:val="E46A5400"/>
    <w:lvl w:ilvl="0" w:tplc="9ED4A69E">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58C42379"/>
    <w:multiLevelType w:val="hybridMultilevel"/>
    <w:tmpl w:val="A4886A3A"/>
    <w:lvl w:ilvl="0" w:tplc="FFFFFFFF">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4" w15:restartNumberingAfterBreak="0">
    <w:nsid w:val="597F1C5E"/>
    <w:multiLevelType w:val="multilevel"/>
    <w:tmpl w:val="42AACE7E"/>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ind w:left="360" w:hanging="36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DEC7877"/>
    <w:multiLevelType w:val="hybridMultilevel"/>
    <w:tmpl w:val="852C7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8"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9" w15:restartNumberingAfterBreak="0">
    <w:nsid w:val="608F2710"/>
    <w:multiLevelType w:val="hybridMultilevel"/>
    <w:tmpl w:val="41EA0FC6"/>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51C3881"/>
    <w:multiLevelType w:val="hybridMultilevel"/>
    <w:tmpl w:val="ED06AB8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1"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A3223F9"/>
    <w:multiLevelType w:val="hybridMultilevel"/>
    <w:tmpl w:val="DFEE53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4"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171219794">
    <w:abstractNumId w:val="0"/>
  </w:num>
  <w:num w:numId="2" w16cid:durableId="16173730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76869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33489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157202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3508275">
    <w:abstractNumId w:val="54"/>
  </w:num>
  <w:num w:numId="7" w16cid:durableId="1778938678">
    <w:abstractNumId w:val="40"/>
  </w:num>
  <w:num w:numId="8" w16cid:durableId="1139761937">
    <w:abstractNumId w:val="52"/>
  </w:num>
  <w:num w:numId="9" w16cid:durableId="160314568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1235432">
    <w:abstractNumId w:val="47"/>
  </w:num>
  <w:num w:numId="11" w16cid:durableId="1223638839">
    <w:abstractNumId w:val="23"/>
  </w:num>
  <w:num w:numId="12" w16cid:durableId="1183088546">
    <w:abstractNumId w:val="39"/>
  </w:num>
  <w:num w:numId="13" w16cid:durableId="1767534832">
    <w:abstractNumId w:val="45"/>
  </w:num>
  <w:num w:numId="14" w16cid:durableId="1978297315">
    <w:abstractNumId w:val="49"/>
  </w:num>
  <w:num w:numId="15" w16cid:durableId="1086922172">
    <w:abstractNumId w:val="38"/>
  </w:num>
  <w:num w:numId="16" w16cid:durableId="313267425">
    <w:abstractNumId w:val="24"/>
  </w:num>
  <w:num w:numId="17" w16cid:durableId="168059067">
    <w:abstractNumId w:val="51"/>
  </w:num>
  <w:num w:numId="18" w16cid:durableId="1213346048">
    <w:abstractNumId w:val="22"/>
  </w:num>
  <w:num w:numId="19" w16cid:durableId="471557176">
    <w:abstractNumId w:val="36"/>
  </w:num>
  <w:num w:numId="20" w16cid:durableId="1120146185">
    <w:abstractNumId w:val="18"/>
  </w:num>
  <w:num w:numId="21" w16cid:durableId="1826386109">
    <w:abstractNumId w:val="33"/>
  </w:num>
  <w:num w:numId="22" w16cid:durableId="1582332206">
    <w:abstractNumId w:val="50"/>
  </w:num>
  <w:num w:numId="23" w16cid:durableId="1951936024">
    <w:abstractNumId w:val="53"/>
  </w:num>
  <w:num w:numId="24" w16cid:durableId="1476950793">
    <w:abstractNumId w:val="25"/>
  </w:num>
  <w:num w:numId="25" w16cid:durableId="1180120260">
    <w:abstractNumId w:val="28"/>
  </w:num>
  <w:num w:numId="26" w16cid:durableId="1987977746">
    <w:abstractNumId w:val="43"/>
  </w:num>
  <w:num w:numId="27" w16cid:durableId="1315184585">
    <w:abstractNumId w:val="27"/>
  </w:num>
  <w:num w:numId="28" w16cid:durableId="613026532">
    <w:abstractNumId w:val="31"/>
  </w:num>
  <w:num w:numId="29" w16cid:durableId="1286305000">
    <w:abstractNumId w:val="30"/>
  </w:num>
  <w:num w:numId="30" w16cid:durableId="193273763">
    <w:abstractNumId w:val="37"/>
  </w:num>
  <w:num w:numId="31" w16cid:durableId="569198084">
    <w:abstractNumId w:val="48"/>
  </w:num>
  <w:num w:numId="32" w16cid:durableId="1239556489">
    <w:abstractNumId w:val="44"/>
    <w:lvlOverride w:ilvl="0">
      <w:startOverride w:val="1"/>
    </w:lvlOverride>
    <w:lvlOverride w:ilvl="1">
      <w:startOverride w:val="1"/>
    </w:lvlOverride>
    <w:lvlOverride w:ilvl="2">
      <w:startOverride w:val="10"/>
    </w:lvlOverride>
  </w:num>
  <w:num w:numId="33" w16cid:durableId="750086342">
    <w:abstractNumId w:val="17"/>
  </w:num>
  <w:num w:numId="34" w16cid:durableId="1253054051">
    <w:abstractNumId w:val="26"/>
  </w:num>
  <w:num w:numId="35" w16cid:durableId="1327126010">
    <w:abstractNumId w:val="44"/>
  </w:num>
  <w:num w:numId="36" w16cid:durableId="1516797680">
    <w:abstractNumId w:val="35"/>
  </w:num>
  <w:num w:numId="37" w16cid:durableId="994147354">
    <w:abstractNumId w:val="4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4340348">
    <w:abstractNumId w:val="46"/>
  </w:num>
  <w:num w:numId="39" w16cid:durableId="1611545659">
    <w:abstractNumId w:val="42"/>
  </w:num>
  <w:num w:numId="40" w16cid:durableId="1303346858">
    <w:abstractNumId w:val="19"/>
  </w:num>
  <w:num w:numId="41" w16cid:durableId="13297500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09822398">
    <w:abstractNumId w:val="34"/>
  </w:num>
  <w:num w:numId="43" w16cid:durableId="290673870">
    <w:abstractNumId w:val="21"/>
  </w:num>
  <w:num w:numId="44" w16cid:durableId="1761944252">
    <w:abstractNumId w:val="32"/>
  </w:num>
  <w:num w:numId="45" w16cid:durableId="1883440772">
    <w:abstractNumId w:val="29"/>
  </w:num>
  <w:num w:numId="46" w16cid:durableId="420682346">
    <w:abstractNumId w:val="16"/>
  </w:num>
  <w:num w:numId="47" w16cid:durableId="1103068061">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0F4"/>
    <w:rsid w:val="00000DBD"/>
    <w:rsid w:val="000109B9"/>
    <w:rsid w:val="000121E9"/>
    <w:rsid w:val="000123E7"/>
    <w:rsid w:val="0001292C"/>
    <w:rsid w:val="000136A2"/>
    <w:rsid w:val="0001415F"/>
    <w:rsid w:val="000146F1"/>
    <w:rsid w:val="00014AB9"/>
    <w:rsid w:val="000153AD"/>
    <w:rsid w:val="000157E1"/>
    <w:rsid w:val="00016029"/>
    <w:rsid w:val="00016240"/>
    <w:rsid w:val="0001629E"/>
    <w:rsid w:val="00016718"/>
    <w:rsid w:val="000177A7"/>
    <w:rsid w:val="00017C67"/>
    <w:rsid w:val="0002016F"/>
    <w:rsid w:val="0002145F"/>
    <w:rsid w:val="00024C64"/>
    <w:rsid w:val="00026626"/>
    <w:rsid w:val="00030070"/>
    <w:rsid w:val="00031D09"/>
    <w:rsid w:val="000329A7"/>
    <w:rsid w:val="000339C5"/>
    <w:rsid w:val="00033F4D"/>
    <w:rsid w:val="00034506"/>
    <w:rsid w:val="000357D9"/>
    <w:rsid w:val="00035B30"/>
    <w:rsid w:val="00035DBB"/>
    <w:rsid w:val="0003613A"/>
    <w:rsid w:val="000368E1"/>
    <w:rsid w:val="00036FDD"/>
    <w:rsid w:val="0003701B"/>
    <w:rsid w:val="00040059"/>
    <w:rsid w:val="00040356"/>
    <w:rsid w:val="00042996"/>
    <w:rsid w:val="00043E38"/>
    <w:rsid w:val="00044919"/>
    <w:rsid w:val="00044C2C"/>
    <w:rsid w:val="00045EF1"/>
    <w:rsid w:val="00046432"/>
    <w:rsid w:val="00046B04"/>
    <w:rsid w:val="00047A05"/>
    <w:rsid w:val="00047B2E"/>
    <w:rsid w:val="000500D3"/>
    <w:rsid w:val="00051C46"/>
    <w:rsid w:val="000547FC"/>
    <w:rsid w:val="00056ABC"/>
    <w:rsid w:val="0006059F"/>
    <w:rsid w:val="000619C9"/>
    <w:rsid w:val="00062AC8"/>
    <w:rsid w:val="00062DA3"/>
    <w:rsid w:val="00064743"/>
    <w:rsid w:val="000679BF"/>
    <w:rsid w:val="000679D0"/>
    <w:rsid w:val="00074060"/>
    <w:rsid w:val="000740F2"/>
    <w:rsid w:val="000744D6"/>
    <w:rsid w:val="00075097"/>
    <w:rsid w:val="0007598C"/>
    <w:rsid w:val="00075B85"/>
    <w:rsid w:val="0007645D"/>
    <w:rsid w:val="00076B09"/>
    <w:rsid w:val="0008085A"/>
    <w:rsid w:val="00081210"/>
    <w:rsid w:val="00082B6F"/>
    <w:rsid w:val="000866FA"/>
    <w:rsid w:val="00086782"/>
    <w:rsid w:val="000913D6"/>
    <w:rsid w:val="000925A8"/>
    <w:rsid w:val="000928BC"/>
    <w:rsid w:val="00093EA2"/>
    <w:rsid w:val="00094CEA"/>
    <w:rsid w:val="00094FC4"/>
    <w:rsid w:val="00095BA8"/>
    <w:rsid w:val="000A0839"/>
    <w:rsid w:val="000A0959"/>
    <w:rsid w:val="000A09EB"/>
    <w:rsid w:val="000A1F8F"/>
    <w:rsid w:val="000A217B"/>
    <w:rsid w:val="000A2A90"/>
    <w:rsid w:val="000A403A"/>
    <w:rsid w:val="000A4F5A"/>
    <w:rsid w:val="000A5AF1"/>
    <w:rsid w:val="000A7668"/>
    <w:rsid w:val="000A7888"/>
    <w:rsid w:val="000B0E40"/>
    <w:rsid w:val="000B125C"/>
    <w:rsid w:val="000B1705"/>
    <w:rsid w:val="000B3E35"/>
    <w:rsid w:val="000B416D"/>
    <w:rsid w:val="000B460E"/>
    <w:rsid w:val="000B63A9"/>
    <w:rsid w:val="000B7643"/>
    <w:rsid w:val="000C2623"/>
    <w:rsid w:val="000C3243"/>
    <w:rsid w:val="000C35C8"/>
    <w:rsid w:val="000C3ADC"/>
    <w:rsid w:val="000C4A73"/>
    <w:rsid w:val="000C4C5B"/>
    <w:rsid w:val="000C66A0"/>
    <w:rsid w:val="000D10C0"/>
    <w:rsid w:val="000D1AE4"/>
    <w:rsid w:val="000D2426"/>
    <w:rsid w:val="000D31F7"/>
    <w:rsid w:val="000D3325"/>
    <w:rsid w:val="000D4658"/>
    <w:rsid w:val="000D72F0"/>
    <w:rsid w:val="000D7AAE"/>
    <w:rsid w:val="000D7B60"/>
    <w:rsid w:val="000E047A"/>
    <w:rsid w:val="000E066C"/>
    <w:rsid w:val="000E1693"/>
    <w:rsid w:val="000E1970"/>
    <w:rsid w:val="000E1E05"/>
    <w:rsid w:val="000E2C58"/>
    <w:rsid w:val="000E397A"/>
    <w:rsid w:val="000E4EB3"/>
    <w:rsid w:val="000E6656"/>
    <w:rsid w:val="000E703B"/>
    <w:rsid w:val="000F0BE5"/>
    <w:rsid w:val="000F19B0"/>
    <w:rsid w:val="000F1BCE"/>
    <w:rsid w:val="000F37E7"/>
    <w:rsid w:val="000F4DA4"/>
    <w:rsid w:val="000F56CA"/>
    <w:rsid w:val="000F6A98"/>
    <w:rsid w:val="000F7A83"/>
    <w:rsid w:val="00100F9D"/>
    <w:rsid w:val="00102CD9"/>
    <w:rsid w:val="00103414"/>
    <w:rsid w:val="0010432B"/>
    <w:rsid w:val="001057F3"/>
    <w:rsid w:val="001068A5"/>
    <w:rsid w:val="00111BD9"/>
    <w:rsid w:val="00111E47"/>
    <w:rsid w:val="00112395"/>
    <w:rsid w:val="001126F9"/>
    <w:rsid w:val="00112F1F"/>
    <w:rsid w:val="00114A39"/>
    <w:rsid w:val="00114DA9"/>
    <w:rsid w:val="00116415"/>
    <w:rsid w:val="0011649D"/>
    <w:rsid w:val="00120567"/>
    <w:rsid w:val="00121ED3"/>
    <w:rsid w:val="001244C8"/>
    <w:rsid w:val="00124AA6"/>
    <w:rsid w:val="00125012"/>
    <w:rsid w:val="00125FF9"/>
    <w:rsid w:val="00127128"/>
    <w:rsid w:val="00131851"/>
    <w:rsid w:val="00131A89"/>
    <w:rsid w:val="00133593"/>
    <w:rsid w:val="001336DA"/>
    <w:rsid w:val="00133D11"/>
    <w:rsid w:val="001345E1"/>
    <w:rsid w:val="00135507"/>
    <w:rsid w:val="001357FF"/>
    <w:rsid w:val="00141D5A"/>
    <w:rsid w:val="0014201E"/>
    <w:rsid w:val="001429DF"/>
    <w:rsid w:val="00142CE8"/>
    <w:rsid w:val="001433F8"/>
    <w:rsid w:val="00143501"/>
    <w:rsid w:val="00144611"/>
    <w:rsid w:val="00144D75"/>
    <w:rsid w:val="00144D9C"/>
    <w:rsid w:val="0014514A"/>
    <w:rsid w:val="00145AAD"/>
    <w:rsid w:val="00145B4B"/>
    <w:rsid w:val="00152A20"/>
    <w:rsid w:val="00152DA8"/>
    <w:rsid w:val="00153415"/>
    <w:rsid w:val="00153593"/>
    <w:rsid w:val="00153ADF"/>
    <w:rsid w:val="001540C0"/>
    <w:rsid w:val="0015616A"/>
    <w:rsid w:val="0015738C"/>
    <w:rsid w:val="00157A35"/>
    <w:rsid w:val="00157A73"/>
    <w:rsid w:val="00157AE6"/>
    <w:rsid w:val="00160633"/>
    <w:rsid w:val="0016184B"/>
    <w:rsid w:val="00162840"/>
    <w:rsid w:val="001633DC"/>
    <w:rsid w:val="0016350A"/>
    <w:rsid w:val="00164F6C"/>
    <w:rsid w:val="00165482"/>
    <w:rsid w:val="00165618"/>
    <w:rsid w:val="00166B18"/>
    <w:rsid w:val="0017159F"/>
    <w:rsid w:val="00172902"/>
    <w:rsid w:val="00173857"/>
    <w:rsid w:val="001740AA"/>
    <w:rsid w:val="001754DC"/>
    <w:rsid w:val="00177792"/>
    <w:rsid w:val="00177E8B"/>
    <w:rsid w:val="00180294"/>
    <w:rsid w:val="001802C4"/>
    <w:rsid w:val="001803C2"/>
    <w:rsid w:val="00181485"/>
    <w:rsid w:val="0018193E"/>
    <w:rsid w:val="00181B8C"/>
    <w:rsid w:val="00182D9A"/>
    <w:rsid w:val="00182DD3"/>
    <w:rsid w:val="00183D68"/>
    <w:rsid w:val="00184886"/>
    <w:rsid w:val="00185A2B"/>
    <w:rsid w:val="00186452"/>
    <w:rsid w:val="00186D2C"/>
    <w:rsid w:val="001908C1"/>
    <w:rsid w:val="00190CE1"/>
    <w:rsid w:val="00191F66"/>
    <w:rsid w:val="001939DC"/>
    <w:rsid w:val="00193DC2"/>
    <w:rsid w:val="001943D1"/>
    <w:rsid w:val="001958B2"/>
    <w:rsid w:val="001966F9"/>
    <w:rsid w:val="00196E7E"/>
    <w:rsid w:val="00197366"/>
    <w:rsid w:val="001973D7"/>
    <w:rsid w:val="001A155E"/>
    <w:rsid w:val="001A17C0"/>
    <w:rsid w:val="001A210B"/>
    <w:rsid w:val="001A237C"/>
    <w:rsid w:val="001A5602"/>
    <w:rsid w:val="001A56D0"/>
    <w:rsid w:val="001A6139"/>
    <w:rsid w:val="001A782F"/>
    <w:rsid w:val="001B0148"/>
    <w:rsid w:val="001B1716"/>
    <w:rsid w:val="001B17D3"/>
    <w:rsid w:val="001B2D90"/>
    <w:rsid w:val="001B39D1"/>
    <w:rsid w:val="001B3B5C"/>
    <w:rsid w:val="001B46FC"/>
    <w:rsid w:val="001B4E26"/>
    <w:rsid w:val="001B5370"/>
    <w:rsid w:val="001B56CC"/>
    <w:rsid w:val="001B5B82"/>
    <w:rsid w:val="001B7128"/>
    <w:rsid w:val="001C0809"/>
    <w:rsid w:val="001C09CF"/>
    <w:rsid w:val="001C3663"/>
    <w:rsid w:val="001C3C2C"/>
    <w:rsid w:val="001C4E22"/>
    <w:rsid w:val="001C52BC"/>
    <w:rsid w:val="001C53C6"/>
    <w:rsid w:val="001C73B2"/>
    <w:rsid w:val="001C797F"/>
    <w:rsid w:val="001D0774"/>
    <w:rsid w:val="001D0AB7"/>
    <w:rsid w:val="001D4D69"/>
    <w:rsid w:val="001D58F5"/>
    <w:rsid w:val="001D5A57"/>
    <w:rsid w:val="001E00D1"/>
    <w:rsid w:val="001E15E8"/>
    <w:rsid w:val="001E2103"/>
    <w:rsid w:val="001E2726"/>
    <w:rsid w:val="001E4368"/>
    <w:rsid w:val="001E514B"/>
    <w:rsid w:val="001E6BC0"/>
    <w:rsid w:val="001E6F26"/>
    <w:rsid w:val="001E7A99"/>
    <w:rsid w:val="001F24BC"/>
    <w:rsid w:val="001F38F8"/>
    <w:rsid w:val="001F411F"/>
    <w:rsid w:val="001F4BE7"/>
    <w:rsid w:val="001F551D"/>
    <w:rsid w:val="001F6279"/>
    <w:rsid w:val="001F67AD"/>
    <w:rsid w:val="001F6FC8"/>
    <w:rsid w:val="001F7C38"/>
    <w:rsid w:val="002036EE"/>
    <w:rsid w:val="002049F3"/>
    <w:rsid w:val="002055E2"/>
    <w:rsid w:val="00210795"/>
    <w:rsid w:val="00211157"/>
    <w:rsid w:val="00211403"/>
    <w:rsid w:val="002124C4"/>
    <w:rsid w:val="0021277B"/>
    <w:rsid w:val="0021347F"/>
    <w:rsid w:val="00216369"/>
    <w:rsid w:val="00217A3E"/>
    <w:rsid w:val="002207B6"/>
    <w:rsid w:val="002227E7"/>
    <w:rsid w:val="00222BC1"/>
    <w:rsid w:val="00223171"/>
    <w:rsid w:val="00223409"/>
    <w:rsid w:val="002246A6"/>
    <w:rsid w:val="002247D9"/>
    <w:rsid w:val="00224A6E"/>
    <w:rsid w:val="0022561B"/>
    <w:rsid w:val="00225729"/>
    <w:rsid w:val="00226C9C"/>
    <w:rsid w:val="0022721F"/>
    <w:rsid w:val="00227351"/>
    <w:rsid w:val="00232DDF"/>
    <w:rsid w:val="00232DF7"/>
    <w:rsid w:val="0023350C"/>
    <w:rsid w:val="00233E71"/>
    <w:rsid w:val="0023556F"/>
    <w:rsid w:val="00236885"/>
    <w:rsid w:val="00237437"/>
    <w:rsid w:val="002376E7"/>
    <w:rsid w:val="00237A7C"/>
    <w:rsid w:val="0024478E"/>
    <w:rsid w:val="0024548A"/>
    <w:rsid w:val="00247291"/>
    <w:rsid w:val="00251D48"/>
    <w:rsid w:val="00251FDD"/>
    <w:rsid w:val="00252459"/>
    <w:rsid w:val="00252ED9"/>
    <w:rsid w:val="002537CF"/>
    <w:rsid w:val="00253EC1"/>
    <w:rsid w:val="00254B63"/>
    <w:rsid w:val="00254C88"/>
    <w:rsid w:val="0025599F"/>
    <w:rsid w:val="00262137"/>
    <w:rsid w:val="00262FDD"/>
    <w:rsid w:val="00263000"/>
    <w:rsid w:val="00263AF2"/>
    <w:rsid w:val="002651C9"/>
    <w:rsid w:val="002657C7"/>
    <w:rsid w:val="00272E72"/>
    <w:rsid w:val="00273AD8"/>
    <w:rsid w:val="00273C09"/>
    <w:rsid w:val="00275745"/>
    <w:rsid w:val="00275752"/>
    <w:rsid w:val="0027678D"/>
    <w:rsid w:val="00277AB1"/>
    <w:rsid w:val="002815A6"/>
    <w:rsid w:val="002816D0"/>
    <w:rsid w:val="0028228B"/>
    <w:rsid w:val="00282329"/>
    <w:rsid w:val="00282CAE"/>
    <w:rsid w:val="00283DA3"/>
    <w:rsid w:val="0028497E"/>
    <w:rsid w:val="00285111"/>
    <w:rsid w:val="00285790"/>
    <w:rsid w:val="00285F8F"/>
    <w:rsid w:val="0028777C"/>
    <w:rsid w:val="00291F9A"/>
    <w:rsid w:val="00292719"/>
    <w:rsid w:val="00294182"/>
    <w:rsid w:val="002944B5"/>
    <w:rsid w:val="002A2F29"/>
    <w:rsid w:val="002A6433"/>
    <w:rsid w:val="002A715E"/>
    <w:rsid w:val="002A7186"/>
    <w:rsid w:val="002B02F0"/>
    <w:rsid w:val="002B1407"/>
    <w:rsid w:val="002B21FA"/>
    <w:rsid w:val="002B21FC"/>
    <w:rsid w:val="002B240A"/>
    <w:rsid w:val="002B2BE1"/>
    <w:rsid w:val="002B392C"/>
    <w:rsid w:val="002B499E"/>
    <w:rsid w:val="002B5EDD"/>
    <w:rsid w:val="002B6723"/>
    <w:rsid w:val="002C0B6F"/>
    <w:rsid w:val="002C2952"/>
    <w:rsid w:val="002C3F10"/>
    <w:rsid w:val="002C475D"/>
    <w:rsid w:val="002C5D19"/>
    <w:rsid w:val="002C6254"/>
    <w:rsid w:val="002C6539"/>
    <w:rsid w:val="002C6FC1"/>
    <w:rsid w:val="002D30C8"/>
    <w:rsid w:val="002D3C79"/>
    <w:rsid w:val="002D4752"/>
    <w:rsid w:val="002D63BA"/>
    <w:rsid w:val="002D66D9"/>
    <w:rsid w:val="002D6FB6"/>
    <w:rsid w:val="002E1972"/>
    <w:rsid w:val="002E62ED"/>
    <w:rsid w:val="002F14F9"/>
    <w:rsid w:val="002F1773"/>
    <w:rsid w:val="002F29FF"/>
    <w:rsid w:val="002F474B"/>
    <w:rsid w:val="002F79C1"/>
    <w:rsid w:val="00303F1D"/>
    <w:rsid w:val="00304B40"/>
    <w:rsid w:val="0030712A"/>
    <w:rsid w:val="0031230C"/>
    <w:rsid w:val="003127F4"/>
    <w:rsid w:val="003141E4"/>
    <w:rsid w:val="00317889"/>
    <w:rsid w:val="003208C0"/>
    <w:rsid w:val="003256EB"/>
    <w:rsid w:val="003269FD"/>
    <w:rsid w:val="00326A8D"/>
    <w:rsid w:val="00327180"/>
    <w:rsid w:val="00327F6F"/>
    <w:rsid w:val="00330717"/>
    <w:rsid w:val="0033132B"/>
    <w:rsid w:val="0033357E"/>
    <w:rsid w:val="0033499D"/>
    <w:rsid w:val="00336394"/>
    <w:rsid w:val="00336786"/>
    <w:rsid w:val="00337758"/>
    <w:rsid w:val="003413F9"/>
    <w:rsid w:val="0034197C"/>
    <w:rsid w:val="003442D1"/>
    <w:rsid w:val="003450BC"/>
    <w:rsid w:val="00346502"/>
    <w:rsid w:val="00346AFA"/>
    <w:rsid w:val="00347513"/>
    <w:rsid w:val="00351075"/>
    <w:rsid w:val="00352A5E"/>
    <w:rsid w:val="00353D72"/>
    <w:rsid w:val="0035474D"/>
    <w:rsid w:val="00355B50"/>
    <w:rsid w:val="003616E2"/>
    <w:rsid w:val="0036235F"/>
    <w:rsid w:val="003624FD"/>
    <w:rsid w:val="00362AC0"/>
    <w:rsid w:val="0036380B"/>
    <w:rsid w:val="00364106"/>
    <w:rsid w:val="0036440C"/>
    <w:rsid w:val="0036520C"/>
    <w:rsid w:val="00370AF7"/>
    <w:rsid w:val="00370E59"/>
    <w:rsid w:val="003723E2"/>
    <w:rsid w:val="0037429C"/>
    <w:rsid w:val="003742DE"/>
    <w:rsid w:val="00374778"/>
    <w:rsid w:val="003751AE"/>
    <w:rsid w:val="0037592B"/>
    <w:rsid w:val="00375BC1"/>
    <w:rsid w:val="00375BEC"/>
    <w:rsid w:val="00376AF4"/>
    <w:rsid w:val="00380D0F"/>
    <w:rsid w:val="003822B2"/>
    <w:rsid w:val="0038331C"/>
    <w:rsid w:val="00383880"/>
    <w:rsid w:val="00383F3C"/>
    <w:rsid w:val="0039278E"/>
    <w:rsid w:val="00395ACC"/>
    <w:rsid w:val="00396A2E"/>
    <w:rsid w:val="003A0215"/>
    <w:rsid w:val="003A022F"/>
    <w:rsid w:val="003A0619"/>
    <w:rsid w:val="003A1AEC"/>
    <w:rsid w:val="003A1DE4"/>
    <w:rsid w:val="003A2066"/>
    <w:rsid w:val="003A3677"/>
    <w:rsid w:val="003A51C9"/>
    <w:rsid w:val="003A6D7F"/>
    <w:rsid w:val="003B08F8"/>
    <w:rsid w:val="003B0D89"/>
    <w:rsid w:val="003B1549"/>
    <w:rsid w:val="003B1EF5"/>
    <w:rsid w:val="003B3037"/>
    <w:rsid w:val="003B365F"/>
    <w:rsid w:val="003B3FB9"/>
    <w:rsid w:val="003B5D86"/>
    <w:rsid w:val="003B5EFF"/>
    <w:rsid w:val="003B5F32"/>
    <w:rsid w:val="003C0788"/>
    <w:rsid w:val="003C0D2C"/>
    <w:rsid w:val="003C13F8"/>
    <w:rsid w:val="003C21E2"/>
    <w:rsid w:val="003C2A01"/>
    <w:rsid w:val="003C2CCB"/>
    <w:rsid w:val="003C5403"/>
    <w:rsid w:val="003C5991"/>
    <w:rsid w:val="003D016A"/>
    <w:rsid w:val="003D15D9"/>
    <w:rsid w:val="003D57C7"/>
    <w:rsid w:val="003D5E42"/>
    <w:rsid w:val="003D611B"/>
    <w:rsid w:val="003D77B3"/>
    <w:rsid w:val="003E100C"/>
    <w:rsid w:val="003E16F5"/>
    <w:rsid w:val="003E20C7"/>
    <w:rsid w:val="003E4184"/>
    <w:rsid w:val="003E59E8"/>
    <w:rsid w:val="003E61C9"/>
    <w:rsid w:val="003E64F9"/>
    <w:rsid w:val="003E6963"/>
    <w:rsid w:val="003F3D69"/>
    <w:rsid w:val="003F44F3"/>
    <w:rsid w:val="003F5246"/>
    <w:rsid w:val="003F65C7"/>
    <w:rsid w:val="003F6A9A"/>
    <w:rsid w:val="003F73D7"/>
    <w:rsid w:val="004006A0"/>
    <w:rsid w:val="004008D5"/>
    <w:rsid w:val="00405ADE"/>
    <w:rsid w:val="00407D56"/>
    <w:rsid w:val="004115D7"/>
    <w:rsid w:val="00411B75"/>
    <w:rsid w:val="004121A1"/>
    <w:rsid w:val="004126FC"/>
    <w:rsid w:val="00416160"/>
    <w:rsid w:val="0041673C"/>
    <w:rsid w:val="00417101"/>
    <w:rsid w:val="00417AB1"/>
    <w:rsid w:val="00420DAA"/>
    <w:rsid w:val="00421FBD"/>
    <w:rsid w:val="0042200D"/>
    <w:rsid w:val="00422F95"/>
    <w:rsid w:val="00423ACF"/>
    <w:rsid w:val="004249C9"/>
    <w:rsid w:val="004251E0"/>
    <w:rsid w:val="004260FF"/>
    <w:rsid w:val="0043057C"/>
    <w:rsid w:val="00430C05"/>
    <w:rsid w:val="00431BB4"/>
    <w:rsid w:val="00432209"/>
    <w:rsid w:val="00432E84"/>
    <w:rsid w:val="00433996"/>
    <w:rsid w:val="00434649"/>
    <w:rsid w:val="00434859"/>
    <w:rsid w:val="00435633"/>
    <w:rsid w:val="004437AF"/>
    <w:rsid w:val="004447CE"/>
    <w:rsid w:val="0044521F"/>
    <w:rsid w:val="0044646D"/>
    <w:rsid w:val="00447438"/>
    <w:rsid w:val="00450956"/>
    <w:rsid w:val="0045108A"/>
    <w:rsid w:val="00452264"/>
    <w:rsid w:val="00453101"/>
    <w:rsid w:val="00453D24"/>
    <w:rsid w:val="004547AD"/>
    <w:rsid w:val="004552CF"/>
    <w:rsid w:val="00456272"/>
    <w:rsid w:val="00457559"/>
    <w:rsid w:val="004608F7"/>
    <w:rsid w:val="004609A5"/>
    <w:rsid w:val="00464A91"/>
    <w:rsid w:val="0046568C"/>
    <w:rsid w:val="00466610"/>
    <w:rsid w:val="004668EE"/>
    <w:rsid w:val="00467355"/>
    <w:rsid w:val="004678B6"/>
    <w:rsid w:val="00471EFB"/>
    <w:rsid w:val="00472CB7"/>
    <w:rsid w:val="00472F66"/>
    <w:rsid w:val="0047731E"/>
    <w:rsid w:val="004776EA"/>
    <w:rsid w:val="00481CFA"/>
    <w:rsid w:val="00482968"/>
    <w:rsid w:val="00483D9A"/>
    <w:rsid w:val="004852F6"/>
    <w:rsid w:val="00490618"/>
    <w:rsid w:val="00492E34"/>
    <w:rsid w:val="00494BB2"/>
    <w:rsid w:val="00495AD3"/>
    <w:rsid w:val="004969AE"/>
    <w:rsid w:val="00497F38"/>
    <w:rsid w:val="004A08AC"/>
    <w:rsid w:val="004A0FE0"/>
    <w:rsid w:val="004A1C99"/>
    <w:rsid w:val="004A28C1"/>
    <w:rsid w:val="004A2979"/>
    <w:rsid w:val="004A33EB"/>
    <w:rsid w:val="004A3421"/>
    <w:rsid w:val="004A36A3"/>
    <w:rsid w:val="004A3CE2"/>
    <w:rsid w:val="004A4333"/>
    <w:rsid w:val="004A4B6E"/>
    <w:rsid w:val="004A4D3E"/>
    <w:rsid w:val="004A5189"/>
    <w:rsid w:val="004A6330"/>
    <w:rsid w:val="004A73F6"/>
    <w:rsid w:val="004A747C"/>
    <w:rsid w:val="004A74D5"/>
    <w:rsid w:val="004B05EB"/>
    <w:rsid w:val="004B1FCD"/>
    <w:rsid w:val="004B2C3F"/>
    <w:rsid w:val="004B5C00"/>
    <w:rsid w:val="004B5FB0"/>
    <w:rsid w:val="004B7349"/>
    <w:rsid w:val="004B7E6E"/>
    <w:rsid w:val="004C13A4"/>
    <w:rsid w:val="004C6E7B"/>
    <w:rsid w:val="004D1714"/>
    <w:rsid w:val="004D24F6"/>
    <w:rsid w:val="004D2D46"/>
    <w:rsid w:val="004D3E90"/>
    <w:rsid w:val="004D547D"/>
    <w:rsid w:val="004D5673"/>
    <w:rsid w:val="004D5E9B"/>
    <w:rsid w:val="004D63FE"/>
    <w:rsid w:val="004E09D9"/>
    <w:rsid w:val="004E0AB4"/>
    <w:rsid w:val="004E0C56"/>
    <w:rsid w:val="004E179B"/>
    <w:rsid w:val="004E38B1"/>
    <w:rsid w:val="004E44D8"/>
    <w:rsid w:val="004E78F9"/>
    <w:rsid w:val="004F13C8"/>
    <w:rsid w:val="004F18D0"/>
    <w:rsid w:val="004F1B6F"/>
    <w:rsid w:val="004F2D1F"/>
    <w:rsid w:val="004F2F48"/>
    <w:rsid w:val="004F36C3"/>
    <w:rsid w:val="004F380C"/>
    <w:rsid w:val="004F7599"/>
    <w:rsid w:val="00500DDE"/>
    <w:rsid w:val="0050223D"/>
    <w:rsid w:val="00503189"/>
    <w:rsid w:val="005037C5"/>
    <w:rsid w:val="0050446B"/>
    <w:rsid w:val="00505A75"/>
    <w:rsid w:val="00511494"/>
    <w:rsid w:val="00511B29"/>
    <w:rsid w:val="00512C66"/>
    <w:rsid w:val="00514597"/>
    <w:rsid w:val="00515198"/>
    <w:rsid w:val="00517237"/>
    <w:rsid w:val="0051792A"/>
    <w:rsid w:val="00520003"/>
    <w:rsid w:val="00521078"/>
    <w:rsid w:val="00521257"/>
    <w:rsid w:val="0052336F"/>
    <w:rsid w:val="00524956"/>
    <w:rsid w:val="005254B1"/>
    <w:rsid w:val="0052614A"/>
    <w:rsid w:val="0052740E"/>
    <w:rsid w:val="00536A50"/>
    <w:rsid w:val="0053785B"/>
    <w:rsid w:val="00537B25"/>
    <w:rsid w:val="00537D71"/>
    <w:rsid w:val="00540CF2"/>
    <w:rsid w:val="00541772"/>
    <w:rsid w:val="00542C8E"/>
    <w:rsid w:val="00545C11"/>
    <w:rsid w:val="0054672B"/>
    <w:rsid w:val="0055013D"/>
    <w:rsid w:val="00554211"/>
    <w:rsid w:val="005545DF"/>
    <w:rsid w:val="005560A9"/>
    <w:rsid w:val="00560872"/>
    <w:rsid w:val="00562700"/>
    <w:rsid w:val="00563105"/>
    <w:rsid w:val="00563283"/>
    <w:rsid w:val="00564184"/>
    <w:rsid w:val="005648E4"/>
    <w:rsid w:val="00566A55"/>
    <w:rsid w:val="00566FC8"/>
    <w:rsid w:val="005673AA"/>
    <w:rsid w:val="0057005E"/>
    <w:rsid w:val="00572B0B"/>
    <w:rsid w:val="00573CBD"/>
    <w:rsid w:val="00574311"/>
    <w:rsid w:val="00575063"/>
    <w:rsid w:val="005750C9"/>
    <w:rsid w:val="00575536"/>
    <w:rsid w:val="00576DB6"/>
    <w:rsid w:val="005778C2"/>
    <w:rsid w:val="005806D2"/>
    <w:rsid w:val="005808B9"/>
    <w:rsid w:val="005820EF"/>
    <w:rsid w:val="00582AC1"/>
    <w:rsid w:val="00582AF9"/>
    <w:rsid w:val="005839D3"/>
    <w:rsid w:val="00584C22"/>
    <w:rsid w:val="005903EF"/>
    <w:rsid w:val="005916B1"/>
    <w:rsid w:val="0059339A"/>
    <w:rsid w:val="005944CA"/>
    <w:rsid w:val="00594C87"/>
    <w:rsid w:val="00594D40"/>
    <w:rsid w:val="0059619A"/>
    <w:rsid w:val="00597FA9"/>
    <w:rsid w:val="005A1481"/>
    <w:rsid w:val="005A23E0"/>
    <w:rsid w:val="005A497D"/>
    <w:rsid w:val="005A4AE8"/>
    <w:rsid w:val="005A578B"/>
    <w:rsid w:val="005A61BD"/>
    <w:rsid w:val="005B0D2E"/>
    <w:rsid w:val="005B5473"/>
    <w:rsid w:val="005B7858"/>
    <w:rsid w:val="005C1F5C"/>
    <w:rsid w:val="005C2318"/>
    <w:rsid w:val="005C46A0"/>
    <w:rsid w:val="005C5158"/>
    <w:rsid w:val="005C5615"/>
    <w:rsid w:val="005C602D"/>
    <w:rsid w:val="005C6634"/>
    <w:rsid w:val="005C77CE"/>
    <w:rsid w:val="005D0346"/>
    <w:rsid w:val="005D0CE4"/>
    <w:rsid w:val="005D1622"/>
    <w:rsid w:val="005D27BA"/>
    <w:rsid w:val="005D46B0"/>
    <w:rsid w:val="005D50EE"/>
    <w:rsid w:val="005D5840"/>
    <w:rsid w:val="005D6DE1"/>
    <w:rsid w:val="005E0C24"/>
    <w:rsid w:val="005E187D"/>
    <w:rsid w:val="005E1EB7"/>
    <w:rsid w:val="005E2468"/>
    <w:rsid w:val="005E4C08"/>
    <w:rsid w:val="005E5CD6"/>
    <w:rsid w:val="005E7198"/>
    <w:rsid w:val="005E7C8B"/>
    <w:rsid w:val="005E7D93"/>
    <w:rsid w:val="005E7E20"/>
    <w:rsid w:val="005F075F"/>
    <w:rsid w:val="005F0A95"/>
    <w:rsid w:val="005F1FBB"/>
    <w:rsid w:val="005F51BC"/>
    <w:rsid w:val="005F5789"/>
    <w:rsid w:val="005F71DF"/>
    <w:rsid w:val="005F7E81"/>
    <w:rsid w:val="00600A1F"/>
    <w:rsid w:val="00602199"/>
    <w:rsid w:val="00602EC1"/>
    <w:rsid w:val="006067D0"/>
    <w:rsid w:val="00610FA3"/>
    <w:rsid w:val="0061291E"/>
    <w:rsid w:val="00612E20"/>
    <w:rsid w:val="00613350"/>
    <w:rsid w:val="006135D6"/>
    <w:rsid w:val="00613FC7"/>
    <w:rsid w:val="006142CE"/>
    <w:rsid w:val="00615EF1"/>
    <w:rsid w:val="006174AC"/>
    <w:rsid w:val="006200F3"/>
    <w:rsid w:val="00620412"/>
    <w:rsid w:val="006237CA"/>
    <w:rsid w:val="00623F5F"/>
    <w:rsid w:val="006240C1"/>
    <w:rsid w:val="0062450E"/>
    <w:rsid w:val="00624A9D"/>
    <w:rsid w:val="00630734"/>
    <w:rsid w:val="00632133"/>
    <w:rsid w:val="00633DDA"/>
    <w:rsid w:val="006353C1"/>
    <w:rsid w:val="0064180D"/>
    <w:rsid w:val="00641E55"/>
    <w:rsid w:val="00641F7F"/>
    <w:rsid w:val="00642950"/>
    <w:rsid w:val="006431F2"/>
    <w:rsid w:val="00643386"/>
    <w:rsid w:val="006438AC"/>
    <w:rsid w:val="006446E5"/>
    <w:rsid w:val="006471F2"/>
    <w:rsid w:val="00652440"/>
    <w:rsid w:val="00652471"/>
    <w:rsid w:val="006534AF"/>
    <w:rsid w:val="00653931"/>
    <w:rsid w:val="00654468"/>
    <w:rsid w:val="006556A5"/>
    <w:rsid w:val="006569BC"/>
    <w:rsid w:val="006574FB"/>
    <w:rsid w:val="00657812"/>
    <w:rsid w:val="00657BC5"/>
    <w:rsid w:val="00660D17"/>
    <w:rsid w:val="006614FB"/>
    <w:rsid w:val="00662579"/>
    <w:rsid w:val="0066270B"/>
    <w:rsid w:val="0066302A"/>
    <w:rsid w:val="00664E63"/>
    <w:rsid w:val="006669E2"/>
    <w:rsid w:val="00666D89"/>
    <w:rsid w:val="0066770A"/>
    <w:rsid w:val="006725E2"/>
    <w:rsid w:val="00672887"/>
    <w:rsid w:val="00672931"/>
    <w:rsid w:val="006745ED"/>
    <w:rsid w:val="00674AD2"/>
    <w:rsid w:val="006751E7"/>
    <w:rsid w:val="006759FF"/>
    <w:rsid w:val="00676B93"/>
    <w:rsid w:val="00682F2D"/>
    <w:rsid w:val="00683937"/>
    <w:rsid w:val="00683F0B"/>
    <w:rsid w:val="0068483D"/>
    <w:rsid w:val="00686D0A"/>
    <w:rsid w:val="00687862"/>
    <w:rsid w:val="00687D9B"/>
    <w:rsid w:val="006947B3"/>
    <w:rsid w:val="00694F92"/>
    <w:rsid w:val="0069529F"/>
    <w:rsid w:val="006952D0"/>
    <w:rsid w:val="00695495"/>
    <w:rsid w:val="00695EF5"/>
    <w:rsid w:val="00696045"/>
    <w:rsid w:val="0069662B"/>
    <w:rsid w:val="0069722E"/>
    <w:rsid w:val="00697D9C"/>
    <w:rsid w:val="006A163B"/>
    <w:rsid w:val="006A1DD4"/>
    <w:rsid w:val="006A260B"/>
    <w:rsid w:val="006A292A"/>
    <w:rsid w:val="006A350B"/>
    <w:rsid w:val="006A3D99"/>
    <w:rsid w:val="006A7BE1"/>
    <w:rsid w:val="006B107B"/>
    <w:rsid w:val="006B1A80"/>
    <w:rsid w:val="006B4958"/>
    <w:rsid w:val="006B5D68"/>
    <w:rsid w:val="006B7D9B"/>
    <w:rsid w:val="006C2210"/>
    <w:rsid w:val="006C389B"/>
    <w:rsid w:val="006C3D08"/>
    <w:rsid w:val="006C4650"/>
    <w:rsid w:val="006C49A0"/>
    <w:rsid w:val="006C7B89"/>
    <w:rsid w:val="006D0358"/>
    <w:rsid w:val="006D06A7"/>
    <w:rsid w:val="006D162E"/>
    <w:rsid w:val="006D16A5"/>
    <w:rsid w:val="006D31BE"/>
    <w:rsid w:val="006D4424"/>
    <w:rsid w:val="006D4AD8"/>
    <w:rsid w:val="006D51F3"/>
    <w:rsid w:val="006D6922"/>
    <w:rsid w:val="006E24A5"/>
    <w:rsid w:val="006E2C71"/>
    <w:rsid w:val="006E542B"/>
    <w:rsid w:val="006E68E1"/>
    <w:rsid w:val="006F0B5F"/>
    <w:rsid w:val="006F2169"/>
    <w:rsid w:val="006F2D86"/>
    <w:rsid w:val="006F5CDA"/>
    <w:rsid w:val="0070406B"/>
    <w:rsid w:val="0070541C"/>
    <w:rsid w:val="007055B4"/>
    <w:rsid w:val="00707778"/>
    <w:rsid w:val="00707CA7"/>
    <w:rsid w:val="00710485"/>
    <w:rsid w:val="00711577"/>
    <w:rsid w:val="0071259A"/>
    <w:rsid w:val="00713B36"/>
    <w:rsid w:val="00713C42"/>
    <w:rsid w:val="00713C93"/>
    <w:rsid w:val="007144AE"/>
    <w:rsid w:val="00714C71"/>
    <w:rsid w:val="00717B78"/>
    <w:rsid w:val="007206D1"/>
    <w:rsid w:val="007209AC"/>
    <w:rsid w:val="007222EE"/>
    <w:rsid w:val="00726361"/>
    <w:rsid w:val="0073032C"/>
    <w:rsid w:val="0073173A"/>
    <w:rsid w:val="00731D17"/>
    <w:rsid w:val="00734C9A"/>
    <w:rsid w:val="007360BB"/>
    <w:rsid w:val="0073656B"/>
    <w:rsid w:val="0074120D"/>
    <w:rsid w:val="00741291"/>
    <w:rsid w:val="0074772B"/>
    <w:rsid w:val="00751A64"/>
    <w:rsid w:val="00751C35"/>
    <w:rsid w:val="00752A3D"/>
    <w:rsid w:val="0075409D"/>
    <w:rsid w:val="00754155"/>
    <w:rsid w:val="00754BEC"/>
    <w:rsid w:val="00755E7B"/>
    <w:rsid w:val="00756BE7"/>
    <w:rsid w:val="007572B6"/>
    <w:rsid w:val="00757EBD"/>
    <w:rsid w:val="007600BB"/>
    <w:rsid w:val="00760A9A"/>
    <w:rsid w:val="007617E3"/>
    <w:rsid w:val="00762EED"/>
    <w:rsid w:val="007702C8"/>
    <w:rsid w:val="007705A4"/>
    <w:rsid w:val="00770646"/>
    <w:rsid w:val="00770BEA"/>
    <w:rsid w:val="00770C89"/>
    <w:rsid w:val="00770EE8"/>
    <w:rsid w:val="007729E1"/>
    <w:rsid w:val="00772B5D"/>
    <w:rsid w:val="007732E3"/>
    <w:rsid w:val="007742E0"/>
    <w:rsid w:val="0077479A"/>
    <w:rsid w:val="00777545"/>
    <w:rsid w:val="00781827"/>
    <w:rsid w:val="0078245E"/>
    <w:rsid w:val="007845E9"/>
    <w:rsid w:val="00784AE1"/>
    <w:rsid w:val="00786858"/>
    <w:rsid w:val="00786A4E"/>
    <w:rsid w:val="00787916"/>
    <w:rsid w:val="00791C2E"/>
    <w:rsid w:val="007936F7"/>
    <w:rsid w:val="00794643"/>
    <w:rsid w:val="00794DD1"/>
    <w:rsid w:val="00794F29"/>
    <w:rsid w:val="0079512B"/>
    <w:rsid w:val="00795636"/>
    <w:rsid w:val="00797557"/>
    <w:rsid w:val="007A13F0"/>
    <w:rsid w:val="007A1748"/>
    <w:rsid w:val="007A3764"/>
    <w:rsid w:val="007A3F94"/>
    <w:rsid w:val="007A5715"/>
    <w:rsid w:val="007A5AA6"/>
    <w:rsid w:val="007B0C57"/>
    <w:rsid w:val="007B0D72"/>
    <w:rsid w:val="007B4465"/>
    <w:rsid w:val="007B5F31"/>
    <w:rsid w:val="007B60F9"/>
    <w:rsid w:val="007B71C4"/>
    <w:rsid w:val="007C2254"/>
    <w:rsid w:val="007C38F9"/>
    <w:rsid w:val="007C5463"/>
    <w:rsid w:val="007D0B4F"/>
    <w:rsid w:val="007D1A46"/>
    <w:rsid w:val="007D4A23"/>
    <w:rsid w:val="007E128A"/>
    <w:rsid w:val="007E1C81"/>
    <w:rsid w:val="007E2EB9"/>
    <w:rsid w:val="007E302E"/>
    <w:rsid w:val="007E3C7D"/>
    <w:rsid w:val="007E545D"/>
    <w:rsid w:val="007E5973"/>
    <w:rsid w:val="007E7A83"/>
    <w:rsid w:val="007F165B"/>
    <w:rsid w:val="007F28DF"/>
    <w:rsid w:val="007F2A38"/>
    <w:rsid w:val="007F65D8"/>
    <w:rsid w:val="00801E3C"/>
    <w:rsid w:val="008029A0"/>
    <w:rsid w:val="00803EC2"/>
    <w:rsid w:val="00804072"/>
    <w:rsid w:val="00804EEF"/>
    <w:rsid w:val="00804FA1"/>
    <w:rsid w:val="008056E3"/>
    <w:rsid w:val="00806359"/>
    <w:rsid w:val="00807380"/>
    <w:rsid w:val="0080739F"/>
    <w:rsid w:val="00811D2C"/>
    <w:rsid w:val="00812772"/>
    <w:rsid w:val="008134FB"/>
    <w:rsid w:val="00820302"/>
    <w:rsid w:val="00820911"/>
    <w:rsid w:val="00820A3A"/>
    <w:rsid w:val="008221C3"/>
    <w:rsid w:val="0082397A"/>
    <w:rsid w:val="008248B3"/>
    <w:rsid w:val="00826A96"/>
    <w:rsid w:val="00826E23"/>
    <w:rsid w:val="00830645"/>
    <w:rsid w:val="008308C5"/>
    <w:rsid w:val="00831340"/>
    <w:rsid w:val="008315A8"/>
    <w:rsid w:val="00832B58"/>
    <w:rsid w:val="00833689"/>
    <w:rsid w:val="00833BAC"/>
    <w:rsid w:val="00834991"/>
    <w:rsid w:val="00834E80"/>
    <w:rsid w:val="008368D6"/>
    <w:rsid w:val="008410B7"/>
    <w:rsid w:val="00841274"/>
    <w:rsid w:val="00841B5C"/>
    <w:rsid w:val="00842F43"/>
    <w:rsid w:val="008434BA"/>
    <w:rsid w:val="008445F2"/>
    <w:rsid w:val="008449E3"/>
    <w:rsid w:val="00852188"/>
    <w:rsid w:val="00853423"/>
    <w:rsid w:val="00853A56"/>
    <w:rsid w:val="008549D4"/>
    <w:rsid w:val="008555DD"/>
    <w:rsid w:val="00860190"/>
    <w:rsid w:val="0086307A"/>
    <w:rsid w:val="00863612"/>
    <w:rsid w:val="008636D7"/>
    <w:rsid w:val="00863EF2"/>
    <w:rsid w:val="00864A18"/>
    <w:rsid w:val="008653F0"/>
    <w:rsid w:val="0086577E"/>
    <w:rsid w:val="008666B9"/>
    <w:rsid w:val="00866BFF"/>
    <w:rsid w:val="00866C0E"/>
    <w:rsid w:val="00867E3D"/>
    <w:rsid w:val="008707AD"/>
    <w:rsid w:val="00871A63"/>
    <w:rsid w:val="00874B3C"/>
    <w:rsid w:val="00874D4A"/>
    <w:rsid w:val="00874E66"/>
    <w:rsid w:val="008766BA"/>
    <w:rsid w:val="00876B2D"/>
    <w:rsid w:val="0087716A"/>
    <w:rsid w:val="0087718C"/>
    <w:rsid w:val="00880F21"/>
    <w:rsid w:val="008817C5"/>
    <w:rsid w:val="00882B8F"/>
    <w:rsid w:val="0088376C"/>
    <w:rsid w:val="008841BA"/>
    <w:rsid w:val="00884611"/>
    <w:rsid w:val="008847F7"/>
    <w:rsid w:val="0088480A"/>
    <w:rsid w:val="00885409"/>
    <w:rsid w:val="00886528"/>
    <w:rsid w:val="00890E65"/>
    <w:rsid w:val="0089248F"/>
    <w:rsid w:val="00893D58"/>
    <w:rsid w:val="008950BC"/>
    <w:rsid w:val="00897B11"/>
    <w:rsid w:val="00897BEB"/>
    <w:rsid w:val="008A01E0"/>
    <w:rsid w:val="008A1CD7"/>
    <w:rsid w:val="008A392D"/>
    <w:rsid w:val="008A3998"/>
    <w:rsid w:val="008A469C"/>
    <w:rsid w:val="008A501D"/>
    <w:rsid w:val="008A5CA6"/>
    <w:rsid w:val="008A6ACD"/>
    <w:rsid w:val="008A6DFA"/>
    <w:rsid w:val="008A7202"/>
    <w:rsid w:val="008B141E"/>
    <w:rsid w:val="008B2A2A"/>
    <w:rsid w:val="008B3B93"/>
    <w:rsid w:val="008B4C28"/>
    <w:rsid w:val="008B5148"/>
    <w:rsid w:val="008B7927"/>
    <w:rsid w:val="008C49F8"/>
    <w:rsid w:val="008C5409"/>
    <w:rsid w:val="008C5D50"/>
    <w:rsid w:val="008D06F3"/>
    <w:rsid w:val="008D38B8"/>
    <w:rsid w:val="008D4DCF"/>
    <w:rsid w:val="008D53B1"/>
    <w:rsid w:val="008D5F49"/>
    <w:rsid w:val="008D6A34"/>
    <w:rsid w:val="008E0B1C"/>
    <w:rsid w:val="008E130D"/>
    <w:rsid w:val="008E1940"/>
    <w:rsid w:val="008E359E"/>
    <w:rsid w:val="008E397C"/>
    <w:rsid w:val="008E3C00"/>
    <w:rsid w:val="008E4B7D"/>
    <w:rsid w:val="008E5ACD"/>
    <w:rsid w:val="008F0107"/>
    <w:rsid w:val="008F01B7"/>
    <w:rsid w:val="008F109C"/>
    <w:rsid w:val="008F1ABD"/>
    <w:rsid w:val="008F4032"/>
    <w:rsid w:val="008F4A47"/>
    <w:rsid w:val="008F58F4"/>
    <w:rsid w:val="008F6695"/>
    <w:rsid w:val="008F798C"/>
    <w:rsid w:val="0090021E"/>
    <w:rsid w:val="00900248"/>
    <w:rsid w:val="009023D9"/>
    <w:rsid w:val="009034E8"/>
    <w:rsid w:val="009037A4"/>
    <w:rsid w:val="00904955"/>
    <w:rsid w:val="0090532A"/>
    <w:rsid w:val="00911166"/>
    <w:rsid w:val="00912CD6"/>
    <w:rsid w:val="00915640"/>
    <w:rsid w:val="00915F45"/>
    <w:rsid w:val="009176F6"/>
    <w:rsid w:val="00920E72"/>
    <w:rsid w:val="009219B1"/>
    <w:rsid w:val="0092245D"/>
    <w:rsid w:val="00922DA2"/>
    <w:rsid w:val="00925EE8"/>
    <w:rsid w:val="00926A51"/>
    <w:rsid w:val="0093137D"/>
    <w:rsid w:val="00932282"/>
    <w:rsid w:val="0093330D"/>
    <w:rsid w:val="00934C18"/>
    <w:rsid w:val="0093514D"/>
    <w:rsid w:val="0093649C"/>
    <w:rsid w:val="00937316"/>
    <w:rsid w:val="00940AD5"/>
    <w:rsid w:val="00940FD1"/>
    <w:rsid w:val="00944349"/>
    <w:rsid w:val="009444DF"/>
    <w:rsid w:val="00945642"/>
    <w:rsid w:val="009534B7"/>
    <w:rsid w:val="009567BA"/>
    <w:rsid w:val="00957B24"/>
    <w:rsid w:val="00961578"/>
    <w:rsid w:val="00961868"/>
    <w:rsid w:val="00963098"/>
    <w:rsid w:val="00964349"/>
    <w:rsid w:val="00965D63"/>
    <w:rsid w:val="00965DF8"/>
    <w:rsid w:val="00965FA4"/>
    <w:rsid w:val="00966B8E"/>
    <w:rsid w:val="0096760E"/>
    <w:rsid w:val="00970E59"/>
    <w:rsid w:val="0097193C"/>
    <w:rsid w:val="00974ABD"/>
    <w:rsid w:val="00975433"/>
    <w:rsid w:val="009757BD"/>
    <w:rsid w:val="00975FA6"/>
    <w:rsid w:val="00977E39"/>
    <w:rsid w:val="009802AA"/>
    <w:rsid w:val="0098058C"/>
    <w:rsid w:val="00982F84"/>
    <w:rsid w:val="00983AF0"/>
    <w:rsid w:val="009840C4"/>
    <w:rsid w:val="00984473"/>
    <w:rsid w:val="0098493C"/>
    <w:rsid w:val="009850D0"/>
    <w:rsid w:val="00985261"/>
    <w:rsid w:val="00987EA3"/>
    <w:rsid w:val="00990A2C"/>
    <w:rsid w:val="00990FA4"/>
    <w:rsid w:val="0099247A"/>
    <w:rsid w:val="00995BAC"/>
    <w:rsid w:val="0099735D"/>
    <w:rsid w:val="00997CA4"/>
    <w:rsid w:val="009A0DA9"/>
    <w:rsid w:val="009A20FD"/>
    <w:rsid w:val="009A4442"/>
    <w:rsid w:val="009A5082"/>
    <w:rsid w:val="009A5DD2"/>
    <w:rsid w:val="009A6875"/>
    <w:rsid w:val="009A6EE6"/>
    <w:rsid w:val="009B0D0B"/>
    <w:rsid w:val="009B0E08"/>
    <w:rsid w:val="009B1BBF"/>
    <w:rsid w:val="009B6232"/>
    <w:rsid w:val="009B6F7D"/>
    <w:rsid w:val="009C1713"/>
    <w:rsid w:val="009C19FB"/>
    <w:rsid w:val="009C301F"/>
    <w:rsid w:val="009C410E"/>
    <w:rsid w:val="009C47E0"/>
    <w:rsid w:val="009C5FDE"/>
    <w:rsid w:val="009C6B1C"/>
    <w:rsid w:val="009C778F"/>
    <w:rsid w:val="009D0AFF"/>
    <w:rsid w:val="009D1156"/>
    <w:rsid w:val="009D1B85"/>
    <w:rsid w:val="009D27B0"/>
    <w:rsid w:val="009D2C13"/>
    <w:rsid w:val="009D2DD9"/>
    <w:rsid w:val="009D3ADC"/>
    <w:rsid w:val="009D6478"/>
    <w:rsid w:val="009E2188"/>
    <w:rsid w:val="009E4953"/>
    <w:rsid w:val="009E5FD8"/>
    <w:rsid w:val="009F04AF"/>
    <w:rsid w:val="009F158C"/>
    <w:rsid w:val="009F1CB1"/>
    <w:rsid w:val="009F23BB"/>
    <w:rsid w:val="009F75B1"/>
    <w:rsid w:val="009F777C"/>
    <w:rsid w:val="009F7F04"/>
    <w:rsid w:val="00A020E9"/>
    <w:rsid w:val="00A033DC"/>
    <w:rsid w:val="00A041F3"/>
    <w:rsid w:val="00A0453C"/>
    <w:rsid w:val="00A051A3"/>
    <w:rsid w:val="00A0675F"/>
    <w:rsid w:val="00A07E79"/>
    <w:rsid w:val="00A11B40"/>
    <w:rsid w:val="00A12615"/>
    <w:rsid w:val="00A13A91"/>
    <w:rsid w:val="00A13AB0"/>
    <w:rsid w:val="00A16BE2"/>
    <w:rsid w:val="00A1773C"/>
    <w:rsid w:val="00A17745"/>
    <w:rsid w:val="00A20355"/>
    <w:rsid w:val="00A210C5"/>
    <w:rsid w:val="00A258C8"/>
    <w:rsid w:val="00A25A15"/>
    <w:rsid w:val="00A25BBD"/>
    <w:rsid w:val="00A26750"/>
    <w:rsid w:val="00A27D87"/>
    <w:rsid w:val="00A3207C"/>
    <w:rsid w:val="00A33814"/>
    <w:rsid w:val="00A33BCD"/>
    <w:rsid w:val="00A340A7"/>
    <w:rsid w:val="00A349CE"/>
    <w:rsid w:val="00A36E1C"/>
    <w:rsid w:val="00A3740B"/>
    <w:rsid w:val="00A37AF5"/>
    <w:rsid w:val="00A40022"/>
    <w:rsid w:val="00A404DE"/>
    <w:rsid w:val="00A41958"/>
    <w:rsid w:val="00A42D35"/>
    <w:rsid w:val="00A43A34"/>
    <w:rsid w:val="00A44AFE"/>
    <w:rsid w:val="00A466D4"/>
    <w:rsid w:val="00A46F90"/>
    <w:rsid w:val="00A47038"/>
    <w:rsid w:val="00A50F5D"/>
    <w:rsid w:val="00A51EB3"/>
    <w:rsid w:val="00A532BE"/>
    <w:rsid w:val="00A53F06"/>
    <w:rsid w:val="00A62B4F"/>
    <w:rsid w:val="00A63651"/>
    <w:rsid w:val="00A63972"/>
    <w:rsid w:val="00A63AC0"/>
    <w:rsid w:val="00A65E75"/>
    <w:rsid w:val="00A665E4"/>
    <w:rsid w:val="00A66626"/>
    <w:rsid w:val="00A672D2"/>
    <w:rsid w:val="00A6753C"/>
    <w:rsid w:val="00A70268"/>
    <w:rsid w:val="00A70584"/>
    <w:rsid w:val="00A80270"/>
    <w:rsid w:val="00A83BE5"/>
    <w:rsid w:val="00A8461E"/>
    <w:rsid w:val="00A856BA"/>
    <w:rsid w:val="00A8658B"/>
    <w:rsid w:val="00A86A7D"/>
    <w:rsid w:val="00A86D47"/>
    <w:rsid w:val="00A8750E"/>
    <w:rsid w:val="00A900FC"/>
    <w:rsid w:val="00A9045D"/>
    <w:rsid w:val="00A922DA"/>
    <w:rsid w:val="00A92FD2"/>
    <w:rsid w:val="00A94A80"/>
    <w:rsid w:val="00A96D29"/>
    <w:rsid w:val="00A970B2"/>
    <w:rsid w:val="00A97184"/>
    <w:rsid w:val="00A97413"/>
    <w:rsid w:val="00A97996"/>
    <w:rsid w:val="00A97B57"/>
    <w:rsid w:val="00AA024A"/>
    <w:rsid w:val="00AA04D6"/>
    <w:rsid w:val="00AA18E2"/>
    <w:rsid w:val="00AA4DE3"/>
    <w:rsid w:val="00AA5144"/>
    <w:rsid w:val="00AA7260"/>
    <w:rsid w:val="00AB0C2B"/>
    <w:rsid w:val="00AB0FB2"/>
    <w:rsid w:val="00AB1369"/>
    <w:rsid w:val="00AB32D4"/>
    <w:rsid w:val="00AB347F"/>
    <w:rsid w:val="00AB372B"/>
    <w:rsid w:val="00AB45DF"/>
    <w:rsid w:val="00AB5DAD"/>
    <w:rsid w:val="00AB7468"/>
    <w:rsid w:val="00AC3B48"/>
    <w:rsid w:val="00AC51F4"/>
    <w:rsid w:val="00AC5D38"/>
    <w:rsid w:val="00AC7027"/>
    <w:rsid w:val="00AD0ABC"/>
    <w:rsid w:val="00AD17A9"/>
    <w:rsid w:val="00AD1B42"/>
    <w:rsid w:val="00AD56E4"/>
    <w:rsid w:val="00AD66B0"/>
    <w:rsid w:val="00AE048A"/>
    <w:rsid w:val="00AE4451"/>
    <w:rsid w:val="00AE476F"/>
    <w:rsid w:val="00AE4C31"/>
    <w:rsid w:val="00AE5091"/>
    <w:rsid w:val="00AF0D33"/>
    <w:rsid w:val="00AF244F"/>
    <w:rsid w:val="00AF4BCC"/>
    <w:rsid w:val="00AF6242"/>
    <w:rsid w:val="00B004FD"/>
    <w:rsid w:val="00B012DF"/>
    <w:rsid w:val="00B0179D"/>
    <w:rsid w:val="00B019D4"/>
    <w:rsid w:val="00B021ED"/>
    <w:rsid w:val="00B02CD3"/>
    <w:rsid w:val="00B05ECB"/>
    <w:rsid w:val="00B074EB"/>
    <w:rsid w:val="00B07757"/>
    <w:rsid w:val="00B11B3D"/>
    <w:rsid w:val="00B11F2B"/>
    <w:rsid w:val="00B13939"/>
    <w:rsid w:val="00B16E4D"/>
    <w:rsid w:val="00B17187"/>
    <w:rsid w:val="00B175EA"/>
    <w:rsid w:val="00B203DB"/>
    <w:rsid w:val="00B21DAE"/>
    <w:rsid w:val="00B23B4F"/>
    <w:rsid w:val="00B24211"/>
    <w:rsid w:val="00B24FE0"/>
    <w:rsid w:val="00B25372"/>
    <w:rsid w:val="00B259D1"/>
    <w:rsid w:val="00B262D2"/>
    <w:rsid w:val="00B2648F"/>
    <w:rsid w:val="00B309DE"/>
    <w:rsid w:val="00B3273E"/>
    <w:rsid w:val="00B32EA5"/>
    <w:rsid w:val="00B37236"/>
    <w:rsid w:val="00B44199"/>
    <w:rsid w:val="00B44E07"/>
    <w:rsid w:val="00B44ECB"/>
    <w:rsid w:val="00B46493"/>
    <w:rsid w:val="00B474DE"/>
    <w:rsid w:val="00B51219"/>
    <w:rsid w:val="00B5136E"/>
    <w:rsid w:val="00B515E4"/>
    <w:rsid w:val="00B51933"/>
    <w:rsid w:val="00B52BEE"/>
    <w:rsid w:val="00B53F3B"/>
    <w:rsid w:val="00B54259"/>
    <w:rsid w:val="00B6356B"/>
    <w:rsid w:val="00B65BF2"/>
    <w:rsid w:val="00B67D9F"/>
    <w:rsid w:val="00B70706"/>
    <w:rsid w:val="00B720DB"/>
    <w:rsid w:val="00B72A64"/>
    <w:rsid w:val="00B73480"/>
    <w:rsid w:val="00B74DAC"/>
    <w:rsid w:val="00B75C22"/>
    <w:rsid w:val="00B76028"/>
    <w:rsid w:val="00B76E4C"/>
    <w:rsid w:val="00B8395A"/>
    <w:rsid w:val="00B83C95"/>
    <w:rsid w:val="00B84D89"/>
    <w:rsid w:val="00B84D92"/>
    <w:rsid w:val="00B87C39"/>
    <w:rsid w:val="00B9077B"/>
    <w:rsid w:val="00B91A07"/>
    <w:rsid w:val="00B936E0"/>
    <w:rsid w:val="00B93CCC"/>
    <w:rsid w:val="00B96B67"/>
    <w:rsid w:val="00B97C3F"/>
    <w:rsid w:val="00BA1D0E"/>
    <w:rsid w:val="00BA2F59"/>
    <w:rsid w:val="00BA41E5"/>
    <w:rsid w:val="00BA4C66"/>
    <w:rsid w:val="00BA52A5"/>
    <w:rsid w:val="00BA6436"/>
    <w:rsid w:val="00BA6E38"/>
    <w:rsid w:val="00BA73F8"/>
    <w:rsid w:val="00BA7943"/>
    <w:rsid w:val="00BA7948"/>
    <w:rsid w:val="00BB092F"/>
    <w:rsid w:val="00BB0E0F"/>
    <w:rsid w:val="00BB1CB1"/>
    <w:rsid w:val="00BB2059"/>
    <w:rsid w:val="00BB29D5"/>
    <w:rsid w:val="00BB2AD6"/>
    <w:rsid w:val="00BB2B1C"/>
    <w:rsid w:val="00BB49CE"/>
    <w:rsid w:val="00BB7AC5"/>
    <w:rsid w:val="00BB7B1B"/>
    <w:rsid w:val="00BC082E"/>
    <w:rsid w:val="00BC27B3"/>
    <w:rsid w:val="00BC29FE"/>
    <w:rsid w:val="00BC34F8"/>
    <w:rsid w:val="00BC75A9"/>
    <w:rsid w:val="00BC7CE9"/>
    <w:rsid w:val="00BD01EB"/>
    <w:rsid w:val="00BD187D"/>
    <w:rsid w:val="00BD1C4F"/>
    <w:rsid w:val="00BD23C8"/>
    <w:rsid w:val="00BD4B5D"/>
    <w:rsid w:val="00BD54D4"/>
    <w:rsid w:val="00BD5FAA"/>
    <w:rsid w:val="00BD6CF0"/>
    <w:rsid w:val="00BD70C2"/>
    <w:rsid w:val="00BD7644"/>
    <w:rsid w:val="00BD7F72"/>
    <w:rsid w:val="00BE1645"/>
    <w:rsid w:val="00BE22DE"/>
    <w:rsid w:val="00BE309A"/>
    <w:rsid w:val="00BE3177"/>
    <w:rsid w:val="00BE474D"/>
    <w:rsid w:val="00BE5DAF"/>
    <w:rsid w:val="00BF0F20"/>
    <w:rsid w:val="00BF101B"/>
    <w:rsid w:val="00BF1E82"/>
    <w:rsid w:val="00BF377A"/>
    <w:rsid w:val="00BF45B1"/>
    <w:rsid w:val="00BF48BE"/>
    <w:rsid w:val="00BF5745"/>
    <w:rsid w:val="00BF61A0"/>
    <w:rsid w:val="00BF6795"/>
    <w:rsid w:val="00BF6B55"/>
    <w:rsid w:val="00BF6B93"/>
    <w:rsid w:val="00BF78E5"/>
    <w:rsid w:val="00C002C0"/>
    <w:rsid w:val="00C02345"/>
    <w:rsid w:val="00C02457"/>
    <w:rsid w:val="00C0309B"/>
    <w:rsid w:val="00C03B9B"/>
    <w:rsid w:val="00C05ABD"/>
    <w:rsid w:val="00C06188"/>
    <w:rsid w:val="00C07564"/>
    <w:rsid w:val="00C07706"/>
    <w:rsid w:val="00C07E45"/>
    <w:rsid w:val="00C10CA8"/>
    <w:rsid w:val="00C111E4"/>
    <w:rsid w:val="00C13013"/>
    <w:rsid w:val="00C176BC"/>
    <w:rsid w:val="00C219CD"/>
    <w:rsid w:val="00C22D8D"/>
    <w:rsid w:val="00C23AAA"/>
    <w:rsid w:val="00C248C2"/>
    <w:rsid w:val="00C25593"/>
    <w:rsid w:val="00C25617"/>
    <w:rsid w:val="00C2575B"/>
    <w:rsid w:val="00C25C99"/>
    <w:rsid w:val="00C25DD3"/>
    <w:rsid w:val="00C26456"/>
    <w:rsid w:val="00C27502"/>
    <w:rsid w:val="00C3047A"/>
    <w:rsid w:val="00C31791"/>
    <w:rsid w:val="00C35006"/>
    <w:rsid w:val="00C35451"/>
    <w:rsid w:val="00C35C2A"/>
    <w:rsid w:val="00C407E4"/>
    <w:rsid w:val="00C40D31"/>
    <w:rsid w:val="00C4286A"/>
    <w:rsid w:val="00C4562E"/>
    <w:rsid w:val="00C45EA3"/>
    <w:rsid w:val="00C46A0D"/>
    <w:rsid w:val="00C52CB1"/>
    <w:rsid w:val="00C56C0A"/>
    <w:rsid w:val="00C604F6"/>
    <w:rsid w:val="00C623C2"/>
    <w:rsid w:val="00C64A83"/>
    <w:rsid w:val="00C64EB2"/>
    <w:rsid w:val="00C65719"/>
    <w:rsid w:val="00C667C7"/>
    <w:rsid w:val="00C67CD4"/>
    <w:rsid w:val="00C70171"/>
    <w:rsid w:val="00C7195F"/>
    <w:rsid w:val="00C73ADA"/>
    <w:rsid w:val="00C741A7"/>
    <w:rsid w:val="00C746F6"/>
    <w:rsid w:val="00C80180"/>
    <w:rsid w:val="00C802A2"/>
    <w:rsid w:val="00C82038"/>
    <w:rsid w:val="00C825F0"/>
    <w:rsid w:val="00C85C29"/>
    <w:rsid w:val="00C863C6"/>
    <w:rsid w:val="00C87556"/>
    <w:rsid w:val="00C87B23"/>
    <w:rsid w:val="00C87B3C"/>
    <w:rsid w:val="00C90905"/>
    <w:rsid w:val="00C90E6A"/>
    <w:rsid w:val="00C92F9D"/>
    <w:rsid w:val="00C93B50"/>
    <w:rsid w:val="00C95663"/>
    <w:rsid w:val="00C95685"/>
    <w:rsid w:val="00C95CEB"/>
    <w:rsid w:val="00C97118"/>
    <w:rsid w:val="00CA0162"/>
    <w:rsid w:val="00CA07B2"/>
    <w:rsid w:val="00CA0B0A"/>
    <w:rsid w:val="00CA0E99"/>
    <w:rsid w:val="00CA0ED2"/>
    <w:rsid w:val="00CA1DA0"/>
    <w:rsid w:val="00CA2075"/>
    <w:rsid w:val="00CA4417"/>
    <w:rsid w:val="00CA4597"/>
    <w:rsid w:val="00CA4F3B"/>
    <w:rsid w:val="00CA6A05"/>
    <w:rsid w:val="00CA6A55"/>
    <w:rsid w:val="00CA6EC1"/>
    <w:rsid w:val="00CA713A"/>
    <w:rsid w:val="00CA7B5C"/>
    <w:rsid w:val="00CB07D7"/>
    <w:rsid w:val="00CB3494"/>
    <w:rsid w:val="00CB44D0"/>
    <w:rsid w:val="00CB58B9"/>
    <w:rsid w:val="00CB5DBF"/>
    <w:rsid w:val="00CB5E2B"/>
    <w:rsid w:val="00CB606F"/>
    <w:rsid w:val="00CB631E"/>
    <w:rsid w:val="00CC0020"/>
    <w:rsid w:val="00CC06E8"/>
    <w:rsid w:val="00CC3331"/>
    <w:rsid w:val="00CC35B3"/>
    <w:rsid w:val="00CC3A06"/>
    <w:rsid w:val="00CC4133"/>
    <w:rsid w:val="00CC42D5"/>
    <w:rsid w:val="00CC48D7"/>
    <w:rsid w:val="00CC4A41"/>
    <w:rsid w:val="00CC7534"/>
    <w:rsid w:val="00CC7A69"/>
    <w:rsid w:val="00CC7D75"/>
    <w:rsid w:val="00CD09CE"/>
    <w:rsid w:val="00CD0FCB"/>
    <w:rsid w:val="00CD2B8E"/>
    <w:rsid w:val="00CD4B50"/>
    <w:rsid w:val="00CD632A"/>
    <w:rsid w:val="00CD784F"/>
    <w:rsid w:val="00CE0605"/>
    <w:rsid w:val="00CE18C6"/>
    <w:rsid w:val="00CE1B80"/>
    <w:rsid w:val="00CE2587"/>
    <w:rsid w:val="00CE301B"/>
    <w:rsid w:val="00CE43A5"/>
    <w:rsid w:val="00CE49AC"/>
    <w:rsid w:val="00CE556C"/>
    <w:rsid w:val="00CE6075"/>
    <w:rsid w:val="00CE6F6D"/>
    <w:rsid w:val="00CE7C5A"/>
    <w:rsid w:val="00CE7E83"/>
    <w:rsid w:val="00CF0B9B"/>
    <w:rsid w:val="00CF0D70"/>
    <w:rsid w:val="00CF16CF"/>
    <w:rsid w:val="00CF3096"/>
    <w:rsid w:val="00CF4060"/>
    <w:rsid w:val="00CF46CE"/>
    <w:rsid w:val="00CF575C"/>
    <w:rsid w:val="00CF64B8"/>
    <w:rsid w:val="00CF68DB"/>
    <w:rsid w:val="00CF7BFF"/>
    <w:rsid w:val="00D01DCF"/>
    <w:rsid w:val="00D03013"/>
    <w:rsid w:val="00D04138"/>
    <w:rsid w:val="00D066CC"/>
    <w:rsid w:val="00D0736F"/>
    <w:rsid w:val="00D12302"/>
    <w:rsid w:val="00D13986"/>
    <w:rsid w:val="00D1404C"/>
    <w:rsid w:val="00D152AC"/>
    <w:rsid w:val="00D15EED"/>
    <w:rsid w:val="00D1686D"/>
    <w:rsid w:val="00D20B45"/>
    <w:rsid w:val="00D21BA3"/>
    <w:rsid w:val="00D22464"/>
    <w:rsid w:val="00D22CC0"/>
    <w:rsid w:val="00D247C9"/>
    <w:rsid w:val="00D267D5"/>
    <w:rsid w:val="00D26B86"/>
    <w:rsid w:val="00D26ECF"/>
    <w:rsid w:val="00D30A51"/>
    <w:rsid w:val="00D31D80"/>
    <w:rsid w:val="00D32C73"/>
    <w:rsid w:val="00D32F3A"/>
    <w:rsid w:val="00D33EA2"/>
    <w:rsid w:val="00D3798F"/>
    <w:rsid w:val="00D40D96"/>
    <w:rsid w:val="00D41988"/>
    <w:rsid w:val="00D422DE"/>
    <w:rsid w:val="00D428F1"/>
    <w:rsid w:val="00D447C7"/>
    <w:rsid w:val="00D44A18"/>
    <w:rsid w:val="00D44E86"/>
    <w:rsid w:val="00D45974"/>
    <w:rsid w:val="00D46CC1"/>
    <w:rsid w:val="00D4768F"/>
    <w:rsid w:val="00D47DF6"/>
    <w:rsid w:val="00D47E1E"/>
    <w:rsid w:val="00D50D7A"/>
    <w:rsid w:val="00D52B9F"/>
    <w:rsid w:val="00D53234"/>
    <w:rsid w:val="00D54443"/>
    <w:rsid w:val="00D5504E"/>
    <w:rsid w:val="00D5507B"/>
    <w:rsid w:val="00D56D60"/>
    <w:rsid w:val="00D57A32"/>
    <w:rsid w:val="00D60BBD"/>
    <w:rsid w:val="00D64F6C"/>
    <w:rsid w:val="00D6547B"/>
    <w:rsid w:val="00D65C3A"/>
    <w:rsid w:val="00D67148"/>
    <w:rsid w:val="00D7043D"/>
    <w:rsid w:val="00D7086C"/>
    <w:rsid w:val="00D71250"/>
    <w:rsid w:val="00D71A27"/>
    <w:rsid w:val="00D71DAD"/>
    <w:rsid w:val="00D727C9"/>
    <w:rsid w:val="00D73166"/>
    <w:rsid w:val="00D73BE8"/>
    <w:rsid w:val="00D73F17"/>
    <w:rsid w:val="00D73F7A"/>
    <w:rsid w:val="00D740AE"/>
    <w:rsid w:val="00D742CC"/>
    <w:rsid w:val="00D7467E"/>
    <w:rsid w:val="00D746D6"/>
    <w:rsid w:val="00D74886"/>
    <w:rsid w:val="00D74CAA"/>
    <w:rsid w:val="00D752C0"/>
    <w:rsid w:val="00D77B4F"/>
    <w:rsid w:val="00D80FA9"/>
    <w:rsid w:val="00D8134E"/>
    <w:rsid w:val="00D82508"/>
    <w:rsid w:val="00D82A88"/>
    <w:rsid w:val="00D82AD3"/>
    <w:rsid w:val="00D82E9D"/>
    <w:rsid w:val="00D84C7A"/>
    <w:rsid w:val="00D874B7"/>
    <w:rsid w:val="00D87A4B"/>
    <w:rsid w:val="00D9017A"/>
    <w:rsid w:val="00D91CD6"/>
    <w:rsid w:val="00D92EB9"/>
    <w:rsid w:val="00D93B47"/>
    <w:rsid w:val="00D94E6D"/>
    <w:rsid w:val="00D9502B"/>
    <w:rsid w:val="00D9511B"/>
    <w:rsid w:val="00D95C4E"/>
    <w:rsid w:val="00D97FE8"/>
    <w:rsid w:val="00DA15FC"/>
    <w:rsid w:val="00DA16BC"/>
    <w:rsid w:val="00DA4758"/>
    <w:rsid w:val="00DA486A"/>
    <w:rsid w:val="00DA7487"/>
    <w:rsid w:val="00DA77A1"/>
    <w:rsid w:val="00DA77DC"/>
    <w:rsid w:val="00DB0606"/>
    <w:rsid w:val="00DB0FFA"/>
    <w:rsid w:val="00DB1095"/>
    <w:rsid w:val="00DB2888"/>
    <w:rsid w:val="00DB28F6"/>
    <w:rsid w:val="00DB32DF"/>
    <w:rsid w:val="00DB3935"/>
    <w:rsid w:val="00DB3A08"/>
    <w:rsid w:val="00DB40FC"/>
    <w:rsid w:val="00DB4A63"/>
    <w:rsid w:val="00DB5401"/>
    <w:rsid w:val="00DB73AD"/>
    <w:rsid w:val="00DC2607"/>
    <w:rsid w:val="00DC456F"/>
    <w:rsid w:val="00DC4C8A"/>
    <w:rsid w:val="00DC51AD"/>
    <w:rsid w:val="00DC6856"/>
    <w:rsid w:val="00DD080C"/>
    <w:rsid w:val="00DD1D93"/>
    <w:rsid w:val="00DD21E4"/>
    <w:rsid w:val="00DD2EFF"/>
    <w:rsid w:val="00DD766B"/>
    <w:rsid w:val="00DD7891"/>
    <w:rsid w:val="00DE0525"/>
    <w:rsid w:val="00DE0754"/>
    <w:rsid w:val="00DE3DBF"/>
    <w:rsid w:val="00DE530B"/>
    <w:rsid w:val="00DE623D"/>
    <w:rsid w:val="00DE7747"/>
    <w:rsid w:val="00DE79BA"/>
    <w:rsid w:val="00DF108D"/>
    <w:rsid w:val="00DF2B64"/>
    <w:rsid w:val="00DF37FD"/>
    <w:rsid w:val="00DF4712"/>
    <w:rsid w:val="00DF4CD4"/>
    <w:rsid w:val="00DF53C9"/>
    <w:rsid w:val="00DF6E05"/>
    <w:rsid w:val="00E012D3"/>
    <w:rsid w:val="00E015B4"/>
    <w:rsid w:val="00E018F2"/>
    <w:rsid w:val="00E01E91"/>
    <w:rsid w:val="00E04D69"/>
    <w:rsid w:val="00E054C0"/>
    <w:rsid w:val="00E05594"/>
    <w:rsid w:val="00E0562D"/>
    <w:rsid w:val="00E1365C"/>
    <w:rsid w:val="00E145B9"/>
    <w:rsid w:val="00E169BF"/>
    <w:rsid w:val="00E20C21"/>
    <w:rsid w:val="00E20E83"/>
    <w:rsid w:val="00E2215D"/>
    <w:rsid w:val="00E235D5"/>
    <w:rsid w:val="00E248B7"/>
    <w:rsid w:val="00E2551C"/>
    <w:rsid w:val="00E26124"/>
    <w:rsid w:val="00E266D6"/>
    <w:rsid w:val="00E27295"/>
    <w:rsid w:val="00E3000F"/>
    <w:rsid w:val="00E30251"/>
    <w:rsid w:val="00E30EBE"/>
    <w:rsid w:val="00E31EB0"/>
    <w:rsid w:val="00E32342"/>
    <w:rsid w:val="00E336F8"/>
    <w:rsid w:val="00E33BFB"/>
    <w:rsid w:val="00E344E7"/>
    <w:rsid w:val="00E3654E"/>
    <w:rsid w:val="00E425B1"/>
    <w:rsid w:val="00E42BCD"/>
    <w:rsid w:val="00E42F2D"/>
    <w:rsid w:val="00E4379A"/>
    <w:rsid w:val="00E44C1C"/>
    <w:rsid w:val="00E44C1D"/>
    <w:rsid w:val="00E46E8E"/>
    <w:rsid w:val="00E472E5"/>
    <w:rsid w:val="00E51403"/>
    <w:rsid w:val="00E53ABC"/>
    <w:rsid w:val="00E546B9"/>
    <w:rsid w:val="00E5539B"/>
    <w:rsid w:val="00E55F4F"/>
    <w:rsid w:val="00E56FBB"/>
    <w:rsid w:val="00E57BCD"/>
    <w:rsid w:val="00E619A4"/>
    <w:rsid w:val="00E619DC"/>
    <w:rsid w:val="00E61A87"/>
    <w:rsid w:val="00E628E3"/>
    <w:rsid w:val="00E67A59"/>
    <w:rsid w:val="00E7037B"/>
    <w:rsid w:val="00E721AA"/>
    <w:rsid w:val="00E723B1"/>
    <w:rsid w:val="00E73D01"/>
    <w:rsid w:val="00E74A19"/>
    <w:rsid w:val="00E74CBC"/>
    <w:rsid w:val="00E74D73"/>
    <w:rsid w:val="00E750E1"/>
    <w:rsid w:val="00E76328"/>
    <w:rsid w:val="00E775F5"/>
    <w:rsid w:val="00E802CA"/>
    <w:rsid w:val="00E8033F"/>
    <w:rsid w:val="00E8116F"/>
    <w:rsid w:val="00E813E0"/>
    <w:rsid w:val="00E82F24"/>
    <w:rsid w:val="00E8335B"/>
    <w:rsid w:val="00E83B56"/>
    <w:rsid w:val="00E841E9"/>
    <w:rsid w:val="00E84A0C"/>
    <w:rsid w:val="00E86330"/>
    <w:rsid w:val="00E90D81"/>
    <w:rsid w:val="00E90E4A"/>
    <w:rsid w:val="00E90EFF"/>
    <w:rsid w:val="00E90F6B"/>
    <w:rsid w:val="00E90FCB"/>
    <w:rsid w:val="00E91902"/>
    <w:rsid w:val="00E920B8"/>
    <w:rsid w:val="00E92189"/>
    <w:rsid w:val="00E93F2A"/>
    <w:rsid w:val="00E943E5"/>
    <w:rsid w:val="00E94FC4"/>
    <w:rsid w:val="00EA28BA"/>
    <w:rsid w:val="00EA3443"/>
    <w:rsid w:val="00EA5406"/>
    <w:rsid w:val="00EA54F1"/>
    <w:rsid w:val="00EA7584"/>
    <w:rsid w:val="00EB0F84"/>
    <w:rsid w:val="00EB209C"/>
    <w:rsid w:val="00EB3994"/>
    <w:rsid w:val="00EC18D2"/>
    <w:rsid w:val="00EC1AC7"/>
    <w:rsid w:val="00EC2B5B"/>
    <w:rsid w:val="00EC2C91"/>
    <w:rsid w:val="00EC3C5C"/>
    <w:rsid w:val="00EC3CAD"/>
    <w:rsid w:val="00EC4167"/>
    <w:rsid w:val="00EC49C3"/>
    <w:rsid w:val="00EC5E25"/>
    <w:rsid w:val="00EC5ED3"/>
    <w:rsid w:val="00EC7506"/>
    <w:rsid w:val="00ED1024"/>
    <w:rsid w:val="00ED1711"/>
    <w:rsid w:val="00ED418C"/>
    <w:rsid w:val="00ED4FC4"/>
    <w:rsid w:val="00ED74FB"/>
    <w:rsid w:val="00ED7AA4"/>
    <w:rsid w:val="00ED7F9D"/>
    <w:rsid w:val="00ED7FB1"/>
    <w:rsid w:val="00EE0165"/>
    <w:rsid w:val="00EE207C"/>
    <w:rsid w:val="00EE3AB2"/>
    <w:rsid w:val="00EE4B6C"/>
    <w:rsid w:val="00EE55DB"/>
    <w:rsid w:val="00EE6E28"/>
    <w:rsid w:val="00EE7FE2"/>
    <w:rsid w:val="00EF1900"/>
    <w:rsid w:val="00EF2B1E"/>
    <w:rsid w:val="00EF3B0B"/>
    <w:rsid w:val="00EF3D51"/>
    <w:rsid w:val="00EF4D7A"/>
    <w:rsid w:val="00EF61B8"/>
    <w:rsid w:val="00EF7616"/>
    <w:rsid w:val="00EF7C53"/>
    <w:rsid w:val="00F00791"/>
    <w:rsid w:val="00F01B60"/>
    <w:rsid w:val="00F01D53"/>
    <w:rsid w:val="00F0225A"/>
    <w:rsid w:val="00F0281E"/>
    <w:rsid w:val="00F05099"/>
    <w:rsid w:val="00F0651B"/>
    <w:rsid w:val="00F10141"/>
    <w:rsid w:val="00F11E55"/>
    <w:rsid w:val="00F1218C"/>
    <w:rsid w:val="00F14A09"/>
    <w:rsid w:val="00F21F36"/>
    <w:rsid w:val="00F22F04"/>
    <w:rsid w:val="00F23419"/>
    <w:rsid w:val="00F24A0B"/>
    <w:rsid w:val="00F24BD7"/>
    <w:rsid w:val="00F24FCF"/>
    <w:rsid w:val="00F27FA5"/>
    <w:rsid w:val="00F3144E"/>
    <w:rsid w:val="00F32BBD"/>
    <w:rsid w:val="00F33209"/>
    <w:rsid w:val="00F3612F"/>
    <w:rsid w:val="00F36C18"/>
    <w:rsid w:val="00F40848"/>
    <w:rsid w:val="00F4140B"/>
    <w:rsid w:val="00F419CE"/>
    <w:rsid w:val="00F41FB6"/>
    <w:rsid w:val="00F43650"/>
    <w:rsid w:val="00F45530"/>
    <w:rsid w:val="00F45A9D"/>
    <w:rsid w:val="00F46813"/>
    <w:rsid w:val="00F4705C"/>
    <w:rsid w:val="00F47B66"/>
    <w:rsid w:val="00F47D53"/>
    <w:rsid w:val="00F5093A"/>
    <w:rsid w:val="00F51308"/>
    <w:rsid w:val="00F5188C"/>
    <w:rsid w:val="00F52649"/>
    <w:rsid w:val="00F53CB9"/>
    <w:rsid w:val="00F56BA2"/>
    <w:rsid w:val="00F60B13"/>
    <w:rsid w:val="00F61922"/>
    <w:rsid w:val="00F61AAF"/>
    <w:rsid w:val="00F61C33"/>
    <w:rsid w:val="00F6248D"/>
    <w:rsid w:val="00F66612"/>
    <w:rsid w:val="00F67583"/>
    <w:rsid w:val="00F710AE"/>
    <w:rsid w:val="00F74029"/>
    <w:rsid w:val="00F7443C"/>
    <w:rsid w:val="00F748DF"/>
    <w:rsid w:val="00F7659E"/>
    <w:rsid w:val="00F77366"/>
    <w:rsid w:val="00F808FA"/>
    <w:rsid w:val="00F812A6"/>
    <w:rsid w:val="00F82551"/>
    <w:rsid w:val="00F82930"/>
    <w:rsid w:val="00F83005"/>
    <w:rsid w:val="00F8334F"/>
    <w:rsid w:val="00F8389D"/>
    <w:rsid w:val="00F856ED"/>
    <w:rsid w:val="00F90FFF"/>
    <w:rsid w:val="00F91D62"/>
    <w:rsid w:val="00F9410B"/>
    <w:rsid w:val="00F9636E"/>
    <w:rsid w:val="00F975F8"/>
    <w:rsid w:val="00F97686"/>
    <w:rsid w:val="00FA0DEF"/>
    <w:rsid w:val="00FA19E9"/>
    <w:rsid w:val="00FA1CB6"/>
    <w:rsid w:val="00FA2C10"/>
    <w:rsid w:val="00FA2C92"/>
    <w:rsid w:val="00FA61A4"/>
    <w:rsid w:val="00FA6903"/>
    <w:rsid w:val="00FA6F40"/>
    <w:rsid w:val="00FB1945"/>
    <w:rsid w:val="00FB3830"/>
    <w:rsid w:val="00FB3E0B"/>
    <w:rsid w:val="00FB584C"/>
    <w:rsid w:val="00FB6EE7"/>
    <w:rsid w:val="00FB7152"/>
    <w:rsid w:val="00FB721E"/>
    <w:rsid w:val="00FB7626"/>
    <w:rsid w:val="00FB7F17"/>
    <w:rsid w:val="00FC11E1"/>
    <w:rsid w:val="00FC124C"/>
    <w:rsid w:val="00FC23DD"/>
    <w:rsid w:val="00FC5467"/>
    <w:rsid w:val="00FC77FD"/>
    <w:rsid w:val="00FC7BE8"/>
    <w:rsid w:val="00FD01BF"/>
    <w:rsid w:val="00FD0744"/>
    <w:rsid w:val="00FD144B"/>
    <w:rsid w:val="00FD1D53"/>
    <w:rsid w:val="00FD1DBF"/>
    <w:rsid w:val="00FD2DBD"/>
    <w:rsid w:val="00FD3E5C"/>
    <w:rsid w:val="00FD3FDF"/>
    <w:rsid w:val="00FD60AB"/>
    <w:rsid w:val="00FD7F0E"/>
    <w:rsid w:val="00FE0305"/>
    <w:rsid w:val="00FE07C7"/>
    <w:rsid w:val="00FE0BA1"/>
    <w:rsid w:val="00FE1239"/>
    <w:rsid w:val="00FE4265"/>
    <w:rsid w:val="00FE65D0"/>
    <w:rsid w:val="00FE67A3"/>
    <w:rsid w:val="00FE6E7D"/>
    <w:rsid w:val="00FE74C8"/>
    <w:rsid w:val="00FE775D"/>
    <w:rsid w:val="00FF19B0"/>
    <w:rsid w:val="00FF1ED6"/>
    <w:rsid w:val="00FF32D9"/>
    <w:rsid w:val="00FF555E"/>
    <w:rsid w:val="00FF61A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rsid w:val="001F411F"/>
  </w:style>
  <w:style w:type="character" w:customStyle="1" w:styleId="TextkomenteChar">
    <w:name w:val="Text komentáře Char"/>
    <w:link w:val="Textkomente"/>
    <w:rsid w:val="001F411F"/>
    <w:rPr>
      <w:lang w:eastAsia="ar-SA"/>
    </w:rPr>
  </w:style>
  <w:style w:type="paragraph" w:styleId="Odstavecseseznamem">
    <w:name w:val="List Paragraph"/>
    <w:basedOn w:val="Normln"/>
    <w:link w:val="OdstavecseseznamemChar"/>
    <w:uiPriority w:val="99"/>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35"/>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99"/>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6834272">
      <w:bodyDiv w:val="1"/>
      <w:marLeft w:val="0"/>
      <w:marRight w:val="0"/>
      <w:marTop w:val="0"/>
      <w:marBottom w:val="0"/>
      <w:divBdr>
        <w:top w:val="none" w:sz="0" w:space="0" w:color="auto"/>
        <w:left w:val="none" w:sz="0" w:space="0" w:color="auto"/>
        <w:bottom w:val="none" w:sz="0" w:space="0" w:color="auto"/>
        <w:right w:val="none" w:sz="0" w:space="0" w:color="auto"/>
      </w:divBdr>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1804964">
      <w:bodyDiv w:val="1"/>
      <w:marLeft w:val="0"/>
      <w:marRight w:val="0"/>
      <w:marTop w:val="0"/>
      <w:marBottom w:val="0"/>
      <w:divBdr>
        <w:top w:val="none" w:sz="0" w:space="0" w:color="auto"/>
        <w:left w:val="none" w:sz="0" w:space="0" w:color="auto"/>
        <w:bottom w:val="none" w:sz="0" w:space="0" w:color="auto"/>
        <w:right w:val="none" w:sz="0" w:space="0" w:color="auto"/>
      </w:divBdr>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6505197">
      <w:bodyDiv w:val="1"/>
      <w:marLeft w:val="0"/>
      <w:marRight w:val="0"/>
      <w:marTop w:val="0"/>
      <w:marBottom w:val="0"/>
      <w:divBdr>
        <w:top w:val="none" w:sz="0" w:space="0" w:color="auto"/>
        <w:left w:val="none" w:sz="0" w:space="0" w:color="auto"/>
        <w:bottom w:val="none" w:sz="0" w:space="0" w:color="auto"/>
        <w:right w:val="none" w:sz="0" w:space="0" w:color="auto"/>
      </w:divBdr>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ivora.robin@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kar.Petr@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hyperlink" Target="mailto:podatelna@stc.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datelna@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STC/000358/ÚSF/2024</CisloJednaci>
    <NazevDokumentu xmlns="b246a3c9-e8b6-4373-bafd-ef843f8c6aef">Smlouva na dodávku a servis malého laserového personalizačního stroje na karty</NazevDokumentu>
    <JID xmlns="b246a3c9-e8b6-4373-bafd-ef843f8c6aef">R_STCSPS_0070818</J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95F20-E9CC-4E16-A969-A4FE9E473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B83B3A-531E-4416-AEA0-9544D43F65B7}">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4.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12002</Words>
  <Characters>70817</Characters>
  <Application>Microsoft Office Word</Application>
  <DocSecurity>0</DocSecurity>
  <Lines>590</Lines>
  <Paragraphs>165</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82654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Řeháčková Monika</cp:lastModifiedBy>
  <cp:revision>3</cp:revision>
  <cp:lastPrinted>2019-09-11T12:40:00Z</cp:lastPrinted>
  <dcterms:created xsi:type="dcterms:W3CDTF">2024-01-15T07:43:00Z</dcterms:created>
  <dcterms:modified xsi:type="dcterms:W3CDTF">2024-01-17T13:10:00Z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